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E8E00" w14:textId="77777777" w:rsidR="00116DCF" w:rsidRDefault="00116DCF" w:rsidP="00116DCF">
      <w:pPr>
        <w:pStyle w:val="Header"/>
        <w:jc w:val="center"/>
      </w:pPr>
      <w:r>
        <w:rPr>
          <w:noProof/>
          <w:lang w:val="en-US"/>
        </w:rPr>
        <w:drawing>
          <wp:inline distT="0" distB="0" distL="0" distR="0" wp14:anchorId="2A2BBC0E" wp14:editId="6ADA1CE8">
            <wp:extent cx="1219200" cy="692150"/>
            <wp:effectExtent l="0" t="0" r="0" b="0"/>
            <wp:docPr id="3" name="Picture 3" descr="C:\Users\BMin\Desktop\New Logo 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Min\Desktop\New Logo 201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692150"/>
                    </a:xfrm>
                    <a:prstGeom prst="rect">
                      <a:avLst/>
                    </a:prstGeom>
                    <a:noFill/>
                    <a:ln>
                      <a:noFill/>
                    </a:ln>
                  </pic:spPr>
                </pic:pic>
              </a:graphicData>
            </a:graphic>
          </wp:inline>
        </w:drawing>
      </w:r>
    </w:p>
    <w:p w14:paraId="7C6A6AE4" w14:textId="77777777" w:rsidR="00761430" w:rsidRDefault="00761430" w:rsidP="00116DCF">
      <w:pPr>
        <w:pStyle w:val="Header"/>
        <w:jc w:val="center"/>
      </w:pPr>
    </w:p>
    <w:p w14:paraId="1993A551" w14:textId="77777777" w:rsidR="00761430" w:rsidRDefault="00761430" w:rsidP="00116DCF">
      <w:pPr>
        <w:pStyle w:val="Header"/>
        <w:jc w:val="center"/>
      </w:pPr>
    </w:p>
    <w:p w14:paraId="5039CAE6" w14:textId="77777777" w:rsidR="00116DCF" w:rsidRDefault="00116DCF" w:rsidP="00116DCF">
      <w:pPr>
        <w:pStyle w:val="Header"/>
        <w:jc w:val="center"/>
      </w:pPr>
    </w:p>
    <w:p w14:paraId="5429B56A" w14:textId="77777777" w:rsidR="00761430" w:rsidRDefault="00761430" w:rsidP="00116DCF">
      <w:pPr>
        <w:pStyle w:val="Header"/>
        <w:jc w:val="center"/>
        <w:rPr>
          <w:b/>
          <w:sz w:val="36"/>
        </w:rPr>
      </w:pPr>
      <w:r w:rsidRPr="00761430">
        <w:rPr>
          <w:b/>
          <w:sz w:val="36"/>
        </w:rPr>
        <w:t xml:space="preserve">ACCREDITATION PACK FOR </w:t>
      </w:r>
      <w:r w:rsidR="009A4001">
        <w:rPr>
          <w:b/>
          <w:sz w:val="36"/>
        </w:rPr>
        <w:t>BLUE</w:t>
      </w:r>
      <w:r w:rsidRPr="00761430">
        <w:rPr>
          <w:b/>
          <w:sz w:val="36"/>
        </w:rPr>
        <w:t xml:space="preserve"> BADGE</w:t>
      </w:r>
    </w:p>
    <w:p w14:paraId="5F2197DF" w14:textId="77777777" w:rsidR="00761430" w:rsidRPr="00761430" w:rsidRDefault="00761430" w:rsidP="00116DCF">
      <w:pPr>
        <w:pStyle w:val="Header"/>
        <w:jc w:val="center"/>
        <w:rPr>
          <w:b/>
          <w:sz w:val="36"/>
        </w:rPr>
      </w:pPr>
    </w:p>
    <w:bookmarkStart w:id="0" w:name="_Toc60677366" w:displacedByCustomXml="next"/>
    <w:sdt>
      <w:sdtPr>
        <w:rPr>
          <w:rFonts w:asciiTheme="minorHAnsi" w:eastAsiaTheme="minorHAnsi" w:hAnsiTheme="minorHAnsi" w:cstheme="minorBidi"/>
          <w:b w:val="0"/>
          <w:bCs w:val="0"/>
          <w:color w:val="auto"/>
          <w:sz w:val="22"/>
          <w:szCs w:val="22"/>
          <w:lang w:val="en-GB" w:eastAsia="en-US"/>
        </w:rPr>
        <w:id w:val="-1071191454"/>
        <w:docPartObj>
          <w:docPartGallery w:val="Table of Contents"/>
          <w:docPartUnique/>
        </w:docPartObj>
      </w:sdtPr>
      <w:sdtEndPr>
        <w:rPr>
          <w:noProof/>
        </w:rPr>
      </w:sdtEndPr>
      <w:sdtContent>
        <w:p w14:paraId="0E790693" w14:textId="13B9F5B5" w:rsidR="009134E0" w:rsidRDefault="009134E0">
          <w:pPr>
            <w:pStyle w:val="TOCHeading"/>
          </w:pPr>
          <w:r>
            <w:t>Contents</w:t>
          </w:r>
        </w:p>
        <w:p w14:paraId="1693A851" w14:textId="2C10AD84" w:rsidR="009134E0" w:rsidRDefault="009134E0">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89869705" w:history="1">
            <w:r w:rsidRPr="003465C9">
              <w:rPr>
                <w:rStyle w:val="Hyperlink"/>
                <w:noProof/>
              </w:rPr>
              <w:t>Welcome to Your Application Pack</w:t>
            </w:r>
            <w:r>
              <w:rPr>
                <w:noProof/>
                <w:webHidden/>
              </w:rPr>
              <w:tab/>
            </w:r>
            <w:r>
              <w:rPr>
                <w:noProof/>
                <w:webHidden/>
              </w:rPr>
              <w:fldChar w:fldCharType="begin"/>
            </w:r>
            <w:r>
              <w:rPr>
                <w:noProof/>
                <w:webHidden/>
              </w:rPr>
              <w:instrText xml:space="preserve"> PAGEREF _Toc89869705 \h </w:instrText>
            </w:r>
            <w:r>
              <w:rPr>
                <w:noProof/>
                <w:webHidden/>
              </w:rPr>
            </w:r>
            <w:r>
              <w:rPr>
                <w:noProof/>
                <w:webHidden/>
              </w:rPr>
              <w:fldChar w:fldCharType="separate"/>
            </w:r>
            <w:r w:rsidR="00F0008D">
              <w:rPr>
                <w:noProof/>
                <w:webHidden/>
              </w:rPr>
              <w:t>3</w:t>
            </w:r>
            <w:r>
              <w:rPr>
                <w:noProof/>
                <w:webHidden/>
              </w:rPr>
              <w:fldChar w:fldCharType="end"/>
            </w:r>
          </w:hyperlink>
        </w:p>
        <w:p w14:paraId="39ACF348" w14:textId="46137994" w:rsidR="009134E0" w:rsidRDefault="009134E0">
          <w:pPr>
            <w:pStyle w:val="TOC1"/>
            <w:tabs>
              <w:tab w:val="right" w:leader="dot" w:pos="9016"/>
            </w:tabs>
            <w:rPr>
              <w:rFonts w:eastAsiaTheme="minorEastAsia"/>
              <w:noProof/>
              <w:lang w:eastAsia="en-GB"/>
            </w:rPr>
          </w:pPr>
          <w:hyperlink w:anchor="_Toc89869706" w:history="1">
            <w:r w:rsidRPr="003465C9">
              <w:rPr>
                <w:rStyle w:val="Hyperlink"/>
                <w:noProof/>
              </w:rPr>
              <w:t>About the Blue Badge Training and Qualification</w:t>
            </w:r>
            <w:r>
              <w:rPr>
                <w:noProof/>
                <w:webHidden/>
              </w:rPr>
              <w:tab/>
            </w:r>
            <w:r>
              <w:rPr>
                <w:noProof/>
                <w:webHidden/>
              </w:rPr>
              <w:fldChar w:fldCharType="begin"/>
            </w:r>
            <w:r>
              <w:rPr>
                <w:noProof/>
                <w:webHidden/>
              </w:rPr>
              <w:instrText xml:space="preserve"> PAGEREF _Toc89869706 \h </w:instrText>
            </w:r>
            <w:r>
              <w:rPr>
                <w:noProof/>
                <w:webHidden/>
              </w:rPr>
            </w:r>
            <w:r>
              <w:rPr>
                <w:noProof/>
                <w:webHidden/>
              </w:rPr>
              <w:fldChar w:fldCharType="separate"/>
            </w:r>
            <w:r w:rsidR="00F0008D">
              <w:rPr>
                <w:noProof/>
                <w:webHidden/>
              </w:rPr>
              <w:t>4</w:t>
            </w:r>
            <w:r>
              <w:rPr>
                <w:noProof/>
                <w:webHidden/>
              </w:rPr>
              <w:fldChar w:fldCharType="end"/>
            </w:r>
          </w:hyperlink>
        </w:p>
        <w:p w14:paraId="3AFDF26A" w14:textId="56921776" w:rsidR="009134E0" w:rsidRDefault="009134E0">
          <w:pPr>
            <w:pStyle w:val="TOC1"/>
            <w:tabs>
              <w:tab w:val="right" w:leader="dot" w:pos="9016"/>
            </w:tabs>
            <w:rPr>
              <w:rFonts w:eastAsiaTheme="minorEastAsia"/>
              <w:noProof/>
              <w:lang w:eastAsia="en-GB"/>
            </w:rPr>
          </w:pPr>
          <w:hyperlink w:anchor="_Toc89869707" w:history="1">
            <w:r w:rsidRPr="003465C9">
              <w:rPr>
                <w:rStyle w:val="Hyperlink"/>
                <w:noProof/>
              </w:rPr>
              <w:t>How to Prepare Your Application</w:t>
            </w:r>
            <w:r>
              <w:rPr>
                <w:noProof/>
                <w:webHidden/>
              </w:rPr>
              <w:tab/>
            </w:r>
            <w:r>
              <w:rPr>
                <w:noProof/>
                <w:webHidden/>
              </w:rPr>
              <w:fldChar w:fldCharType="begin"/>
            </w:r>
            <w:r>
              <w:rPr>
                <w:noProof/>
                <w:webHidden/>
              </w:rPr>
              <w:instrText xml:space="preserve"> PAGEREF _Toc89869707 \h </w:instrText>
            </w:r>
            <w:r>
              <w:rPr>
                <w:noProof/>
                <w:webHidden/>
              </w:rPr>
            </w:r>
            <w:r>
              <w:rPr>
                <w:noProof/>
                <w:webHidden/>
              </w:rPr>
              <w:fldChar w:fldCharType="separate"/>
            </w:r>
            <w:r w:rsidR="00F0008D">
              <w:rPr>
                <w:noProof/>
                <w:webHidden/>
              </w:rPr>
              <w:t>6</w:t>
            </w:r>
            <w:r>
              <w:rPr>
                <w:noProof/>
                <w:webHidden/>
              </w:rPr>
              <w:fldChar w:fldCharType="end"/>
            </w:r>
          </w:hyperlink>
        </w:p>
        <w:p w14:paraId="3B499D82" w14:textId="7D5A432D" w:rsidR="009134E0" w:rsidRDefault="009134E0">
          <w:pPr>
            <w:pStyle w:val="TOC2"/>
            <w:tabs>
              <w:tab w:val="right" w:leader="dot" w:pos="9016"/>
            </w:tabs>
            <w:rPr>
              <w:rFonts w:eastAsiaTheme="minorEastAsia"/>
              <w:noProof/>
              <w:lang w:eastAsia="en-GB"/>
            </w:rPr>
          </w:pPr>
          <w:hyperlink w:anchor="_Toc89869708" w:history="1">
            <w:r w:rsidRPr="003465C9">
              <w:rPr>
                <w:rStyle w:val="Hyperlink"/>
                <w:noProof/>
              </w:rPr>
              <w:t>Application information required</w:t>
            </w:r>
            <w:r>
              <w:rPr>
                <w:noProof/>
                <w:webHidden/>
              </w:rPr>
              <w:tab/>
            </w:r>
            <w:r>
              <w:rPr>
                <w:noProof/>
                <w:webHidden/>
              </w:rPr>
              <w:fldChar w:fldCharType="begin"/>
            </w:r>
            <w:r>
              <w:rPr>
                <w:noProof/>
                <w:webHidden/>
              </w:rPr>
              <w:instrText xml:space="preserve"> PAGEREF _Toc89869708 \h </w:instrText>
            </w:r>
            <w:r>
              <w:rPr>
                <w:noProof/>
                <w:webHidden/>
              </w:rPr>
            </w:r>
            <w:r>
              <w:rPr>
                <w:noProof/>
                <w:webHidden/>
              </w:rPr>
              <w:fldChar w:fldCharType="separate"/>
            </w:r>
            <w:r w:rsidR="00F0008D">
              <w:rPr>
                <w:noProof/>
                <w:webHidden/>
              </w:rPr>
              <w:t>7</w:t>
            </w:r>
            <w:r>
              <w:rPr>
                <w:noProof/>
                <w:webHidden/>
              </w:rPr>
              <w:fldChar w:fldCharType="end"/>
            </w:r>
          </w:hyperlink>
        </w:p>
        <w:p w14:paraId="122C4544" w14:textId="6C22509B" w:rsidR="009134E0" w:rsidRDefault="009134E0">
          <w:pPr>
            <w:pStyle w:val="TOC2"/>
            <w:tabs>
              <w:tab w:val="right" w:leader="dot" w:pos="9016"/>
            </w:tabs>
            <w:rPr>
              <w:rFonts w:eastAsiaTheme="minorEastAsia"/>
              <w:noProof/>
              <w:lang w:eastAsia="en-GB"/>
            </w:rPr>
          </w:pPr>
          <w:hyperlink w:anchor="_Toc89869709" w:history="1">
            <w:r w:rsidRPr="003465C9">
              <w:rPr>
                <w:rStyle w:val="Hyperlink"/>
                <w:noProof/>
              </w:rPr>
              <w:t>What to send checklist</w:t>
            </w:r>
            <w:r>
              <w:rPr>
                <w:noProof/>
                <w:webHidden/>
              </w:rPr>
              <w:tab/>
            </w:r>
            <w:r>
              <w:rPr>
                <w:noProof/>
                <w:webHidden/>
              </w:rPr>
              <w:fldChar w:fldCharType="begin"/>
            </w:r>
            <w:r>
              <w:rPr>
                <w:noProof/>
                <w:webHidden/>
              </w:rPr>
              <w:instrText xml:space="preserve"> PAGEREF _Toc89869709 \h </w:instrText>
            </w:r>
            <w:r>
              <w:rPr>
                <w:noProof/>
                <w:webHidden/>
              </w:rPr>
            </w:r>
            <w:r>
              <w:rPr>
                <w:noProof/>
                <w:webHidden/>
              </w:rPr>
              <w:fldChar w:fldCharType="separate"/>
            </w:r>
            <w:r w:rsidR="00F0008D">
              <w:rPr>
                <w:noProof/>
                <w:webHidden/>
              </w:rPr>
              <w:t>9</w:t>
            </w:r>
            <w:r>
              <w:rPr>
                <w:noProof/>
                <w:webHidden/>
              </w:rPr>
              <w:fldChar w:fldCharType="end"/>
            </w:r>
          </w:hyperlink>
        </w:p>
        <w:p w14:paraId="476A0EA8" w14:textId="40515E84" w:rsidR="009134E0" w:rsidRDefault="009134E0">
          <w:pPr>
            <w:pStyle w:val="TOC2"/>
            <w:tabs>
              <w:tab w:val="right" w:leader="dot" w:pos="9016"/>
            </w:tabs>
            <w:rPr>
              <w:rFonts w:eastAsiaTheme="minorEastAsia"/>
              <w:noProof/>
              <w:lang w:eastAsia="en-GB"/>
            </w:rPr>
          </w:pPr>
          <w:hyperlink w:anchor="_Toc89869710" w:history="1">
            <w:r w:rsidRPr="003465C9">
              <w:rPr>
                <w:rStyle w:val="Hyperlink"/>
                <w:noProof/>
              </w:rPr>
              <w:t>How to pay your accreditation fee</w:t>
            </w:r>
            <w:r>
              <w:rPr>
                <w:noProof/>
                <w:webHidden/>
              </w:rPr>
              <w:tab/>
            </w:r>
            <w:r>
              <w:rPr>
                <w:noProof/>
                <w:webHidden/>
              </w:rPr>
              <w:fldChar w:fldCharType="begin"/>
            </w:r>
            <w:r>
              <w:rPr>
                <w:noProof/>
                <w:webHidden/>
              </w:rPr>
              <w:instrText xml:space="preserve"> PAGEREF _Toc89869710 \h </w:instrText>
            </w:r>
            <w:r>
              <w:rPr>
                <w:noProof/>
                <w:webHidden/>
              </w:rPr>
            </w:r>
            <w:r>
              <w:rPr>
                <w:noProof/>
                <w:webHidden/>
              </w:rPr>
              <w:fldChar w:fldCharType="separate"/>
            </w:r>
            <w:r w:rsidR="00F0008D">
              <w:rPr>
                <w:noProof/>
                <w:webHidden/>
              </w:rPr>
              <w:t>9</w:t>
            </w:r>
            <w:r>
              <w:rPr>
                <w:noProof/>
                <w:webHidden/>
              </w:rPr>
              <w:fldChar w:fldCharType="end"/>
            </w:r>
          </w:hyperlink>
        </w:p>
        <w:p w14:paraId="4AC10B69" w14:textId="03AFF75A" w:rsidR="009134E0" w:rsidRDefault="009134E0">
          <w:pPr>
            <w:pStyle w:val="TOC2"/>
            <w:tabs>
              <w:tab w:val="right" w:leader="dot" w:pos="9016"/>
            </w:tabs>
            <w:rPr>
              <w:rFonts w:eastAsiaTheme="minorEastAsia"/>
              <w:noProof/>
              <w:lang w:eastAsia="en-GB"/>
            </w:rPr>
          </w:pPr>
          <w:hyperlink w:anchor="_Toc89869711" w:history="1">
            <w:r w:rsidRPr="003465C9">
              <w:rPr>
                <w:rStyle w:val="Hyperlink"/>
                <w:noProof/>
              </w:rPr>
              <w:t>Sending your application</w:t>
            </w:r>
            <w:r>
              <w:rPr>
                <w:noProof/>
                <w:webHidden/>
              </w:rPr>
              <w:tab/>
            </w:r>
            <w:r>
              <w:rPr>
                <w:noProof/>
                <w:webHidden/>
              </w:rPr>
              <w:fldChar w:fldCharType="begin"/>
            </w:r>
            <w:r>
              <w:rPr>
                <w:noProof/>
                <w:webHidden/>
              </w:rPr>
              <w:instrText xml:space="preserve"> PAGEREF _Toc89869711 \h </w:instrText>
            </w:r>
            <w:r>
              <w:rPr>
                <w:noProof/>
                <w:webHidden/>
              </w:rPr>
            </w:r>
            <w:r>
              <w:rPr>
                <w:noProof/>
                <w:webHidden/>
              </w:rPr>
              <w:fldChar w:fldCharType="separate"/>
            </w:r>
            <w:r w:rsidR="00F0008D">
              <w:rPr>
                <w:noProof/>
                <w:webHidden/>
              </w:rPr>
              <w:t>9</w:t>
            </w:r>
            <w:r>
              <w:rPr>
                <w:noProof/>
                <w:webHidden/>
              </w:rPr>
              <w:fldChar w:fldCharType="end"/>
            </w:r>
          </w:hyperlink>
        </w:p>
        <w:p w14:paraId="6ADFA6D0" w14:textId="6D211554" w:rsidR="009134E0" w:rsidRDefault="009134E0">
          <w:pPr>
            <w:pStyle w:val="TOC2"/>
            <w:tabs>
              <w:tab w:val="right" w:leader="dot" w:pos="9016"/>
            </w:tabs>
            <w:rPr>
              <w:rFonts w:eastAsiaTheme="minorEastAsia"/>
              <w:noProof/>
              <w:lang w:eastAsia="en-GB"/>
            </w:rPr>
          </w:pPr>
          <w:hyperlink w:anchor="_Toc89869712" w:history="1">
            <w:r w:rsidRPr="003465C9">
              <w:rPr>
                <w:rStyle w:val="Hyperlink"/>
                <w:noProof/>
              </w:rPr>
              <w:t>Application for Accreditation Form</w:t>
            </w:r>
            <w:r>
              <w:rPr>
                <w:noProof/>
                <w:webHidden/>
              </w:rPr>
              <w:tab/>
            </w:r>
            <w:r>
              <w:rPr>
                <w:noProof/>
                <w:webHidden/>
              </w:rPr>
              <w:fldChar w:fldCharType="begin"/>
            </w:r>
            <w:r>
              <w:rPr>
                <w:noProof/>
                <w:webHidden/>
              </w:rPr>
              <w:instrText xml:space="preserve"> PAGEREF _Toc89869712 \h </w:instrText>
            </w:r>
            <w:r>
              <w:rPr>
                <w:noProof/>
                <w:webHidden/>
              </w:rPr>
            </w:r>
            <w:r>
              <w:rPr>
                <w:noProof/>
                <w:webHidden/>
              </w:rPr>
              <w:fldChar w:fldCharType="separate"/>
            </w:r>
            <w:r w:rsidR="00F0008D">
              <w:rPr>
                <w:noProof/>
                <w:webHidden/>
              </w:rPr>
              <w:t>10</w:t>
            </w:r>
            <w:r>
              <w:rPr>
                <w:noProof/>
                <w:webHidden/>
              </w:rPr>
              <w:fldChar w:fldCharType="end"/>
            </w:r>
          </w:hyperlink>
        </w:p>
        <w:p w14:paraId="210F7A71" w14:textId="03697FAB" w:rsidR="009134E0" w:rsidRDefault="009134E0">
          <w:pPr>
            <w:pStyle w:val="TOC1"/>
            <w:tabs>
              <w:tab w:val="right" w:leader="dot" w:pos="9016"/>
            </w:tabs>
            <w:rPr>
              <w:rFonts w:eastAsiaTheme="minorEastAsia"/>
              <w:noProof/>
              <w:lang w:eastAsia="en-GB"/>
            </w:rPr>
          </w:pPr>
          <w:hyperlink w:anchor="_Toc89869713" w:history="1">
            <w:r w:rsidRPr="003465C9">
              <w:rPr>
                <w:rStyle w:val="Hyperlink"/>
                <w:noProof/>
              </w:rPr>
              <w:t>Course Content and Curriculum (BS EN 15565)</w:t>
            </w:r>
            <w:r>
              <w:rPr>
                <w:noProof/>
                <w:webHidden/>
              </w:rPr>
              <w:tab/>
            </w:r>
            <w:r>
              <w:rPr>
                <w:noProof/>
                <w:webHidden/>
              </w:rPr>
              <w:fldChar w:fldCharType="begin"/>
            </w:r>
            <w:r>
              <w:rPr>
                <w:noProof/>
                <w:webHidden/>
              </w:rPr>
              <w:instrText xml:space="preserve"> PAGEREF _Toc89869713 \h </w:instrText>
            </w:r>
            <w:r>
              <w:rPr>
                <w:noProof/>
                <w:webHidden/>
              </w:rPr>
            </w:r>
            <w:r>
              <w:rPr>
                <w:noProof/>
                <w:webHidden/>
              </w:rPr>
              <w:fldChar w:fldCharType="separate"/>
            </w:r>
            <w:r w:rsidR="00F0008D">
              <w:rPr>
                <w:noProof/>
                <w:webHidden/>
              </w:rPr>
              <w:t>11</w:t>
            </w:r>
            <w:r>
              <w:rPr>
                <w:noProof/>
                <w:webHidden/>
              </w:rPr>
              <w:fldChar w:fldCharType="end"/>
            </w:r>
          </w:hyperlink>
        </w:p>
        <w:p w14:paraId="69D904B5" w14:textId="78E2C9CC" w:rsidR="009134E0" w:rsidRDefault="009134E0">
          <w:pPr>
            <w:pStyle w:val="TOC2"/>
            <w:tabs>
              <w:tab w:val="right" w:leader="dot" w:pos="9016"/>
            </w:tabs>
            <w:rPr>
              <w:rFonts w:eastAsiaTheme="minorEastAsia"/>
              <w:noProof/>
              <w:lang w:eastAsia="en-GB"/>
            </w:rPr>
          </w:pPr>
          <w:hyperlink w:anchor="_Toc89869714" w:history="1">
            <w:r w:rsidRPr="003465C9">
              <w:rPr>
                <w:rStyle w:val="Hyperlink"/>
                <w:noProof/>
              </w:rPr>
              <w:t>Competencies</w:t>
            </w:r>
            <w:r>
              <w:rPr>
                <w:noProof/>
                <w:webHidden/>
              </w:rPr>
              <w:tab/>
            </w:r>
            <w:r>
              <w:rPr>
                <w:noProof/>
                <w:webHidden/>
              </w:rPr>
              <w:fldChar w:fldCharType="begin"/>
            </w:r>
            <w:r>
              <w:rPr>
                <w:noProof/>
                <w:webHidden/>
              </w:rPr>
              <w:instrText xml:space="preserve"> PAGEREF _Toc89869714 \h </w:instrText>
            </w:r>
            <w:r>
              <w:rPr>
                <w:noProof/>
                <w:webHidden/>
              </w:rPr>
            </w:r>
            <w:r>
              <w:rPr>
                <w:noProof/>
                <w:webHidden/>
              </w:rPr>
              <w:fldChar w:fldCharType="separate"/>
            </w:r>
            <w:r w:rsidR="00F0008D">
              <w:rPr>
                <w:noProof/>
                <w:webHidden/>
              </w:rPr>
              <w:t>11</w:t>
            </w:r>
            <w:r>
              <w:rPr>
                <w:noProof/>
                <w:webHidden/>
              </w:rPr>
              <w:fldChar w:fldCharType="end"/>
            </w:r>
          </w:hyperlink>
        </w:p>
        <w:p w14:paraId="459694C8" w14:textId="3DA6BC76" w:rsidR="009134E0" w:rsidRDefault="009134E0">
          <w:pPr>
            <w:pStyle w:val="TOC2"/>
            <w:tabs>
              <w:tab w:val="right" w:leader="dot" w:pos="9016"/>
            </w:tabs>
            <w:rPr>
              <w:rFonts w:eastAsiaTheme="minorEastAsia"/>
              <w:noProof/>
              <w:lang w:eastAsia="en-GB"/>
            </w:rPr>
          </w:pPr>
          <w:hyperlink w:anchor="_Toc89869715" w:history="1">
            <w:r w:rsidRPr="003465C9">
              <w:rPr>
                <w:rStyle w:val="Hyperlink"/>
                <w:noProof/>
              </w:rPr>
              <w:t>Content</w:t>
            </w:r>
            <w:r>
              <w:rPr>
                <w:noProof/>
                <w:webHidden/>
              </w:rPr>
              <w:tab/>
            </w:r>
            <w:r>
              <w:rPr>
                <w:noProof/>
                <w:webHidden/>
              </w:rPr>
              <w:fldChar w:fldCharType="begin"/>
            </w:r>
            <w:r>
              <w:rPr>
                <w:noProof/>
                <w:webHidden/>
              </w:rPr>
              <w:instrText xml:space="preserve"> PAGEREF _Toc89869715 \h </w:instrText>
            </w:r>
            <w:r>
              <w:rPr>
                <w:noProof/>
                <w:webHidden/>
              </w:rPr>
            </w:r>
            <w:r>
              <w:rPr>
                <w:noProof/>
                <w:webHidden/>
              </w:rPr>
              <w:fldChar w:fldCharType="separate"/>
            </w:r>
            <w:r w:rsidR="00F0008D">
              <w:rPr>
                <w:noProof/>
                <w:webHidden/>
              </w:rPr>
              <w:t>11</w:t>
            </w:r>
            <w:r>
              <w:rPr>
                <w:noProof/>
                <w:webHidden/>
              </w:rPr>
              <w:fldChar w:fldCharType="end"/>
            </w:r>
          </w:hyperlink>
        </w:p>
        <w:p w14:paraId="3CD68E41" w14:textId="3F5375E3" w:rsidR="009134E0" w:rsidRDefault="009134E0">
          <w:pPr>
            <w:pStyle w:val="TOC2"/>
            <w:tabs>
              <w:tab w:val="right" w:leader="dot" w:pos="9016"/>
            </w:tabs>
            <w:rPr>
              <w:rFonts w:eastAsiaTheme="minorEastAsia"/>
              <w:noProof/>
              <w:lang w:eastAsia="en-GB"/>
            </w:rPr>
          </w:pPr>
          <w:hyperlink w:anchor="_Toc89869716" w:history="1">
            <w:r w:rsidRPr="003465C9">
              <w:rPr>
                <w:rStyle w:val="Hyperlink"/>
                <w:noProof/>
              </w:rPr>
              <w:t>Teaching and learning methods</w:t>
            </w:r>
            <w:r>
              <w:rPr>
                <w:noProof/>
                <w:webHidden/>
              </w:rPr>
              <w:tab/>
            </w:r>
            <w:r>
              <w:rPr>
                <w:noProof/>
                <w:webHidden/>
              </w:rPr>
              <w:fldChar w:fldCharType="begin"/>
            </w:r>
            <w:r>
              <w:rPr>
                <w:noProof/>
                <w:webHidden/>
              </w:rPr>
              <w:instrText xml:space="preserve"> PAGEREF _Toc89869716 \h </w:instrText>
            </w:r>
            <w:r>
              <w:rPr>
                <w:noProof/>
                <w:webHidden/>
              </w:rPr>
            </w:r>
            <w:r>
              <w:rPr>
                <w:noProof/>
                <w:webHidden/>
              </w:rPr>
              <w:fldChar w:fldCharType="separate"/>
            </w:r>
            <w:r w:rsidR="00F0008D">
              <w:rPr>
                <w:noProof/>
                <w:webHidden/>
              </w:rPr>
              <w:t>16</w:t>
            </w:r>
            <w:r>
              <w:rPr>
                <w:noProof/>
                <w:webHidden/>
              </w:rPr>
              <w:fldChar w:fldCharType="end"/>
            </w:r>
          </w:hyperlink>
        </w:p>
        <w:p w14:paraId="0E1C260A" w14:textId="10B3283F" w:rsidR="009134E0" w:rsidRDefault="009134E0">
          <w:pPr>
            <w:pStyle w:val="TOC2"/>
            <w:tabs>
              <w:tab w:val="right" w:leader="dot" w:pos="9016"/>
            </w:tabs>
            <w:rPr>
              <w:rFonts w:eastAsiaTheme="minorEastAsia"/>
              <w:noProof/>
              <w:lang w:eastAsia="en-GB"/>
            </w:rPr>
          </w:pPr>
          <w:hyperlink w:anchor="_Toc89869717" w:history="1">
            <w:r w:rsidRPr="003465C9">
              <w:rPr>
                <w:rStyle w:val="Hyperlink"/>
                <w:noProof/>
              </w:rPr>
              <w:t>Teaching and learning environment and resources</w:t>
            </w:r>
            <w:r>
              <w:rPr>
                <w:noProof/>
                <w:webHidden/>
              </w:rPr>
              <w:tab/>
            </w:r>
            <w:r>
              <w:rPr>
                <w:noProof/>
                <w:webHidden/>
              </w:rPr>
              <w:fldChar w:fldCharType="begin"/>
            </w:r>
            <w:r>
              <w:rPr>
                <w:noProof/>
                <w:webHidden/>
              </w:rPr>
              <w:instrText xml:space="preserve"> PAGEREF _Toc89869717 \h </w:instrText>
            </w:r>
            <w:r>
              <w:rPr>
                <w:noProof/>
                <w:webHidden/>
              </w:rPr>
            </w:r>
            <w:r>
              <w:rPr>
                <w:noProof/>
                <w:webHidden/>
              </w:rPr>
              <w:fldChar w:fldCharType="separate"/>
            </w:r>
            <w:r w:rsidR="00F0008D">
              <w:rPr>
                <w:noProof/>
                <w:webHidden/>
              </w:rPr>
              <w:t>16</w:t>
            </w:r>
            <w:r>
              <w:rPr>
                <w:noProof/>
                <w:webHidden/>
              </w:rPr>
              <w:fldChar w:fldCharType="end"/>
            </w:r>
          </w:hyperlink>
        </w:p>
        <w:p w14:paraId="68EBF99D" w14:textId="72D312EC" w:rsidR="009134E0" w:rsidRDefault="009134E0">
          <w:pPr>
            <w:pStyle w:val="TOC2"/>
            <w:tabs>
              <w:tab w:val="right" w:leader="dot" w:pos="9016"/>
            </w:tabs>
            <w:rPr>
              <w:rFonts w:eastAsiaTheme="minorEastAsia"/>
              <w:noProof/>
              <w:lang w:eastAsia="en-GB"/>
            </w:rPr>
          </w:pPr>
          <w:hyperlink w:anchor="_Toc89869718" w:history="1">
            <w:r w:rsidRPr="003465C9">
              <w:rPr>
                <w:rStyle w:val="Hyperlink"/>
                <w:noProof/>
              </w:rPr>
              <w:t>Examinations</w:t>
            </w:r>
            <w:r>
              <w:rPr>
                <w:noProof/>
                <w:webHidden/>
              </w:rPr>
              <w:tab/>
            </w:r>
            <w:r>
              <w:rPr>
                <w:noProof/>
                <w:webHidden/>
              </w:rPr>
              <w:fldChar w:fldCharType="begin"/>
            </w:r>
            <w:r>
              <w:rPr>
                <w:noProof/>
                <w:webHidden/>
              </w:rPr>
              <w:instrText xml:space="preserve"> PAGEREF _Toc89869718 \h </w:instrText>
            </w:r>
            <w:r>
              <w:rPr>
                <w:noProof/>
                <w:webHidden/>
              </w:rPr>
            </w:r>
            <w:r>
              <w:rPr>
                <w:noProof/>
                <w:webHidden/>
              </w:rPr>
              <w:fldChar w:fldCharType="separate"/>
            </w:r>
            <w:r w:rsidR="00F0008D">
              <w:rPr>
                <w:noProof/>
                <w:webHidden/>
              </w:rPr>
              <w:t>17</w:t>
            </w:r>
            <w:r>
              <w:rPr>
                <w:noProof/>
                <w:webHidden/>
              </w:rPr>
              <w:fldChar w:fldCharType="end"/>
            </w:r>
          </w:hyperlink>
        </w:p>
        <w:p w14:paraId="3FD3EDC7" w14:textId="128B3FD6" w:rsidR="009134E0" w:rsidRDefault="009134E0">
          <w:pPr>
            <w:pStyle w:val="TOC2"/>
            <w:tabs>
              <w:tab w:val="right" w:leader="dot" w:pos="9016"/>
            </w:tabs>
            <w:rPr>
              <w:rFonts w:eastAsiaTheme="minorEastAsia"/>
              <w:noProof/>
              <w:lang w:eastAsia="en-GB"/>
            </w:rPr>
          </w:pPr>
          <w:hyperlink w:anchor="_Toc89869719" w:history="1">
            <w:r w:rsidRPr="003465C9">
              <w:rPr>
                <w:rStyle w:val="Hyperlink"/>
                <w:noProof/>
              </w:rPr>
              <w:t>Student information</w:t>
            </w:r>
            <w:r>
              <w:rPr>
                <w:noProof/>
                <w:webHidden/>
              </w:rPr>
              <w:tab/>
            </w:r>
            <w:r>
              <w:rPr>
                <w:noProof/>
                <w:webHidden/>
              </w:rPr>
              <w:fldChar w:fldCharType="begin"/>
            </w:r>
            <w:r>
              <w:rPr>
                <w:noProof/>
                <w:webHidden/>
              </w:rPr>
              <w:instrText xml:space="preserve"> PAGEREF _Toc89869719 \h </w:instrText>
            </w:r>
            <w:r>
              <w:rPr>
                <w:noProof/>
                <w:webHidden/>
              </w:rPr>
            </w:r>
            <w:r>
              <w:rPr>
                <w:noProof/>
                <w:webHidden/>
              </w:rPr>
              <w:fldChar w:fldCharType="separate"/>
            </w:r>
            <w:r w:rsidR="00F0008D">
              <w:rPr>
                <w:noProof/>
                <w:webHidden/>
              </w:rPr>
              <w:t>17</w:t>
            </w:r>
            <w:r>
              <w:rPr>
                <w:noProof/>
                <w:webHidden/>
              </w:rPr>
              <w:fldChar w:fldCharType="end"/>
            </w:r>
          </w:hyperlink>
        </w:p>
        <w:p w14:paraId="4055BACB" w14:textId="7DBBDA85" w:rsidR="009134E0" w:rsidRDefault="009134E0">
          <w:pPr>
            <w:pStyle w:val="TOC1"/>
            <w:tabs>
              <w:tab w:val="right" w:leader="dot" w:pos="9016"/>
            </w:tabs>
            <w:rPr>
              <w:rFonts w:eastAsiaTheme="minorEastAsia"/>
              <w:noProof/>
              <w:lang w:eastAsia="en-GB"/>
            </w:rPr>
          </w:pPr>
          <w:hyperlink w:anchor="_Toc89869720" w:history="1">
            <w:r w:rsidRPr="003465C9">
              <w:rPr>
                <w:rStyle w:val="Hyperlink"/>
                <w:noProof/>
              </w:rPr>
              <w:t>Course Management</w:t>
            </w:r>
            <w:r>
              <w:rPr>
                <w:noProof/>
                <w:webHidden/>
              </w:rPr>
              <w:tab/>
            </w:r>
            <w:r>
              <w:rPr>
                <w:noProof/>
                <w:webHidden/>
              </w:rPr>
              <w:fldChar w:fldCharType="begin"/>
            </w:r>
            <w:r>
              <w:rPr>
                <w:noProof/>
                <w:webHidden/>
              </w:rPr>
              <w:instrText xml:space="preserve"> PAGEREF _Toc89869720 \h </w:instrText>
            </w:r>
            <w:r>
              <w:rPr>
                <w:noProof/>
                <w:webHidden/>
              </w:rPr>
            </w:r>
            <w:r>
              <w:rPr>
                <w:noProof/>
                <w:webHidden/>
              </w:rPr>
              <w:fldChar w:fldCharType="separate"/>
            </w:r>
            <w:r w:rsidR="00F0008D">
              <w:rPr>
                <w:noProof/>
                <w:webHidden/>
              </w:rPr>
              <w:t>18</w:t>
            </w:r>
            <w:r>
              <w:rPr>
                <w:noProof/>
                <w:webHidden/>
              </w:rPr>
              <w:fldChar w:fldCharType="end"/>
            </w:r>
          </w:hyperlink>
        </w:p>
        <w:p w14:paraId="33EBCCDF" w14:textId="685CD13F" w:rsidR="009134E0" w:rsidRDefault="009134E0">
          <w:pPr>
            <w:pStyle w:val="TOC2"/>
            <w:tabs>
              <w:tab w:val="right" w:leader="dot" w:pos="9016"/>
            </w:tabs>
            <w:rPr>
              <w:rFonts w:eastAsiaTheme="minorEastAsia"/>
              <w:noProof/>
              <w:lang w:eastAsia="en-GB"/>
            </w:rPr>
          </w:pPr>
          <w:hyperlink w:anchor="_Toc89869721" w:history="1">
            <w:r w:rsidRPr="003465C9">
              <w:rPr>
                <w:rStyle w:val="Hyperlink"/>
                <w:noProof/>
              </w:rPr>
              <w:t>Steering committee</w:t>
            </w:r>
            <w:r>
              <w:rPr>
                <w:noProof/>
                <w:webHidden/>
              </w:rPr>
              <w:tab/>
            </w:r>
            <w:r>
              <w:rPr>
                <w:noProof/>
                <w:webHidden/>
              </w:rPr>
              <w:fldChar w:fldCharType="begin"/>
            </w:r>
            <w:r>
              <w:rPr>
                <w:noProof/>
                <w:webHidden/>
              </w:rPr>
              <w:instrText xml:space="preserve"> PAGEREF _Toc89869721 \h </w:instrText>
            </w:r>
            <w:r>
              <w:rPr>
                <w:noProof/>
                <w:webHidden/>
              </w:rPr>
            </w:r>
            <w:r>
              <w:rPr>
                <w:noProof/>
                <w:webHidden/>
              </w:rPr>
              <w:fldChar w:fldCharType="separate"/>
            </w:r>
            <w:r w:rsidR="00F0008D">
              <w:rPr>
                <w:noProof/>
                <w:webHidden/>
              </w:rPr>
              <w:t>18</w:t>
            </w:r>
            <w:r>
              <w:rPr>
                <w:noProof/>
                <w:webHidden/>
              </w:rPr>
              <w:fldChar w:fldCharType="end"/>
            </w:r>
          </w:hyperlink>
        </w:p>
        <w:p w14:paraId="781F59A8" w14:textId="27FD45A6" w:rsidR="009134E0" w:rsidRDefault="009134E0">
          <w:pPr>
            <w:pStyle w:val="TOC2"/>
            <w:tabs>
              <w:tab w:val="right" w:leader="dot" w:pos="9016"/>
            </w:tabs>
            <w:rPr>
              <w:rFonts w:eastAsiaTheme="minorEastAsia"/>
              <w:noProof/>
              <w:lang w:eastAsia="en-GB"/>
            </w:rPr>
          </w:pPr>
          <w:hyperlink w:anchor="_Toc89869722" w:history="1">
            <w:r w:rsidRPr="003465C9">
              <w:rPr>
                <w:rStyle w:val="Hyperlink"/>
                <w:noProof/>
              </w:rPr>
              <w:t>Training team</w:t>
            </w:r>
            <w:r>
              <w:rPr>
                <w:noProof/>
                <w:webHidden/>
              </w:rPr>
              <w:tab/>
            </w:r>
            <w:r>
              <w:rPr>
                <w:noProof/>
                <w:webHidden/>
              </w:rPr>
              <w:fldChar w:fldCharType="begin"/>
            </w:r>
            <w:r>
              <w:rPr>
                <w:noProof/>
                <w:webHidden/>
              </w:rPr>
              <w:instrText xml:space="preserve"> PAGEREF _Toc89869722 \h </w:instrText>
            </w:r>
            <w:r>
              <w:rPr>
                <w:noProof/>
                <w:webHidden/>
              </w:rPr>
            </w:r>
            <w:r>
              <w:rPr>
                <w:noProof/>
                <w:webHidden/>
              </w:rPr>
              <w:fldChar w:fldCharType="separate"/>
            </w:r>
            <w:r w:rsidR="00F0008D">
              <w:rPr>
                <w:noProof/>
                <w:webHidden/>
              </w:rPr>
              <w:t>18</w:t>
            </w:r>
            <w:r>
              <w:rPr>
                <w:noProof/>
                <w:webHidden/>
              </w:rPr>
              <w:fldChar w:fldCharType="end"/>
            </w:r>
          </w:hyperlink>
        </w:p>
        <w:p w14:paraId="65BF6948" w14:textId="6B5D9C92" w:rsidR="009134E0" w:rsidRDefault="009134E0">
          <w:pPr>
            <w:pStyle w:val="TOC2"/>
            <w:tabs>
              <w:tab w:val="right" w:leader="dot" w:pos="9016"/>
            </w:tabs>
            <w:rPr>
              <w:rFonts w:eastAsiaTheme="minorEastAsia"/>
              <w:noProof/>
              <w:lang w:eastAsia="en-GB"/>
            </w:rPr>
          </w:pPr>
          <w:hyperlink w:anchor="_Toc89869723" w:history="1">
            <w:r w:rsidRPr="003465C9">
              <w:rPr>
                <w:rStyle w:val="Hyperlink"/>
                <w:noProof/>
              </w:rPr>
              <w:t>Recruitment of students</w:t>
            </w:r>
            <w:r>
              <w:rPr>
                <w:noProof/>
                <w:webHidden/>
              </w:rPr>
              <w:tab/>
            </w:r>
            <w:r>
              <w:rPr>
                <w:noProof/>
                <w:webHidden/>
              </w:rPr>
              <w:fldChar w:fldCharType="begin"/>
            </w:r>
            <w:r>
              <w:rPr>
                <w:noProof/>
                <w:webHidden/>
              </w:rPr>
              <w:instrText xml:space="preserve"> PAGEREF _Toc89869723 \h </w:instrText>
            </w:r>
            <w:r>
              <w:rPr>
                <w:noProof/>
                <w:webHidden/>
              </w:rPr>
            </w:r>
            <w:r>
              <w:rPr>
                <w:noProof/>
                <w:webHidden/>
              </w:rPr>
              <w:fldChar w:fldCharType="separate"/>
            </w:r>
            <w:r w:rsidR="00F0008D">
              <w:rPr>
                <w:noProof/>
                <w:webHidden/>
              </w:rPr>
              <w:t>18</w:t>
            </w:r>
            <w:r>
              <w:rPr>
                <w:noProof/>
                <w:webHidden/>
              </w:rPr>
              <w:fldChar w:fldCharType="end"/>
            </w:r>
          </w:hyperlink>
        </w:p>
        <w:p w14:paraId="7B36D4AE" w14:textId="708B7893" w:rsidR="009134E0" w:rsidRDefault="009134E0">
          <w:pPr>
            <w:pStyle w:val="TOC2"/>
            <w:tabs>
              <w:tab w:val="right" w:leader="dot" w:pos="9016"/>
            </w:tabs>
            <w:rPr>
              <w:rFonts w:eastAsiaTheme="minorEastAsia"/>
              <w:noProof/>
              <w:lang w:eastAsia="en-GB"/>
            </w:rPr>
          </w:pPr>
          <w:hyperlink w:anchor="_Toc89869724" w:history="1">
            <w:r w:rsidRPr="003465C9">
              <w:rPr>
                <w:rStyle w:val="Hyperlink"/>
                <w:noProof/>
              </w:rPr>
              <w:t>Monitoring student progress</w:t>
            </w:r>
            <w:r>
              <w:rPr>
                <w:noProof/>
                <w:webHidden/>
              </w:rPr>
              <w:tab/>
            </w:r>
            <w:r>
              <w:rPr>
                <w:noProof/>
                <w:webHidden/>
              </w:rPr>
              <w:fldChar w:fldCharType="begin"/>
            </w:r>
            <w:r>
              <w:rPr>
                <w:noProof/>
                <w:webHidden/>
              </w:rPr>
              <w:instrText xml:space="preserve"> PAGEREF _Toc89869724 \h </w:instrText>
            </w:r>
            <w:r>
              <w:rPr>
                <w:noProof/>
                <w:webHidden/>
              </w:rPr>
            </w:r>
            <w:r>
              <w:rPr>
                <w:noProof/>
                <w:webHidden/>
              </w:rPr>
              <w:fldChar w:fldCharType="separate"/>
            </w:r>
            <w:r w:rsidR="00F0008D">
              <w:rPr>
                <w:noProof/>
                <w:webHidden/>
              </w:rPr>
              <w:t>19</w:t>
            </w:r>
            <w:r>
              <w:rPr>
                <w:noProof/>
                <w:webHidden/>
              </w:rPr>
              <w:fldChar w:fldCharType="end"/>
            </w:r>
          </w:hyperlink>
        </w:p>
        <w:p w14:paraId="018A1C23" w14:textId="07377811" w:rsidR="009134E0" w:rsidRDefault="009134E0">
          <w:pPr>
            <w:pStyle w:val="TOC2"/>
            <w:tabs>
              <w:tab w:val="right" w:leader="dot" w:pos="9016"/>
            </w:tabs>
            <w:rPr>
              <w:rFonts w:eastAsiaTheme="minorEastAsia"/>
              <w:noProof/>
              <w:lang w:eastAsia="en-GB"/>
            </w:rPr>
          </w:pPr>
          <w:hyperlink w:anchor="_Toc89869725" w:history="1">
            <w:r w:rsidRPr="003465C9">
              <w:rPr>
                <w:rStyle w:val="Hyperlink"/>
                <w:noProof/>
              </w:rPr>
              <w:t>Quality assurance</w:t>
            </w:r>
            <w:r>
              <w:rPr>
                <w:noProof/>
                <w:webHidden/>
              </w:rPr>
              <w:tab/>
            </w:r>
            <w:r>
              <w:rPr>
                <w:noProof/>
                <w:webHidden/>
              </w:rPr>
              <w:fldChar w:fldCharType="begin"/>
            </w:r>
            <w:r>
              <w:rPr>
                <w:noProof/>
                <w:webHidden/>
              </w:rPr>
              <w:instrText xml:space="preserve"> PAGEREF _Toc89869725 \h </w:instrText>
            </w:r>
            <w:r>
              <w:rPr>
                <w:noProof/>
                <w:webHidden/>
              </w:rPr>
            </w:r>
            <w:r>
              <w:rPr>
                <w:noProof/>
                <w:webHidden/>
              </w:rPr>
              <w:fldChar w:fldCharType="separate"/>
            </w:r>
            <w:r w:rsidR="00F0008D">
              <w:rPr>
                <w:noProof/>
                <w:webHidden/>
              </w:rPr>
              <w:t>19</w:t>
            </w:r>
            <w:r>
              <w:rPr>
                <w:noProof/>
                <w:webHidden/>
              </w:rPr>
              <w:fldChar w:fldCharType="end"/>
            </w:r>
          </w:hyperlink>
        </w:p>
        <w:p w14:paraId="2A66272F" w14:textId="58B918A4" w:rsidR="009134E0" w:rsidRDefault="009134E0">
          <w:pPr>
            <w:pStyle w:val="TOC1"/>
            <w:tabs>
              <w:tab w:val="right" w:leader="dot" w:pos="9016"/>
            </w:tabs>
            <w:rPr>
              <w:rFonts w:eastAsiaTheme="minorEastAsia"/>
              <w:noProof/>
              <w:lang w:eastAsia="en-GB"/>
            </w:rPr>
          </w:pPr>
          <w:hyperlink w:anchor="_Toc89869726" w:history="1">
            <w:r w:rsidRPr="003465C9">
              <w:rPr>
                <w:rStyle w:val="Hyperlink"/>
                <w:noProof/>
              </w:rPr>
              <w:t>What Happens After Application</w:t>
            </w:r>
            <w:r>
              <w:rPr>
                <w:noProof/>
                <w:webHidden/>
              </w:rPr>
              <w:tab/>
            </w:r>
            <w:r>
              <w:rPr>
                <w:noProof/>
                <w:webHidden/>
              </w:rPr>
              <w:fldChar w:fldCharType="begin"/>
            </w:r>
            <w:r>
              <w:rPr>
                <w:noProof/>
                <w:webHidden/>
              </w:rPr>
              <w:instrText xml:space="preserve"> PAGEREF _Toc89869726 \h </w:instrText>
            </w:r>
            <w:r>
              <w:rPr>
                <w:noProof/>
                <w:webHidden/>
              </w:rPr>
            </w:r>
            <w:r>
              <w:rPr>
                <w:noProof/>
                <w:webHidden/>
              </w:rPr>
              <w:fldChar w:fldCharType="separate"/>
            </w:r>
            <w:r w:rsidR="00F0008D">
              <w:rPr>
                <w:noProof/>
                <w:webHidden/>
              </w:rPr>
              <w:t>20</w:t>
            </w:r>
            <w:r>
              <w:rPr>
                <w:noProof/>
                <w:webHidden/>
              </w:rPr>
              <w:fldChar w:fldCharType="end"/>
            </w:r>
          </w:hyperlink>
        </w:p>
        <w:p w14:paraId="2BF9FFF5" w14:textId="4033F16B" w:rsidR="009134E0" w:rsidRDefault="009134E0">
          <w:pPr>
            <w:pStyle w:val="TOC1"/>
            <w:tabs>
              <w:tab w:val="right" w:leader="dot" w:pos="9016"/>
            </w:tabs>
            <w:rPr>
              <w:rFonts w:eastAsiaTheme="minorEastAsia"/>
              <w:noProof/>
              <w:lang w:eastAsia="en-GB"/>
            </w:rPr>
          </w:pPr>
          <w:hyperlink w:anchor="_Toc89869727" w:history="1">
            <w:r w:rsidRPr="003465C9">
              <w:rPr>
                <w:rStyle w:val="Hyperlink"/>
                <w:noProof/>
              </w:rPr>
              <w:t>Annex A</w:t>
            </w:r>
            <w:r>
              <w:rPr>
                <w:noProof/>
                <w:webHidden/>
              </w:rPr>
              <w:tab/>
            </w:r>
            <w:r>
              <w:rPr>
                <w:noProof/>
                <w:webHidden/>
              </w:rPr>
              <w:fldChar w:fldCharType="begin"/>
            </w:r>
            <w:r>
              <w:rPr>
                <w:noProof/>
                <w:webHidden/>
              </w:rPr>
              <w:instrText xml:space="preserve"> PAGEREF _Toc89869727 \h </w:instrText>
            </w:r>
            <w:r>
              <w:rPr>
                <w:noProof/>
                <w:webHidden/>
              </w:rPr>
            </w:r>
            <w:r>
              <w:rPr>
                <w:noProof/>
                <w:webHidden/>
              </w:rPr>
              <w:fldChar w:fldCharType="separate"/>
            </w:r>
            <w:r w:rsidR="00F0008D">
              <w:rPr>
                <w:noProof/>
                <w:webHidden/>
              </w:rPr>
              <w:t>21</w:t>
            </w:r>
            <w:r>
              <w:rPr>
                <w:noProof/>
                <w:webHidden/>
              </w:rPr>
              <w:fldChar w:fldCharType="end"/>
            </w:r>
          </w:hyperlink>
        </w:p>
        <w:p w14:paraId="30DD1CBB" w14:textId="5090D7A6" w:rsidR="009134E0" w:rsidRDefault="009134E0">
          <w:pPr>
            <w:pStyle w:val="TOC2"/>
            <w:tabs>
              <w:tab w:val="left" w:pos="660"/>
              <w:tab w:val="right" w:leader="dot" w:pos="9016"/>
            </w:tabs>
            <w:rPr>
              <w:rFonts w:eastAsiaTheme="minorEastAsia"/>
              <w:noProof/>
              <w:lang w:eastAsia="en-GB"/>
            </w:rPr>
          </w:pPr>
          <w:hyperlink w:anchor="_Toc89869728" w:history="1">
            <w:r w:rsidRPr="003465C9">
              <w:rPr>
                <w:rStyle w:val="Hyperlink"/>
                <w:noProof/>
              </w:rPr>
              <w:t>1.</w:t>
            </w:r>
            <w:r>
              <w:rPr>
                <w:rFonts w:eastAsiaTheme="minorEastAsia"/>
                <w:noProof/>
                <w:lang w:eastAsia="en-GB"/>
              </w:rPr>
              <w:tab/>
            </w:r>
            <w:r w:rsidRPr="003465C9">
              <w:rPr>
                <w:rStyle w:val="Hyperlink"/>
                <w:noProof/>
              </w:rPr>
              <w:t>Fees Payable Information</w:t>
            </w:r>
            <w:r>
              <w:rPr>
                <w:noProof/>
                <w:webHidden/>
              </w:rPr>
              <w:tab/>
            </w:r>
            <w:r>
              <w:rPr>
                <w:noProof/>
                <w:webHidden/>
              </w:rPr>
              <w:fldChar w:fldCharType="begin"/>
            </w:r>
            <w:r>
              <w:rPr>
                <w:noProof/>
                <w:webHidden/>
              </w:rPr>
              <w:instrText xml:space="preserve"> PAGEREF _Toc89869728 \h </w:instrText>
            </w:r>
            <w:r>
              <w:rPr>
                <w:noProof/>
                <w:webHidden/>
              </w:rPr>
            </w:r>
            <w:r>
              <w:rPr>
                <w:noProof/>
                <w:webHidden/>
              </w:rPr>
              <w:fldChar w:fldCharType="separate"/>
            </w:r>
            <w:r w:rsidR="00F0008D">
              <w:rPr>
                <w:noProof/>
                <w:webHidden/>
              </w:rPr>
              <w:t>21</w:t>
            </w:r>
            <w:r>
              <w:rPr>
                <w:noProof/>
                <w:webHidden/>
              </w:rPr>
              <w:fldChar w:fldCharType="end"/>
            </w:r>
          </w:hyperlink>
        </w:p>
        <w:p w14:paraId="2DA3EF0A" w14:textId="2B5AF82A" w:rsidR="009134E0" w:rsidRDefault="009134E0">
          <w:pPr>
            <w:pStyle w:val="TOC2"/>
            <w:tabs>
              <w:tab w:val="left" w:pos="660"/>
              <w:tab w:val="right" w:leader="dot" w:pos="9016"/>
            </w:tabs>
            <w:rPr>
              <w:rFonts w:eastAsiaTheme="minorEastAsia"/>
              <w:noProof/>
              <w:lang w:eastAsia="en-GB"/>
            </w:rPr>
          </w:pPr>
          <w:hyperlink w:anchor="_Toc89869729" w:history="1">
            <w:r w:rsidRPr="003465C9">
              <w:rPr>
                <w:rStyle w:val="Hyperlink"/>
                <w:rFonts w:ascii="Calibri Light" w:hAnsi="Calibri Light" w:cs="Calibri Light"/>
                <w:noProof/>
              </w:rPr>
              <w:t>2.</w:t>
            </w:r>
            <w:r>
              <w:rPr>
                <w:rFonts w:eastAsiaTheme="minorEastAsia"/>
                <w:noProof/>
                <w:lang w:eastAsia="en-GB"/>
              </w:rPr>
              <w:tab/>
            </w:r>
            <w:r w:rsidRPr="003465C9">
              <w:rPr>
                <w:rStyle w:val="Hyperlink"/>
                <w:noProof/>
              </w:rPr>
              <w:t xml:space="preserve">Qualifications and Experience Required </w:t>
            </w:r>
            <w:r w:rsidR="002F4072">
              <w:rPr>
                <w:rStyle w:val="Hyperlink"/>
                <w:noProof/>
              </w:rPr>
              <w:t>of</w:t>
            </w:r>
            <w:r w:rsidRPr="003465C9">
              <w:rPr>
                <w:rStyle w:val="Hyperlink"/>
                <w:noProof/>
              </w:rPr>
              <w:t xml:space="preserve"> a Course Director</w:t>
            </w:r>
            <w:r>
              <w:rPr>
                <w:noProof/>
                <w:webHidden/>
              </w:rPr>
              <w:tab/>
            </w:r>
            <w:r>
              <w:rPr>
                <w:noProof/>
                <w:webHidden/>
              </w:rPr>
              <w:fldChar w:fldCharType="begin"/>
            </w:r>
            <w:r>
              <w:rPr>
                <w:noProof/>
                <w:webHidden/>
              </w:rPr>
              <w:instrText xml:space="preserve"> PAGEREF _Toc89869729 \h </w:instrText>
            </w:r>
            <w:r>
              <w:rPr>
                <w:noProof/>
                <w:webHidden/>
              </w:rPr>
            </w:r>
            <w:r>
              <w:rPr>
                <w:noProof/>
                <w:webHidden/>
              </w:rPr>
              <w:fldChar w:fldCharType="separate"/>
            </w:r>
            <w:r w:rsidR="00F0008D">
              <w:rPr>
                <w:noProof/>
                <w:webHidden/>
              </w:rPr>
              <w:t>23</w:t>
            </w:r>
            <w:r>
              <w:rPr>
                <w:noProof/>
                <w:webHidden/>
              </w:rPr>
              <w:fldChar w:fldCharType="end"/>
            </w:r>
          </w:hyperlink>
        </w:p>
        <w:p w14:paraId="05161E34" w14:textId="044CB6A7" w:rsidR="009134E0" w:rsidRDefault="009134E0">
          <w:pPr>
            <w:pStyle w:val="TOC2"/>
            <w:tabs>
              <w:tab w:val="left" w:pos="660"/>
              <w:tab w:val="right" w:leader="dot" w:pos="9016"/>
            </w:tabs>
            <w:rPr>
              <w:rFonts w:eastAsiaTheme="minorEastAsia"/>
              <w:noProof/>
              <w:lang w:eastAsia="en-GB"/>
            </w:rPr>
          </w:pPr>
          <w:hyperlink w:anchor="_Toc89869730" w:history="1">
            <w:r w:rsidRPr="003465C9">
              <w:rPr>
                <w:rStyle w:val="Hyperlink"/>
                <w:noProof/>
              </w:rPr>
              <w:t>3.</w:t>
            </w:r>
            <w:r>
              <w:rPr>
                <w:rFonts w:eastAsiaTheme="minorEastAsia"/>
                <w:noProof/>
                <w:lang w:eastAsia="en-GB"/>
              </w:rPr>
              <w:tab/>
            </w:r>
            <w:r w:rsidRPr="003465C9">
              <w:rPr>
                <w:rStyle w:val="Hyperlink"/>
                <w:noProof/>
              </w:rPr>
              <w:t>Definition of Training Team Roles</w:t>
            </w:r>
            <w:r>
              <w:rPr>
                <w:noProof/>
                <w:webHidden/>
              </w:rPr>
              <w:tab/>
            </w:r>
            <w:r>
              <w:rPr>
                <w:noProof/>
                <w:webHidden/>
              </w:rPr>
              <w:fldChar w:fldCharType="begin"/>
            </w:r>
            <w:r>
              <w:rPr>
                <w:noProof/>
                <w:webHidden/>
              </w:rPr>
              <w:instrText xml:space="preserve"> PAGEREF _Toc89869730 \h </w:instrText>
            </w:r>
            <w:r>
              <w:rPr>
                <w:noProof/>
                <w:webHidden/>
              </w:rPr>
            </w:r>
            <w:r>
              <w:rPr>
                <w:noProof/>
                <w:webHidden/>
              </w:rPr>
              <w:fldChar w:fldCharType="separate"/>
            </w:r>
            <w:r w:rsidR="00F0008D">
              <w:rPr>
                <w:noProof/>
                <w:webHidden/>
              </w:rPr>
              <w:t>24</w:t>
            </w:r>
            <w:r>
              <w:rPr>
                <w:noProof/>
                <w:webHidden/>
              </w:rPr>
              <w:fldChar w:fldCharType="end"/>
            </w:r>
          </w:hyperlink>
        </w:p>
        <w:p w14:paraId="3C915844" w14:textId="605779F4" w:rsidR="009134E0" w:rsidRDefault="009134E0">
          <w:pPr>
            <w:pStyle w:val="TOC2"/>
            <w:tabs>
              <w:tab w:val="left" w:pos="660"/>
              <w:tab w:val="right" w:leader="dot" w:pos="9016"/>
            </w:tabs>
            <w:rPr>
              <w:rFonts w:eastAsiaTheme="minorEastAsia"/>
              <w:noProof/>
              <w:lang w:eastAsia="en-GB"/>
            </w:rPr>
          </w:pPr>
          <w:hyperlink w:anchor="_Toc89869731" w:history="1">
            <w:r w:rsidRPr="003465C9">
              <w:rPr>
                <w:rStyle w:val="Hyperlink"/>
                <w:rFonts w:ascii="Times New Roman" w:eastAsia="Times New Roman" w:hAnsi="Times New Roman" w:cs="Times New Roman"/>
                <w:noProof/>
              </w:rPr>
              <w:t>4.</w:t>
            </w:r>
            <w:r>
              <w:rPr>
                <w:rFonts w:eastAsiaTheme="minorEastAsia"/>
                <w:noProof/>
                <w:lang w:eastAsia="en-GB"/>
              </w:rPr>
              <w:tab/>
            </w:r>
            <w:r w:rsidRPr="003465C9">
              <w:rPr>
                <w:rStyle w:val="Hyperlink"/>
                <w:noProof/>
                <w:lang w:eastAsia="en-GB"/>
              </w:rPr>
              <w:t>BBTG CANDIDATES – Info for Course Directors</w:t>
            </w:r>
            <w:r>
              <w:rPr>
                <w:noProof/>
                <w:webHidden/>
              </w:rPr>
              <w:tab/>
            </w:r>
            <w:r>
              <w:rPr>
                <w:noProof/>
                <w:webHidden/>
              </w:rPr>
              <w:fldChar w:fldCharType="begin"/>
            </w:r>
            <w:r>
              <w:rPr>
                <w:noProof/>
                <w:webHidden/>
              </w:rPr>
              <w:instrText xml:space="preserve"> PAGEREF _Toc89869731 \h </w:instrText>
            </w:r>
            <w:r>
              <w:rPr>
                <w:noProof/>
                <w:webHidden/>
              </w:rPr>
            </w:r>
            <w:r>
              <w:rPr>
                <w:noProof/>
                <w:webHidden/>
              </w:rPr>
              <w:fldChar w:fldCharType="separate"/>
            </w:r>
            <w:r w:rsidR="00F0008D">
              <w:rPr>
                <w:noProof/>
                <w:webHidden/>
              </w:rPr>
              <w:t>26</w:t>
            </w:r>
            <w:r>
              <w:rPr>
                <w:noProof/>
                <w:webHidden/>
              </w:rPr>
              <w:fldChar w:fldCharType="end"/>
            </w:r>
          </w:hyperlink>
        </w:p>
        <w:p w14:paraId="2EF400B5" w14:textId="544A26E7" w:rsidR="009134E0" w:rsidRDefault="009134E0">
          <w:pPr>
            <w:pStyle w:val="TOC2"/>
            <w:tabs>
              <w:tab w:val="left" w:pos="660"/>
              <w:tab w:val="right" w:leader="dot" w:pos="9016"/>
            </w:tabs>
            <w:rPr>
              <w:rFonts w:eastAsiaTheme="minorEastAsia"/>
              <w:noProof/>
              <w:lang w:eastAsia="en-GB"/>
            </w:rPr>
          </w:pPr>
          <w:hyperlink w:anchor="_Toc89869732" w:history="1">
            <w:r w:rsidRPr="003465C9">
              <w:rPr>
                <w:rStyle w:val="Hyperlink"/>
                <w:noProof/>
              </w:rPr>
              <w:t>5.</w:t>
            </w:r>
            <w:r>
              <w:rPr>
                <w:rFonts w:eastAsiaTheme="minorEastAsia"/>
                <w:noProof/>
                <w:lang w:eastAsia="en-GB"/>
              </w:rPr>
              <w:tab/>
            </w:r>
            <w:r w:rsidRPr="003465C9">
              <w:rPr>
                <w:rStyle w:val="Hyperlink"/>
                <w:noProof/>
              </w:rPr>
              <w:t>Advice on Planning and Organising Interviews</w:t>
            </w:r>
            <w:r>
              <w:rPr>
                <w:noProof/>
                <w:webHidden/>
              </w:rPr>
              <w:tab/>
            </w:r>
            <w:r>
              <w:rPr>
                <w:noProof/>
                <w:webHidden/>
              </w:rPr>
              <w:fldChar w:fldCharType="begin"/>
            </w:r>
            <w:r>
              <w:rPr>
                <w:noProof/>
                <w:webHidden/>
              </w:rPr>
              <w:instrText xml:space="preserve"> PAGEREF _Toc89869732 \h </w:instrText>
            </w:r>
            <w:r>
              <w:rPr>
                <w:noProof/>
                <w:webHidden/>
              </w:rPr>
            </w:r>
            <w:r>
              <w:rPr>
                <w:noProof/>
                <w:webHidden/>
              </w:rPr>
              <w:fldChar w:fldCharType="separate"/>
            </w:r>
            <w:r w:rsidR="00F0008D">
              <w:rPr>
                <w:noProof/>
                <w:webHidden/>
              </w:rPr>
              <w:t>29</w:t>
            </w:r>
            <w:r>
              <w:rPr>
                <w:noProof/>
                <w:webHidden/>
              </w:rPr>
              <w:fldChar w:fldCharType="end"/>
            </w:r>
          </w:hyperlink>
        </w:p>
        <w:p w14:paraId="61CBF35F" w14:textId="4F631D9C" w:rsidR="009134E0" w:rsidRDefault="009134E0">
          <w:pPr>
            <w:pStyle w:val="TOC2"/>
            <w:tabs>
              <w:tab w:val="left" w:pos="660"/>
              <w:tab w:val="right" w:leader="dot" w:pos="9016"/>
            </w:tabs>
            <w:rPr>
              <w:rFonts w:eastAsiaTheme="minorEastAsia"/>
              <w:noProof/>
              <w:lang w:eastAsia="en-GB"/>
            </w:rPr>
          </w:pPr>
          <w:hyperlink w:anchor="_Toc89869733" w:history="1">
            <w:r w:rsidRPr="003465C9">
              <w:rPr>
                <w:rStyle w:val="Hyperlink"/>
                <w:noProof/>
              </w:rPr>
              <w:t>6.</w:t>
            </w:r>
            <w:r>
              <w:rPr>
                <w:rFonts w:eastAsiaTheme="minorEastAsia"/>
                <w:noProof/>
                <w:lang w:eastAsia="en-GB"/>
              </w:rPr>
              <w:tab/>
            </w:r>
            <w:r w:rsidRPr="003465C9">
              <w:rPr>
                <w:rStyle w:val="Hyperlink"/>
                <w:noProof/>
              </w:rPr>
              <w:t>Exemplar Interview Summary Record</w:t>
            </w:r>
            <w:r>
              <w:rPr>
                <w:noProof/>
                <w:webHidden/>
              </w:rPr>
              <w:tab/>
            </w:r>
            <w:r>
              <w:rPr>
                <w:noProof/>
                <w:webHidden/>
              </w:rPr>
              <w:fldChar w:fldCharType="begin"/>
            </w:r>
            <w:r>
              <w:rPr>
                <w:noProof/>
                <w:webHidden/>
              </w:rPr>
              <w:instrText xml:space="preserve"> PAGEREF _Toc89869733 \h </w:instrText>
            </w:r>
            <w:r>
              <w:rPr>
                <w:noProof/>
                <w:webHidden/>
              </w:rPr>
            </w:r>
            <w:r>
              <w:rPr>
                <w:noProof/>
                <w:webHidden/>
              </w:rPr>
              <w:fldChar w:fldCharType="separate"/>
            </w:r>
            <w:r w:rsidR="00F0008D">
              <w:rPr>
                <w:noProof/>
                <w:webHidden/>
              </w:rPr>
              <w:t>31</w:t>
            </w:r>
            <w:r>
              <w:rPr>
                <w:noProof/>
                <w:webHidden/>
              </w:rPr>
              <w:fldChar w:fldCharType="end"/>
            </w:r>
          </w:hyperlink>
        </w:p>
        <w:p w14:paraId="6844789F" w14:textId="7EA42D4A" w:rsidR="009134E0" w:rsidRDefault="009134E0">
          <w:pPr>
            <w:pStyle w:val="TOC1"/>
            <w:tabs>
              <w:tab w:val="right" w:leader="dot" w:pos="9016"/>
            </w:tabs>
            <w:rPr>
              <w:rFonts w:eastAsiaTheme="minorEastAsia"/>
              <w:noProof/>
              <w:lang w:eastAsia="en-GB"/>
            </w:rPr>
          </w:pPr>
          <w:hyperlink w:anchor="_Toc89869734" w:history="1">
            <w:r w:rsidRPr="003465C9">
              <w:rPr>
                <w:rStyle w:val="Hyperlink"/>
                <w:noProof/>
              </w:rPr>
              <w:t>Annex B</w:t>
            </w:r>
            <w:r>
              <w:rPr>
                <w:noProof/>
                <w:webHidden/>
              </w:rPr>
              <w:tab/>
            </w:r>
            <w:r>
              <w:rPr>
                <w:noProof/>
                <w:webHidden/>
              </w:rPr>
              <w:fldChar w:fldCharType="begin"/>
            </w:r>
            <w:r>
              <w:rPr>
                <w:noProof/>
                <w:webHidden/>
              </w:rPr>
              <w:instrText xml:space="preserve"> PAGEREF _Toc89869734 \h </w:instrText>
            </w:r>
            <w:r>
              <w:rPr>
                <w:noProof/>
                <w:webHidden/>
              </w:rPr>
            </w:r>
            <w:r>
              <w:rPr>
                <w:noProof/>
                <w:webHidden/>
              </w:rPr>
              <w:fldChar w:fldCharType="separate"/>
            </w:r>
            <w:r w:rsidR="00F0008D">
              <w:rPr>
                <w:noProof/>
                <w:webHidden/>
              </w:rPr>
              <w:t>33</w:t>
            </w:r>
            <w:r>
              <w:rPr>
                <w:noProof/>
                <w:webHidden/>
              </w:rPr>
              <w:fldChar w:fldCharType="end"/>
            </w:r>
          </w:hyperlink>
        </w:p>
        <w:p w14:paraId="25D4684B" w14:textId="3CED92A7" w:rsidR="009134E0" w:rsidRDefault="009134E0">
          <w:pPr>
            <w:pStyle w:val="TOC2"/>
            <w:tabs>
              <w:tab w:val="right" w:leader="dot" w:pos="9016"/>
            </w:tabs>
            <w:rPr>
              <w:rFonts w:eastAsiaTheme="minorEastAsia"/>
              <w:noProof/>
              <w:lang w:eastAsia="en-GB"/>
            </w:rPr>
          </w:pPr>
          <w:hyperlink w:anchor="_Toc89869735" w:history="1">
            <w:r w:rsidRPr="003465C9">
              <w:rPr>
                <w:rStyle w:val="Hyperlink"/>
                <w:noProof/>
              </w:rPr>
              <w:t>1. Your Institute Visitor</w:t>
            </w:r>
            <w:r>
              <w:rPr>
                <w:noProof/>
                <w:webHidden/>
              </w:rPr>
              <w:tab/>
            </w:r>
            <w:r>
              <w:rPr>
                <w:noProof/>
                <w:webHidden/>
              </w:rPr>
              <w:fldChar w:fldCharType="begin"/>
            </w:r>
            <w:r>
              <w:rPr>
                <w:noProof/>
                <w:webHidden/>
              </w:rPr>
              <w:instrText xml:space="preserve"> PAGEREF _Toc89869735 \h </w:instrText>
            </w:r>
            <w:r>
              <w:rPr>
                <w:noProof/>
                <w:webHidden/>
              </w:rPr>
            </w:r>
            <w:r>
              <w:rPr>
                <w:noProof/>
                <w:webHidden/>
              </w:rPr>
              <w:fldChar w:fldCharType="separate"/>
            </w:r>
            <w:r w:rsidR="00F0008D">
              <w:rPr>
                <w:noProof/>
                <w:webHidden/>
              </w:rPr>
              <w:t>33</w:t>
            </w:r>
            <w:r>
              <w:rPr>
                <w:noProof/>
                <w:webHidden/>
              </w:rPr>
              <w:fldChar w:fldCharType="end"/>
            </w:r>
          </w:hyperlink>
        </w:p>
        <w:p w14:paraId="60B1DABD" w14:textId="41E9FE16" w:rsidR="009134E0" w:rsidRDefault="009134E0">
          <w:pPr>
            <w:pStyle w:val="TOC2"/>
            <w:tabs>
              <w:tab w:val="left" w:pos="660"/>
              <w:tab w:val="right" w:leader="dot" w:pos="9016"/>
            </w:tabs>
            <w:rPr>
              <w:rFonts w:eastAsiaTheme="minorEastAsia"/>
              <w:noProof/>
              <w:lang w:eastAsia="en-GB"/>
            </w:rPr>
          </w:pPr>
          <w:hyperlink w:anchor="_Toc89869736" w:history="1">
            <w:r w:rsidRPr="003465C9">
              <w:rPr>
                <w:rStyle w:val="Hyperlink"/>
                <w:noProof/>
              </w:rPr>
              <w:t>2.</w:t>
            </w:r>
            <w:r>
              <w:rPr>
                <w:rFonts w:eastAsiaTheme="minorEastAsia"/>
                <w:noProof/>
                <w:lang w:eastAsia="en-GB"/>
              </w:rPr>
              <w:tab/>
            </w:r>
            <w:r w:rsidRPr="003465C9">
              <w:rPr>
                <w:rStyle w:val="Hyperlink"/>
                <w:noProof/>
              </w:rPr>
              <w:t>Institute of Tourist Guiding Language Rules</w:t>
            </w:r>
            <w:r>
              <w:rPr>
                <w:noProof/>
                <w:webHidden/>
              </w:rPr>
              <w:tab/>
            </w:r>
            <w:r>
              <w:rPr>
                <w:noProof/>
                <w:webHidden/>
              </w:rPr>
              <w:fldChar w:fldCharType="begin"/>
            </w:r>
            <w:r>
              <w:rPr>
                <w:noProof/>
                <w:webHidden/>
              </w:rPr>
              <w:instrText xml:space="preserve"> PAGEREF _Toc89869736 \h </w:instrText>
            </w:r>
            <w:r>
              <w:rPr>
                <w:noProof/>
                <w:webHidden/>
              </w:rPr>
            </w:r>
            <w:r>
              <w:rPr>
                <w:noProof/>
                <w:webHidden/>
              </w:rPr>
              <w:fldChar w:fldCharType="separate"/>
            </w:r>
            <w:r w:rsidR="00F0008D">
              <w:rPr>
                <w:noProof/>
                <w:webHidden/>
              </w:rPr>
              <w:t>41</w:t>
            </w:r>
            <w:r>
              <w:rPr>
                <w:noProof/>
                <w:webHidden/>
              </w:rPr>
              <w:fldChar w:fldCharType="end"/>
            </w:r>
          </w:hyperlink>
        </w:p>
        <w:p w14:paraId="2221682B" w14:textId="58E925F6" w:rsidR="009134E0" w:rsidRDefault="009134E0">
          <w:pPr>
            <w:pStyle w:val="TOC2"/>
            <w:tabs>
              <w:tab w:val="left" w:pos="660"/>
              <w:tab w:val="right" w:leader="dot" w:pos="9016"/>
            </w:tabs>
            <w:rPr>
              <w:rFonts w:eastAsiaTheme="minorEastAsia"/>
              <w:noProof/>
              <w:lang w:eastAsia="en-GB"/>
            </w:rPr>
          </w:pPr>
          <w:hyperlink w:anchor="_Toc89869737" w:history="1">
            <w:r w:rsidRPr="003465C9">
              <w:rPr>
                <w:rStyle w:val="Hyperlink"/>
                <w:noProof/>
              </w:rPr>
              <w:t>3.</w:t>
            </w:r>
            <w:r>
              <w:rPr>
                <w:rFonts w:eastAsiaTheme="minorEastAsia"/>
                <w:noProof/>
                <w:lang w:eastAsia="en-GB"/>
              </w:rPr>
              <w:tab/>
            </w:r>
            <w:r w:rsidRPr="003465C9">
              <w:rPr>
                <w:rStyle w:val="Hyperlink"/>
                <w:noProof/>
              </w:rPr>
              <w:t>Student Language Registration &amp; Declaration Form</w:t>
            </w:r>
            <w:r>
              <w:rPr>
                <w:noProof/>
                <w:webHidden/>
              </w:rPr>
              <w:tab/>
            </w:r>
            <w:r>
              <w:rPr>
                <w:noProof/>
                <w:webHidden/>
              </w:rPr>
              <w:fldChar w:fldCharType="begin"/>
            </w:r>
            <w:r>
              <w:rPr>
                <w:noProof/>
                <w:webHidden/>
              </w:rPr>
              <w:instrText xml:space="preserve"> PAGEREF _Toc89869737 \h </w:instrText>
            </w:r>
            <w:r>
              <w:rPr>
                <w:noProof/>
                <w:webHidden/>
              </w:rPr>
            </w:r>
            <w:r>
              <w:rPr>
                <w:noProof/>
                <w:webHidden/>
              </w:rPr>
              <w:fldChar w:fldCharType="separate"/>
            </w:r>
            <w:r w:rsidR="00F0008D">
              <w:rPr>
                <w:noProof/>
                <w:webHidden/>
              </w:rPr>
              <w:t>42</w:t>
            </w:r>
            <w:r>
              <w:rPr>
                <w:noProof/>
                <w:webHidden/>
              </w:rPr>
              <w:fldChar w:fldCharType="end"/>
            </w:r>
          </w:hyperlink>
        </w:p>
        <w:p w14:paraId="76A5F57C" w14:textId="6A7ECA76" w:rsidR="009134E0" w:rsidRDefault="009134E0">
          <w:pPr>
            <w:pStyle w:val="TOC2"/>
            <w:tabs>
              <w:tab w:val="left" w:pos="660"/>
              <w:tab w:val="right" w:leader="dot" w:pos="9016"/>
            </w:tabs>
            <w:rPr>
              <w:rFonts w:eastAsiaTheme="minorEastAsia"/>
              <w:noProof/>
              <w:lang w:eastAsia="en-GB"/>
            </w:rPr>
          </w:pPr>
          <w:hyperlink w:anchor="_Toc89869738" w:history="1">
            <w:r w:rsidRPr="003465C9">
              <w:rPr>
                <w:rStyle w:val="Hyperlink"/>
                <w:noProof/>
              </w:rPr>
              <w:t>4.</w:t>
            </w:r>
            <w:r>
              <w:rPr>
                <w:rFonts w:eastAsiaTheme="minorEastAsia"/>
                <w:noProof/>
                <w:lang w:eastAsia="en-GB"/>
              </w:rPr>
              <w:tab/>
            </w:r>
            <w:r w:rsidRPr="003465C9">
              <w:rPr>
                <w:rStyle w:val="Hyperlink"/>
                <w:noProof/>
              </w:rPr>
              <w:t>Candidate Information Form for Enrolling Students</w:t>
            </w:r>
            <w:r>
              <w:rPr>
                <w:noProof/>
                <w:webHidden/>
              </w:rPr>
              <w:tab/>
            </w:r>
            <w:r>
              <w:rPr>
                <w:noProof/>
                <w:webHidden/>
              </w:rPr>
              <w:fldChar w:fldCharType="begin"/>
            </w:r>
            <w:r>
              <w:rPr>
                <w:noProof/>
                <w:webHidden/>
              </w:rPr>
              <w:instrText xml:space="preserve"> PAGEREF _Toc89869738 \h </w:instrText>
            </w:r>
            <w:r>
              <w:rPr>
                <w:noProof/>
                <w:webHidden/>
              </w:rPr>
            </w:r>
            <w:r>
              <w:rPr>
                <w:noProof/>
                <w:webHidden/>
              </w:rPr>
              <w:fldChar w:fldCharType="separate"/>
            </w:r>
            <w:r w:rsidR="00F0008D">
              <w:rPr>
                <w:noProof/>
                <w:webHidden/>
              </w:rPr>
              <w:t>44</w:t>
            </w:r>
            <w:r>
              <w:rPr>
                <w:noProof/>
                <w:webHidden/>
              </w:rPr>
              <w:fldChar w:fldCharType="end"/>
            </w:r>
          </w:hyperlink>
        </w:p>
        <w:p w14:paraId="57C79B45" w14:textId="72030F87" w:rsidR="009134E0" w:rsidRDefault="009134E0">
          <w:pPr>
            <w:pStyle w:val="TOC2"/>
            <w:tabs>
              <w:tab w:val="left" w:pos="660"/>
              <w:tab w:val="right" w:leader="dot" w:pos="9016"/>
            </w:tabs>
            <w:rPr>
              <w:rFonts w:eastAsiaTheme="minorEastAsia"/>
              <w:noProof/>
              <w:lang w:eastAsia="en-GB"/>
            </w:rPr>
          </w:pPr>
          <w:hyperlink w:anchor="_Toc89869739" w:history="1">
            <w:r w:rsidRPr="003465C9">
              <w:rPr>
                <w:rStyle w:val="Hyperlink"/>
                <w:noProof/>
              </w:rPr>
              <w:t>5.</w:t>
            </w:r>
            <w:r>
              <w:rPr>
                <w:rFonts w:eastAsiaTheme="minorEastAsia"/>
                <w:noProof/>
                <w:lang w:eastAsia="en-GB"/>
              </w:rPr>
              <w:tab/>
            </w:r>
            <w:r w:rsidRPr="003465C9">
              <w:rPr>
                <w:rStyle w:val="Hyperlink"/>
                <w:noProof/>
              </w:rPr>
              <w:t>Sample Student Code of Conduct</w:t>
            </w:r>
            <w:r>
              <w:rPr>
                <w:noProof/>
                <w:webHidden/>
              </w:rPr>
              <w:tab/>
            </w:r>
            <w:r>
              <w:rPr>
                <w:noProof/>
                <w:webHidden/>
              </w:rPr>
              <w:fldChar w:fldCharType="begin"/>
            </w:r>
            <w:r>
              <w:rPr>
                <w:noProof/>
                <w:webHidden/>
              </w:rPr>
              <w:instrText xml:space="preserve"> PAGEREF _Toc89869739 \h </w:instrText>
            </w:r>
            <w:r>
              <w:rPr>
                <w:noProof/>
                <w:webHidden/>
              </w:rPr>
            </w:r>
            <w:r>
              <w:rPr>
                <w:noProof/>
                <w:webHidden/>
              </w:rPr>
              <w:fldChar w:fldCharType="separate"/>
            </w:r>
            <w:r w:rsidR="00F0008D">
              <w:rPr>
                <w:noProof/>
                <w:webHidden/>
              </w:rPr>
              <w:t>46</w:t>
            </w:r>
            <w:r>
              <w:rPr>
                <w:noProof/>
                <w:webHidden/>
              </w:rPr>
              <w:fldChar w:fldCharType="end"/>
            </w:r>
          </w:hyperlink>
        </w:p>
        <w:p w14:paraId="1F9C7E69" w14:textId="5A0BB3BC" w:rsidR="009134E0" w:rsidRDefault="009134E0">
          <w:pPr>
            <w:pStyle w:val="TOC2"/>
            <w:tabs>
              <w:tab w:val="left" w:pos="660"/>
              <w:tab w:val="right" w:leader="dot" w:pos="9016"/>
            </w:tabs>
            <w:rPr>
              <w:rFonts w:eastAsiaTheme="minorEastAsia"/>
              <w:noProof/>
              <w:lang w:eastAsia="en-GB"/>
            </w:rPr>
          </w:pPr>
          <w:hyperlink w:anchor="_Toc89869740" w:history="1">
            <w:r w:rsidRPr="003465C9">
              <w:rPr>
                <w:rStyle w:val="Hyperlink"/>
                <w:noProof/>
              </w:rPr>
              <w:t>6.</w:t>
            </w:r>
            <w:r>
              <w:rPr>
                <w:rFonts w:eastAsiaTheme="minorEastAsia"/>
                <w:noProof/>
                <w:lang w:eastAsia="en-GB"/>
              </w:rPr>
              <w:tab/>
            </w:r>
            <w:r w:rsidRPr="003465C9">
              <w:rPr>
                <w:rStyle w:val="Hyperlink"/>
                <w:noProof/>
              </w:rPr>
              <w:t>Badge Engraving Form</w:t>
            </w:r>
            <w:r>
              <w:rPr>
                <w:noProof/>
                <w:webHidden/>
              </w:rPr>
              <w:tab/>
            </w:r>
            <w:r>
              <w:rPr>
                <w:noProof/>
                <w:webHidden/>
              </w:rPr>
              <w:fldChar w:fldCharType="begin"/>
            </w:r>
            <w:r>
              <w:rPr>
                <w:noProof/>
                <w:webHidden/>
              </w:rPr>
              <w:instrText xml:space="preserve"> PAGEREF _Toc89869740 \h </w:instrText>
            </w:r>
            <w:r>
              <w:rPr>
                <w:noProof/>
                <w:webHidden/>
              </w:rPr>
            </w:r>
            <w:r>
              <w:rPr>
                <w:noProof/>
                <w:webHidden/>
              </w:rPr>
              <w:fldChar w:fldCharType="separate"/>
            </w:r>
            <w:r w:rsidR="00F0008D">
              <w:rPr>
                <w:noProof/>
                <w:webHidden/>
              </w:rPr>
              <w:t>47</w:t>
            </w:r>
            <w:r>
              <w:rPr>
                <w:noProof/>
                <w:webHidden/>
              </w:rPr>
              <w:fldChar w:fldCharType="end"/>
            </w:r>
          </w:hyperlink>
        </w:p>
        <w:p w14:paraId="51AA3B8A" w14:textId="77D4141A" w:rsidR="009134E0" w:rsidRDefault="009134E0">
          <w:pPr>
            <w:pStyle w:val="TOC2"/>
            <w:tabs>
              <w:tab w:val="left" w:pos="660"/>
              <w:tab w:val="right" w:leader="dot" w:pos="9016"/>
            </w:tabs>
            <w:rPr>
              <w:rFonts w:eastAsiaTheme="minorEastAsia"/>
              <w:noProof/>
              <w:lang w:eastAsia="en-GB"/>
            </w:rPr>
          </w:pPr>
          <w:hyperlink w:anchor="_Toc89869741" w:history="1">
            <w:r w:rsidRPr="003465C9">
              <w:rPr>
                <w:rStyle w:val="Hyperlink"/>
                <w:noProof/>
              </w:rPr>
              <w:t>7.</w:t>
            </w:r>
            <w:r>
              <w:rPr>
                <w:rFonts w:eastAsiaTheme="minorEastAsia"/>
                <w:noProof/>
                <w:lang w:eastAsia="en-GB"/>
              </w:rPr>
              <w:tab/>
            </w:r>
            <w:r w:rsidRPr="003465C9">
              <w:rPr>
                <w:rStyle w:val="Hyperlink"/>
                <w:noProof/>
              </w:rPr>
              <w:t>Accreditation of Prior Learning Policy</w:t>
            </w:r>
            <w:r>
              <w:rPr>
                <w:noProof/>
                <w:webHidden/>
              </w:rPr>
              <w:tab/>
            </w:r>
            <w:r>
              <w:rPr>
                <w:noProof/>
                <w:webHidden/>
              </w:rPr>
              <w:fldChar w:fldCharType="begin"/>
            </w:r>
            <w:r>
              <w:rPr>
                <w:noProof/>
                <w:webHidden/>
              </w:rPr>
              <w:instrText xml:space="preserve"> PAGEREF _Toc89869741 \h </w:instrText>
            </w:r>
            <w:r>
              <w:rPr>
                <w:noProof/>
                <w:webHidden/>
              </w:rPr>
            </w:r>
            <w:r>
              <w:rPr>
                <w:noProof/>
                <w:webHidden/>
              </w:rPr>
              <w:fldChar w:fldCharType="separate"/>
            </w:r>
            <w:r w:rsidR="00F0008D">
              <w:rPr>
                <w:noProof/>
                <w:webHidden/>
              </w:rPr>
              <w:t>48</w:t>
            </w:r>
            <w:r>
              <w:rPr>
                <w:noProof/>
                <w:webHidden/>
              </w:rPr>
              <w:fldChar w:fldCharType="end"/>
            </w:r>
          </w:hyperlink>
        </w:p>
        <w:p w14:paraId="0ABAFC38" w14:textId="0501E8E7" w:rsidR="009134E0" w:rsidRDefault="009134E0">
          <w:pPr>
            <w:pStyle w:val="TOC2"/>
            <w:tabs>
              <w:tab w:val="left" w:pos="660"/>
              <w:tab w:val="right" w:leader="dot" w:pos="9016"/>
            </w:tabs>
            <w:rPr>
              <w:rFonts w:eastAsiaTheme="minorEastAsia"/>
              <w:noProof/>
              <w:lang w:eastAsia="en-GB"/>
            </w:rPr>
          </w:pPr>
          <w:hyperlink w:anchor="_Toc89869742" w:history="1">
            <w:r w:rsidRPr="003465C9">
              <w:rPr>
                <w:rStyle w:val="Hyperlink"/>
                <w:noProof/>
              </w:rPr>
              <w:t>8.</w:t>
            </w:r>
            <w:r>
              <w:rPr>
                <w:rFonts w:eastAsiaTheme="minorEastAsia"/>
                <w:noProof/>
                <w:lang w:eastAsia="en-GB"/>
              </w:rPr>
              <w:tab/>
            </w:r>
            <w:r w:rsidRPr="003465C9">
              <w:rPr>
                <w:rStyle w:val="Hyperlink"/>
                <w:noProof/>
              </w:rPr>
              <w:t>Dealing with Children and Vulnerable Adults</w:t>
            </w:r>
            <w:r>
              <w:rPr>
                <w:noProof/>
                <w:webHidden/>
              </w:rPr>
              <w:tab/>
            </w:r>
            <w:r>
              <w:rPr>
                <w:noProof/>
                <w:webHidden/>
              </w:rPr>
              <w:fldChar w:fldCharType="begin"/>
            </w:r>
            <w:r>
              <w:rPr>
                <w:noProof/>
                <w:webHidden/>
              </w:rPr>
              <w:instrText xml:space="preserve"> PAGEREF _Toc89869742 \h </w:instrText>
            </w:r>
            <w:r>
              <w:rPr>
                <w:noProof/>
                <w:webHidden/>
              </w:rPr>
            </w:r>
            <w:r>
              <w:rPr>
                <w:noProof/>
                <w:webHidden/>
              </w:rPr>
              <w:fldChar w:fldCharType="separate"/>
            </w:r>
            <w:r w:rsidR="00F0008D">
              <w:rPr>
                <w:noProof/>
                <w:webHidden/>
              </w:rPr>
              <w:t>49</w:t>
            </w:r>
            <w:r>
              <w:rPr>
                <w:noProof/>
                <w:webHidden/>
              </w:rPr>
              <w:fldChar w:fldCharType="end"/>
            </w:r>
          </w:hyperlink>
        </w:p>
        <w:p w14:paraId="2A974B95" w14:textId="77777777" w:rsidR="009134E0" w:rsidRDefault="009134E0">
          <w:pPr>
            <w:rPr>
              <w:b/>
              <w:bCs/>
              <w:noProof/>
            </w:rPr>
          </w:pPr>
          <w:r>
            <w:rPr>
              <w:b/>
              <w:bCs/>
              <w:noProof/>
            </w:rPr>
            <w:fldChar w:fldCharType="end"/>
          </w:r>
        </w:p>
        <w:p w14:paraId="46158BAF" w14:textId="77777777" w:rsidR="009134E0" w:rsidRDefault="009134E0">
          <w:pPr>
            <w:rPr>
              <w:b/>
              <w:bCs/>
              <w:noProof/>
            </w:rPr>
          </w:pPr>
        </w:p>
        <w:p w14:paraId="65F7DD37" w14:textId="77777777" w:rsidR="009134E0" w:rsidRDefault="009134E0">
          <w:pPr>
            <w:rPr>
              <w:b/>
              <w:bCs/>
              <w:noProof/>
            </w:rPr>
          </w:pPr>
        </w:p>
        <w:p w14:paraId="0871B703" w14:textId="77777777" w:rsidR="009134E0" w:rsidRDefault="009134E0">
          <w:pPr>
            <w:rPr>
              <w:b/>
              <w:bCs/>
              <w:noProof/>
            </w:rPr>
          </w:pPr>
        </w:p>
        <w:p w14:paraId="7F029F97" w14:textId="77777777" w:rsidR="009134E0" w:rsidRDefault="009134E0">
          <w:pPr>
            <w:rPr>
              <w:b/>
              <w:bCs/>
              <w:noProof/>
            </w:rPr>
          </w:pPr>
        </w:p>
        <w:p w14:paraId="0744C8A3" w14:textId="77777777" w:rsidR="009134E0" w:rsidRDefault="009134E0">
          <w:pPr>
            <w:rPr>
              <w:b/>
              <w:bCs/>
              <w:noProof/>
            </w:rPr>
          </w:pPr>
        </w:p>
        <w:p w14:paraId="2CC57A3A" w14:textId="77777777" w:rsidR="009134E0" w:rsidRDefault="009134E0">
          <w:pPr>
            <w:rPr>
              <w:b/>
              <w:bCs/>
              <w:noProof/>
            </w:rPr>
          </w:pPr>
        </w:p>
        <w:p w14:paraId="1B72B5C5" w14:textId="77777777" w:rsidR="009134E0" w:rsidRDefault="009134E0">
          <w:pPr>
            <w:rPr>
              <w:b/>
              <w:bCs/>
              <w:noProof/>
            </w:rPr>
          </w:pPr>
        </w:p>
        <w:p w14:paraId="0677FF11" w14:textId="77777777" w:rsidR="009134E0" w:rsidRDefault="009134E0">
          <w:pPr>
            <w:rPr>
              <w:b/>
              <w:bCs/>
              <w:noProof/>
            </w:rPr>
          </w:pPr>
        </w:p>
        <w:p w14:paraId="208C6672" w14:textId="77777777" w:rsidR="009134E0" w:rsidRDefault="009134E0">
          <w:pPr>
            <w:rPr>
              <w:b/>
              <w:bCs/>
              <w:noProof/>
            </w:rPr>
          </w:pPr>
        </w:p>
        <w:p w14:paraId="53FDEA4D" w14:textId="4480E98C" w:rsidR="009134E0" w:rsidRDefault="00CE62A7"/>
      </w:sdtContent>
    </w:sdt>
    <w:p w14:paraId="3FD7FBAD" w14:textId="35AB6555" w:rsidR="00116DCF" w:rsidRPr="00A27A79" w:rsidRDefault="00E236E5" w:rsidP="00A27A79">
      <w:pPr>
        <w:pStyle w:val="Heading1"/>
      </w:pPr>
      <w:bookmarkStart w:id="1" w:name="_Toc89869705"/>
      <w:r w:rsidRPr="00A27A79">
        <w:lastRenderedPageBreak/>
        <w:t xml:space="preserve">Welcome </w:t>
      </w:r>
      <w:r w:rsidR="00217A24" w:rsidRPr="00A27A79">
        <w:t>t</w:t>
      </w:r>
      <w:r w:rsidRPr="00A27A79">
        <w:t>o Your Application Pack</w:t>
      </w:r>
      <w:bookmarkEnd w:id="1"/>
      <w:bookmarkEnd w:id="0"/>
    </w:p>
    <w:p w14:paraId="53FCAD4F" w14:textId="77777777" w:rsidR="00CE2A5A" w:rsidRPr="0054196C" w:rsidRDefault="00CE2A5A" w:rsidP="00CE2A5A">
      <w:pPr>
        <w:rPr>
          <w:rFonts w:ascii="Calibri Light" w:hAnsi="Calibri Light" w:cs="Calibri Light"/>
        </w:rPr>
      </w:pPr>
    </w:p>
    <w:p w14:paraId="12002412" w14:textId="77777777" w:rsidR="009A4001" w:rsidRPr="0054196C" w:rsidRDefault="009A4001" w:rsidP="009A4001">
      <w:pPr>
        <w:rPr>
          <w:rFonts w:ascii="Calibri Light" w:hAnsi="Calibri Light" w:cs="Calibri Light"/>
        </w:rPr>
      </w:pPr>
      <w:r w:rsidRPr="0054196C">
        <w:rPr>
          <w:rFonts w:ascii="Calibri Light" w:hAnsi="Calibri Light" w:cs="Calibri Light"/>
        </w:rPr>
        <w:t xml:space="preserve">We hope this pack provides you with all the information you will need to successfully draw up an Application for Course Accreditation.  </w:t>
      </w:r>
    </w:p>
    <w:p w14:paraId="2A748CD3" w14:textId="64083029" w:rsidR="009A4001" w:rsidRPr="0054196C" w:rsidRDefault="009A4001" w:rsidP="009A4001">
      <w:pPr>
        <w:rPr>
          <w:rFonts w:ascii="Calibri Light" w:hAnsi="Calibri Light" w:cs="Calibri Light"/>
          <w:b/>
          <w:bCs/>
        </w:rPr>
      </w:pPr>
      <w:r w:rsidRPr="0054196C">
        <w:rPr>
          <w:rFonts w:ascii="Calibri Light" w:hAnsi="Calibri Light" w:cs="Calibri Light"/>
          <w:b/>
          <w:bCs/>
        </w:rPr>
        <w:t>Your pack includes the following</w:t>
      </w:r>
      <w:r w:rsidR="0005366D" w:rsidRPr="0054196C">
        <w:rPr>
          <w:rFonts w:ascii="Calibri Light" w:hAnsi="Calibri Light" w:cs="Calibri Light"/>
          <w:b/>
          <w:bCs/>
        </w:rPr>
        <w:t>:</w:t>
      </w:r>
    </w:p>
    <w:p w14:paraId="29C346E9" w14:textId="77091EC4" w:rsidR="0005366D" w:rsidRPr="0054196C" w:rsidRDefault="0005366D" w:rsidP="0005366D">
      <w:pPr>
        <w:pStyle w:val="ListParagraph"/>
        <w:numPr>
          <w:ilvl w:val="0"/>
          <w:numId w:val="1"/>
        </w:numPr>
        <w:rPr>
          <w:rFonts w:ascii="Calibri Light" w:hAnsi="Calibri Light" w:cs="Calibri Light"/>
          <w:sz w:val="22"/>
          <w:szCs w:val="22"/>
        </w:rPr>
      </w:pPr>
      <w:r w:rsidRPr="0054196C">
        <w:rPr>
          <w:rFonts w:ascii="Calibri Light" w:hAnsi="Calibri Light" w:cs="Calibri Light"/>
          <w:sz w:val="22"/>
          <w:szCs w:val="22"/>
        </w:rPr>
        <w:t xml:space="preserve">About the Blue Badge qualification and </w:t>
      </w:r>
      <w:r w:rsidR="0000147F" w:rsidRPr="0054196C">
        <w:rPr>
          <w:rFonts w:ascii="Calibri Light" w:hAnsi="Calibri Light" w:cs="Calibri Light"/>
          <w:sz w:val="22"/>
          <w:szCs w:val="22"/>
        </w:rPr>
        <w:t>specified area</w:t>
      </w:r>
    </w:p>
    <w:p w14:paraId="6852A948" w14:textId="77777777" w:rsidR="00487DC8" w:rsidRPr="0054196C" w:rsidRDefault="00487DC8" w:rsidP="00487DC8">
      <w:pPr>
        <w:pStyle w:val="ListParagraph"/>
        <w:ind w:left="644"/>
        <w:rPr>
          <w:rFonts w:ascii="Calibri Light" w:hAnsi="Calibri Light" w:cs="Calibri Light"/>
          <w:sz w:val="22"/>
          <w:szCs w:val="22"/>
        </w:rPr>
      </w:pPr>
    </w:p>
    <w:p w14:paraId="544B3CAA" w14:textId="77777777" w:rsidR="009A4001" w:rsidRPr="0054196C" w:rsidRDefault="009A4001" w:rsidP="00101404">
      <w:pPr>
        <w:numPr>
          <w:ilvl w:val="0"/>
          <w:numId w:val="1"/>
        </w:numPr>
        <w:spacing w:after="160" w:line="259" w:lineRule="auto"/>
        <w:rPr>
          <w:rFonts w:ascii="Calibri Light" w:hAnsi="Calibri Light" w:cs="Calibri Light"/>
        </w:rPr>
      </w:pPr>
      <w:r w:rsidRPr="0054196C">
        <w:rPr>
          <w:rFonts w:ascii="Calibri Light" w:hAnsi="Calibri Light" w:cs="Calibri Light"/>
        </w:rPr>
        <w:t>How to prepare your Application for Course Accreditation</w:t>
      </w:r>
    </w:p>
    <w:p w14:paraId="5D99ABC7" w14:textId="77777777" w:rsidR="008E3FE1" w:rsidRPr="0054196C" w:rsidRDefault="008E3FE1" w:rsidP="008E3FE1">
      <w:pPr>
        <w:numPr>
          <w:ilvl w:val="0"/>
          <w:numId w:val="1"/>
        </w:numPr>
        <w:spacing w:after="160" w:line="259" w:lineRule="auto"/>
        <w:rPr>
          <w:rFonts w:ascii="Calibri Light" w:hAnsi="Calibri Light" w:cs="Calibri Light"/>
        </w:rPr>
      </w:pPr>
      <w:r w:rsidRPr="0054196C">
        <w:rPr>
          <w:rFonts w:ascii="Calibri Light" w:hAnsi="Calibri Light" w:cs="Calibri Light"/>
        </w:rPr>
        <w:t>An Application Form (to accompany the formal course description and fee)</w:t>
      </w:r>
    </w:p>
    <w:p w14:paraId="65632092" w14:textId="3D4B73B8" w:rsidR="009A4001" w:rsidRPr="0054196C" w:rsidRDefault="007B54E8" w:rsidP="00101404">
      <w:pPr>
        <w:numPr>
          <w:ilvl w:val="0"/>
          <w:numId w:val="1"/>
        </w:numPr>
        <w:spacing w:after="160" w:line="259" w:lineRule="auto"/>
        <w:rPr>
          <w:rFonts w:ascii="Calibri Light" w:hAnsi="Calibri Light" w:cs="Calibri Light"/>
        </w:rPr>
      </w:pPr>
      <w:r w:rsidRPr="0054196C">
        <w:rPr>
          <w:rFonts w:ascii="Calibri Light" w:hAnsi="Calibri Light" w:cs="Calibri Light"/>
        </w:rPr>
        <w:t>Course Content</w:t>
      </w:r>
    </w:p>
    <w:p w14:paraId="525E52F7" w14:textId="0714ABCE" w:rsidR="004E4373" w:rsidRPr="0054196C" w:rsidRDefault="004E4373" w:rsidP="00101404">
      <w:pPr>
        <w:numPr>
          <w:ilvl w:val="0"/>
          <w:numId w:val="1"/>
        </w:numPr>
        <w:spacing w:after="160" w:line="259" w:lineRule="auto"/>
        <w:rPr>
          <w:rFonts w:ascii="Calibri Light" w:hAnsi="Calibri Light" w:cs="Calibri Light"/>
        </w:rPr>
      </w:pPr>
      <w:r w:rsidRPr="0054196C">
        <w:rPr>
          <w:rFonts w:ascii="Calibri Light" w:hAnsi="Calibri Light" w:cs="Calibri Light"/>
        </w:rPr>
        <w:t>Course Management</w:t>
      </w:r>
    </w:p>
    <w:p w14:paraId="1DB27BCF" w14:textId="0E5C5806" w:rsidR="000F5EE0" w:rsidRPr="0054196C" w:rsidRDefault="000F5EE0" w:rsidP="000F5EE0">
      <w:pPr>
        <w:numPr>
          <w:ilvl w:val="0"/>
          <w:numId w:val="1"/>
        </w:numPr>
        <w:spacing w:after="160" w:line="259" w:lineRule="auto"/>
        <w:rPr>
          <w:rFonts w:ascii="Calibri Light" w:hAnsi="Calibri Light" w:cs="Calibri Light"/>
        </w:rPr>
      </w:pPr>
      <w:r w:rsidRPr="0054196C">
        <w:rPr>
          <w:rFonts w:ascii="Calibri Light" w:hAnsi="Calibri Light" w:cs="Calibri Light"/>
        </w:rPr>
        <w:t>What happens once you have</w:t>
      </w:r>
      <w:r w:rsidR="00253099">
        <w:rPr>
          <w:rFonts w:ascii="Calibri Light" w:hAnsi="Calibri Light" w:cs="Calibri Light"/>
        </w:rPr>
        <w:t xml:space="preserve"> </w:t>
      </w:r>
      <w:r w:rsidRPr="0054196C">
        <w:rPr>
          <w:rFonts w:ascii="Calibri Light" w:hAnsi="Calibri Light" w:cs="Calibri Light"/>
        </w:rPr>
        <w:t>submitted your Application?</w:t>
      </w:r>
    </w:p>
    <w:p w14:paraId="10F9861E" w14:textId="7D6F6FE6" w:rsidR="00D273D2" w:rsidRPr="0054196C" w:rsidRDefault="00D273D2" w:rsidP="00D273D2">
      <w:pPr>
        <w:spacing w:after="160" w:line="259" w:lineRule="auto"/>
        <w:rPr>
          <w:rFonts w:ascii="Calibri Light" w:hAnsi="Calibri Light" w:cs="Calibri Light"/>
          <w:b/>
          <w:bCs/>
        </w:rPr>
      </w:pPr>
      <w:r w:rsidRPr="0054196C">
        <w:rPr>
          <w:rFonts w:ascii="Calibri Light" w:hAnsi="Calibri Light" w:cs="Calibri Light"/>
          <w:b/>
          <w:bCs/>
        </w:rPr>
        <w:t>Annex A</w:t>
      </w:r>
      <w:r w:rsidR="00B4673B" w:rsidRPr="0054196C">
        <w:rPr>
          <w:rFonts w:ascii="Calibri Light" w:hAnsi="Calibri Light" w:cs="Calibri Light"/>
          <w:b/>
          <w:bCs/>
        </w:rPr>
        <w:t>:</w:t>
      </w:r>
      <w:r w:rsidR="004D56C6" w:rsidRPr="0054196C">
        <w:rPr>
          <w:rFonts w:ascii="Calibri Light" w:hAnsi="Calibri Light" w:cs="Calibri Light"/>
          <w:b/>
          <w:bCs/>
        </w:rPr>
        <w:t xml:space="preserve"> Helpful documents</w:t>
      </w:r>
    </w:p>
    <w:p w14:paraId="27AEC76F" w14:textId="34A6CF25" w:rsidR="00CD2FD4" w:rsidRPr="00083614" w:rsidRDefault="00CD2FD4" w:rsidP="00D9747D">
      <w:pPr>
        <w:pStyle w:val="ListParagraph"/>
        <w:numPr>
          <w:ilvl w:val="0"/>
          <w:numId w:val="50"/>
        </w:numPr>
        <w:spacing w:after="160" w:line="259" w:lineRule="auto"/>
        <w:rPr>
          <w:rFonts w:ascii="Calibri Light" w:hAnsi="Calibri Light" w:cs="Calibri Light"/>
          <w:sz w:val="22"/>
          <w:szCs w:val="22"/>
        </w:rPr>
      </w:pPr>
      <w:r w:rsidRPr="00083614">
        <w:rPr>
          <w:rFonts w:ascii="Calibri Light" w:hAnsi="Calibri Light" w:cs="Calibri Light"/>
          <w:sz w:val="22"/>
          <w:szCs w:val="22"/>
        </w:rPr>
        <w:t>Fees Payable Information</w:t>
      </w:r>
    </w:p>
    <w:p w14:paraId="4E666D6E" w14:textId="36B729B9" w:rsidR="002E4EB1" w:rsidRPr="0054196C" w:rsidRDefault="002E4EB1" w:rsidP="00C824EE">
      <w:pPr>
        <w:numPr>
          <w:ilvl w:val="0"/>
          <w:numId w:val="50"/>
        </w:numPr>
        <w:spacing w:after="160" w:line="259" w:lineRule="auto"/>
        <w:rPr>
          <w:rFonts w:ascii="Calibri Light" w:hAnsi="Calibri Light" w:cs="Calibri Light"/>
        </w:rPr>
      </w:pPr>
      <w:r w:rsidRPr="0054196C">
        <w:rPr>
          <w:rFonts w:ascii="Calibri Light" w:hAnsi="Calibri Light" w:cs="Calibri Light"/>
        </w:rPr>
        <w:t xml:space="preserve">Experience and </w:t>
      </w:r>
      <w:r w:rsidR="00225186" w:rsidRPr="0054196C">
        <w:rPr>
          <w:rFonts w:ascii="Calibri Light" w:hAnsi="Calibri Light" w:cs="Calibri Light"/>
        </w:rPr>
        <w:t>Q</w:t>
      </w:r>
      <w:r w:rsidRPr="0054196C">
        <w:rPr>
          <w:rFonts w:ascii="Calibri Light" w:hAnsi="Calibri Light" w:cs="Calibri Light"/>
        </w:rPr>
        <w:t xml:space="preserve">ualifications required </w:t>
      </w:r>
      <w:r w:rsidR="00973FD6">
        <w:rPr>
          <w:rFonts w:ascii="Calibri Light" w:hAnsi="Calibri Light" w:cs="Calibri Light"/>
        </w:rPr>
        <w:t>of</w:t>
      </w:r>
      <w:r w:rsidRPr="0054196C">
        <w:rPr>
          <w:rFonts w:ascii="Calibri Light" w:hAnsi="Calibri Light" w:cs="Calibri Light"/>
        </w:rPr>
        <w:t xml:space="preserve"> the Course Director</w:t>
      </w:r>
    </w:p>
    <w:p w14:paraId="4A8103A1" w14:textId="77777777" w:rsidR="002E4EB1" w:rsidRPr="0054196C" w:rsidRDefault="002E4EB1" w:rsidP="00C824EE">
      <w:pPr>
        <w:numPr>
          <w:ilvl w:val="0"/>
          <w:numId w:val="50"/>
        </w:numPr>
        <w:spacing w:after="160" w:line="259" w:lineRule="auto"/>
        <w:rPr>
          <w:rFonts w:ascii="Calibri Light" w:hAnsi="Calibri Light" w:cs="Calibri Light"/>
        </w:rPr>
      </w:pPr>
      <w:r w:rsidRPr="0054196C">
        <w:rPr>
          <w:rFonts w:ascii="Calibri Light" w:hAnsi="Calibri Light" w:cs="Calibri Light"/>
        </w:rPr>
        <w:t>Definition of Training Team Roles</w:t>
      </w:r>
    </w:p>
    <w:p w14:paraId="690703BB" w14:textId="73D0BFBB" w:rsidR="00AB290B" w:rsidRPr="0054196C" w:rsidRDefault="003C4D66" w:rsidP="00C824EE">
      <w:pPr>
        <w:numPr>
          <w:ilvl w:val="0"/>
          <w:numId w:val="50"/>
        </w:numPr>
        <w:spacing w:after="160" w:line="259" w:lineRule="auto"/>
        <w:rPr>
          <w:rFonts w:ascii="Calibri Light" w:hAnsi="Calibri Light" w:cs="Calibri Light"/>
        </w:rPr>
      </w:pPr>
      <w:r w:rsidRPr="0054196C">
        <w:rPr>
          <w:rFonts w:ascii="Calibri Light" w:hAnsi="Calibri Light" w:cs="Calibri Light"/>
        </w:rPr>
        <w:t>Blue Badge Tourist Guide Candidates (short courses)</w:t>
      </w:r>
    </w:p>
    <w:p w14:paraId="5A9D6FA7" w14:textId="77777777" w:rsidR="00ED3B03" w:rsidRPr="0054196C" w:rsidRDefault="00ED3B03" w:rsidP="00C824EE">
      <w:pPr>
        <w:numPr>
          <w:ilvl w:val="0"/>
          <w:numId w:val="50"/>
        </w:numPr>
        <w:spacing w:after="160" w:line="259" w:lineRule="auto"/>
        <w:rPr>
          <w:rFonts w:ascii="Calibri Light" w:hAnsi="Calibri Light" w:cs="Calibri Light"/>
        </w:rPr>
      </w:pPr>
      <w:r w:rsidRPr="0054196C">
        <w:rPr>
          <w:rFonts w:ascii="Calibri Light" w:hAnsi="Calibri Light" w:cs="Calibri Light"/>
        </w:rPr>
        <w:t>Advice on Planning and Organising Interviews</w:t>
      </w:r>
    </w:p>
    <w:p w14:paraId="2FFDA0DA" w14:textId="21B4C798" w:rsidR="00F31867" w:rsidRPr="0054196C" w:rsidRDefault="00ED3B03" w:rsidP="00C824EE">
      <w:pPr>
        <w:numPr>
          <w:ilvl w:val="0"/>
          <w:numId w:val="50"/>
        </w:numPr>
        <w:spacing w:after="160" w:line="259" w:lineRule="auto"/>
        <w:rPr>
          <w:rFonts w:ascii="Calibri Light" w:hAnsi="Calibri Light" w:cs="Calibri Light"/>
        </w:rPr>
      </w:pPr>
      <w:r w:rsidRPr="0054196C">
        <w:rPr>
          <w:rFonts w:ascii="Calibri Light" w:hAnsi="Calibri Light" w:cs="Calibri Light"/>
        </w:rPr>
        <w:t>An Exemplar Interview Summary Sheet</w:t>
      </w:r>
    </w:p>
    <w:p w14:paraId="3563FDA1" w14:textId="734EC16D" w:rsidR="00D273D2" w:rsidRPr="0054196C" w:rsidRDefault="00D273D2" w:rsidP="00F31867">
      <w:pPr>
        <w:spacing w:after="160" w:line="259" w:lineRule="auto"/>
        <w:ind w:left="720"/>
        <w:rPr>
          <w:rFonts w:ascii="Calibri Light" w:hAnsi="Calibri Light" w:cs="Calibri Light"/>
        </w:rPr>
      </w:pPr>
      <w:r w:rsidRPr="0063093E">
        <w:rPr>
          <w:rFonts w:ascii="Calibri Light" w:hAnsi="Calibri Light" w:cs="Calibri Light"/>
        </w:rPr>
        <w:t>An</w:t>
      </w:r>
      <w:r w:rsidRPr="00253099">
        <w:rPr>
          <w:rFonts w:ascii="Calibri Light" w:hAnsi="Calibri Light" w:cs="Calibri Light"/>
          <w:color w:val="FF0000"/>
        </w:rPr>
        <w:t xml:space="preserve"> </w:t>
      </w:r>
      <w:r w:rsidRPr="0054196C">
        <w:rPr>
          <w:rFonts w:ascii="Calibri Light" w:hAnsi="Calibri Light" w:cs="Calibri Light"/>
        </w:rPr>
        <w:t>Exemplar Timetable</w:t>
      </w:r>
      <w:r w:rsidR="00F31867" w:rsidRPr="0054196C">
        <w:rPr>
          <w:rFonts w:ascii="Calibri Light" w:hAnsi="Calibri Light" w:cs="Calibri Light"/>
        </w:rPr>
        <w:t xml:space="preserve"> </w:t>
      </w:r>
      <w:r w:rsidR="00101A83" w:rsidRPr="0054196C">
        <w:rPr>
          <w:rFonts w:ascii="Calibri Light" w:hAnsi="Calibri Light" w:cs="Calibri Light"/>
        </w:rPr>
        <w:t xml:space="preserve">&amp; Budget </w:t>
      </w:r>
      <w:r w:rsidR="00F31867" w:rsidRPr="0054196C">
        <w:rPr>
          <w:rFonts w:ascii="Calibri Light" w:hAnsi="Calibri Light" w:cs="Calibri Light"/>
        </w:rPr>
        <w:t>(</w:t>
      </w:r>
      <w:r w:rsidR="004E1AE1" w:rsidRPr="0054196C">
        <w:rPr>
          <w:rFonts w:ascii="Calibri Light" w:hAnsi="Calibri Light" w:cs="Calibri Light"/>
        </w:rPr>
        <w:t xml:space="preserve">see </w:t>
      </w:r>
      <w:r w:rsidR="00F31867" w:rsidRPr="0054196C">
        <w:rPr>
          <w:rFonts w:ascii="Calibri Light" w:hAnsi="Calibri Light" w:cs="Calibri Light"/>
        </w:rPr>
        <w:t>separate Excel document)</w:t>
      </w:r>
    </w:p>
    <w:p w14:paraId="1A803AD8" w14:textId="27D7FC42" w:rsidR="00B4673B" w:rsidRPr="0054196C" w:rsidRDefault="00B4673B" w:rsidP="00B4673B">
      <w:pPr>
        <w:spacing w:after="160" w:line="259" w:lineRule="auto"/>
        <w:rPr>
          <w:rFonts w:ascii="Calibri Light" w:hAnsi="Calibri Light" w:cs="Calibri Light"/>
          <w:b/>
          <w:bCs/>
        </w:rPr>
      </w:pPr>
      <w:r w:rsidRPr="0054196C">
        <w:rPr>
          <w:rFonts w:ascii="Calibri Light" w:hAnsi="Calibri Light" w:cs="Calibri Light"/>
          <w:b/>
          <w:bCs/>
        </w:rPr>
        <w:t xml:space="preserve">Annex B: </w:t>
      </w:r>
      <w:r w:rsidR="00576985" w:rsidRPr="0054196C">
        <w:rPr>
          <w:rFonts w:ascii="Calibri Light" w:hAnsi="Calibri Light" w:cs="Calibri Light"/>
          <w:b/>
          <w:bCs/>
        </w:rPr>
        <w:t>Important i</w:t>
      </w:r>
      <w:r w:rsidR="00E546B9" w:rsidRPr="0054196C">
        <w:rPr>
          <w:rFonts w:ascii="Calibri Light" w:hAnsi="Calibri Light" w:cs="Calibri Light"/>
          <w:b/>
          <w:bCs/>
        </w:rPr>
        <w:t xml:space="preserve">nformation for </w:t>
      </w:r>
      <w:r w:rsidR="006F3F34">
        <w:rPr>
          <w:rFonts w:ascii="Calibri Light" w:hAnsi="Calibri Light" w:cs="Calibri Light"/>
          <w:b/>
          <w:bCs/>
        </w:rPr>
        <w:t>S</w:t>
      </w:r>
      <w:r w:rsidR="00E546B9" w:rsidRPr="0054196C">
        <w:rPr>
          <w:rFonts w:ascii="Calibri Light" w:hAnsi="Calibri Light" w:cs="Calibri Light"/>
          <w:b/>
          <w:bCs/>
        </w:rPr>
        <w:t>tudents</w:t>
      </w:r>
      <w:r w:rsidR="00D96B10" w:rsidRPr="0054196C">
        <w:rPr>
          <w:rFonts w:ascii="Calibri Light" w:hAnsi="Calibri Light" w:cs="Calibri Light"/>
          <w:b/>
          <w:bCs/>
        </w:rPr>
        <w:t xml:space="preserve"> and Course Directors / Training Providers</w:t>
      </w:r>
    </w:p>
    <w:p w14:paraId="027A24AA" w14:textId="77777777" w:rsidR="00576985" w:rsidRPr="0054196C" w:rsidRDefault="00576985" w:rsidP="00C824EE">
      <w:pPr>
        <w:numPr>
          <w:ilvl w:val="0"/>
          <w:numId w:val="40"/>
        </w:numPr>
        <w:spacing w:after="160" w:line="259" w:lineRule="auto"/>
        <w:rPr>
          <w:rFonts w:ascii="Calibri Light" w:hAnsi="Calibri Light" w:cs="Calibri Light"/>
        </w:rPr>
      </w:pPr>
      <w:r w:rsidRPr="0063093E">
        <w:rPr>
          <w:rFonts w:ascii="Calibri Light" w:hAnsi="Calibri Light" w:cs="Calibri Light"/>
        </w:rPr>
        <w:t xml:space="preserve">Your Institute </w:t>
      </w:r>
      <w:r w:rsidRPr="0054196C">
        <w:rPr>
          <w:rFonts w:ascii="Calibri Light" w:hAnsi="Calibri Light" w:cs="Calibri Light"/>
        </w:rPr>
        <w:t>Visitor</w:t>
      </w:r>
    </w:p>
    <w:p w14:paraId="56C2C365" w14:textId="77777777" w:rsidR="000630B2" w:rsidRPr="0054196C" w:rsidRDefault="000630B2" w:rsidP="00C824EE">
      <w:pPr>
        <w:numPr>
          <w:ilvl w:val="0"/>
          <w:numId w:val="40"/>
        </w:numPr>
        <w:spacing w:after="160" w:line="259" w:lineRule="auto"/>
        <w:rPr>
          <w:rFonts w:ascii="Calibri Light" w:hAnsi="Calibri Light" w:cs="Calibri Light"/>
        </w:rPr>
      </w:pPr>
      <w:r w:rsidRPr="0054196C">
        <w:rPr>
          <w:rFonts w:ascii="Calibri Light" w:hAnsi="Calibri Light" w:cs="Calibri Light"/>
        </w:rPr>
        <w:t xml:space="preserve">Guiding in a Foreign Language </w:t>
      </w:r>
    </w:p>
    <w:p w14:paraId="5C119F92" w14:textId="26AC3C2D" w:rsidR="000C1A01" w:rsidRPr="0054196C" w:rsidRDefault="000630B2" w:rsidP="00C824EE">
      <w:pPr>
        <w:numPr>
          <w:ilvl w:val="0"/>
          <w:numId w:val="40"/>
        </w:numPr>
        <w:spacing w:after="160" w:line="259" w:lineRule="auto"/>
        <w:rPr>
          <w:rFonts w:ascii="Calibri Light" w:hAnsi="Calibri Light" w:cs="Calibri Light"/>
        </w:rPr>
      </w:pPr>
      <w:r w:rsidRPr="0054196C">
        <w:rPr>
          <w:rFonts w:ascii="Calibri Light" w:hAnsi="Calibri Light" w:cs="Calibri Light"/>
        </w:rPr>
        <w:t>Students</w:t>
      </w:r>
      <w:r w:rsidR="00083614">
        <w:rPr>
          <w:rFonts w:ascii="Calibri Light" w:hAnsi="Calibri Light" w:cs="Calibri Light"/>
        </w:rPr>
        <w:t>’</w:t>
      </w:r>
      <w:r w:rsidRPr="0054196C">
        <w:rPr>
          <w:rFonts w:ascii="Calibri Light" w:hAnsi="Calibri Light" w:cs="Calibri Light"/>
        </w:rPr>
        <w:t xml:space="preserve"> language registration form</w:t>
      </w:r>
    </w:p>
    <w:p w14:paraId="75C406C8" w14:textId="77777777" w:rsidR="00BC71CE" w:rsidRPr="0054196C" w:rsidRDefault="00BC71CE" w:rsidP="00C824EE">
      <w:pPr>
        <w:numPr>
          <w:ilvl w:val="0"/>
          <w:numId w:val="40"/>
        </w:numPr>
        <w:spacing w:after="160" w:line="259" w:lineRule="auto"/>
        <w:rPr>
          <w:rFonts w:ascii="Calibri Light" w:hAnsi="Calibri Light" w:cs="Calibri Light"/>
        </w:rPr>
      </w:pPr>
      <w:r w:rsidRPr="0054196C">
        <w:rPr>
          <w:rFonts w:ascii="Calibri Light" w:hAnsi="Calibri Light" w:cs="Calibri Light"/>
        </w:rPr>
        <w:t>Candidate Information Form for enrolling students (to be confirmed by the Course Director and sent to the Institute of Tourist Guiding)</w:t>
      </w:r>
    </w:p>
    <w:p w14:paraId="261293DB" w14:textId="77777777" w:rsidR="00CE3EE8" w:rsidRPr="0054196C" w:rsidRDefault="00CE3EE8" w:rsidP="00C824EE">
      <w:pPr>
        <w:numPr>
          <w:ilvl w:val="0"/>
          <w:numId w:val="40"/>
        </w:numPr>
        <w:spacing w:after="160" w:line="259" w:lineRule="auto"/>
        <w:rPr>
          <w:rFonts w:ascii="Calibri Light" w:hAnsi="Calibri Light" w:cs="Calibri Light"/>
        </w:rPr>
      </w:pPr>
      <w:r w:rsidRPr="0054196C">
        <w:rPr>
          <w:rFonts w:ascii="Calibri Light" w:hAnsi="Calibri Light" w:cs="Calibri Light"/>
        </w:rPr>
        <w:t>Sample Student Code of Conduct</w:t>
      </w:r>
    </w:p>
    <w:p w14:paraId="31BEF7E0" w14:textId="77777777" w:rsidR="00CE3EE8" w:rsidRPr="0054196C" w:rsidRDefault="00CE3EE8" w:rsidP="00C824EE">
      <w:pPr>
        <w:numPr>
          <w:ilvl w:val="0"/>
          <w:numId w:val="40"/>
        </w:numPr>
        <w:spacing w:after="160" w:line="259" w:lineRule="auto"/>
        <w:rPr>
          <w:rFonts w:ascii="Calibri Light" w:hAnsi="Calibri Light" w:cs="Calibri Light"/>
        </w:rPr>
      </w:pPr>
      <w:r w:rsidRPr="0054196C">
        <w:rPr>
          <w:rFonts w:ascii="Calibri Light" w:hAnsi="Calibri Light" w:cs="Calibri Light"/>
        </w:rPr>
        <w:t>Sample Badge Engraving Form</w:t>
      </w:r>
    </w:p>
    <w:p w14:paraId="2C125F6D" w14:textId="244CCD51" w:rsidR="00F45B6C" w:rsidRPr="0054196C" w:rsidRDefault="00F45B6C" w:rsidP="00C824EE">
      <w:pPr>
        <w:numPr>
          <w:ilvl w:val="0"/>
          <w:numId w:val="40"/>
        </w:numPr>
        <w:spacing w:after="160" w:line="259" w:lineRule="auto"/>
        <w:rPr>
          <w:rFonts w:ascii="Calibri Light" w:hAnsi="Calibri Light" w:cs="Calibri Light"/>
        </w:rPr>
      </w:pPr>
      <w:r w:rsidRPr="0054196C">
        <w:rPr>
          <w:rFonts w:ascii="Calibri Light" w:hAnsi="Calibri Light" w:cs="Calibri Light"/>
        </w:rPr>
        <w:t>Accredited Prior Learning</w:t>
      </w:r>
    </w:p>
    <w:p w14:paraId="73526697" w14:textId="066B0251" w:rsidR="005012D3" w:rsidRPr="0054196C" w:rsidRDefault="005012D3" w:rsidP="00C824EE">
      <w:pPr>
        <w:numPr>
          <w:ilvl w:val="0"/>
          <w:numId w:val="40"/>
        </w:numPr>
        <w:spacing w:after="160" w:line="259" w:lineRule="auto"/>
        <w:rPr>
          <w:rFonts w:ascii="Calibri Light" w:hAnsi="Calibri Light" w:cs="Calibri Light"/>
        </w:rPr>
      </w:pPr>
      <w:r w:rsidRPr="0054196C">
        <w:rPr>
          <w:rFonts w:ascii="Calibri Light" w:hAnsi="Calibri Light" w:cs="Calibri Light"/>
        </w:rPr>
        <w:t>Dealing with Children &amp; Vulnerable Adults</w:t>
      </w:r>
    </w:p>
    <w:p w14:paraId="2292DFB8" w14:textId="576B4B9F" w:rsidR="00A311FD" w:rsidRPr="00F02099" w:rsidRDefault="00A072A4" w:rsidP="00A27A79">
      <w:pPr>
        <w:pStyle w:val="Heading1"/>
      </w:pPr>
      <w:bookmarkStart w:id="2" w:name="_Toc89869706"/>
      <w:bookmarkStart w:id="3" w:name="_Toc60677367"/>
      <w:r w:rsidRPr="00F02099">
        <w:lastRenderedPageBreak/>
        <w:t xml:space="preserve">About the Blue Badge </w:t>
      </w:r>
      <w:r w:rsidR="00431D2F">
        <w:t>T</w:t>
      </w:r>
      <w:r w:rsidRPr="00F02099">
        <w:t xml:space="preserve">raining and </w:t>
      </w:r>
      <w:r w:rsidR="00431D2F">
        <w:t>Q</w:t>
      </w:r>
      <w:r w:rsidRPr="00F02099">
        <w:t>ualification</w:t>
      </w:r>
      <w:bookmarkEnd w:id="2"/>
    </w:p>
    <w:p w14:paraId="0739C0E3" w14:textId="77777777" w:rsidR="00EB00ED" w:rsidRPr="002017E0" w:rsidRDefault="00EB00ED" w:rsidP="00EB00ED">
      <w:pPr>
        <w:pStyle w:val="ListParagraph"/>
        <w:rPr>
          <w:rFonts w:asciiTheme="majorHAnsi" w:hAnsiTheme="majorHAnsi"/>
          <w:sz w:val="28"/>
          <w:szCs w:val="28"/>
        </w:rPr>
      </w:pPr>
    </w:p>
    <w:p w14:paraId="23C8D157" w14:textId="48A3F014" w:rsidR="00A311FD" w:rsidRPr="00A87118" w:rsidRDefault="006F25A8" w:rsidP="00C824EE">
      <w:pPr>
        <w:pStyle w:val="ListParagraph"/>
        <w:numPr>
          <w:ilvl w:val="0"/>
          <w:numId w:val="41"/>
        </w:numPr>
        <w:rPr>
          <w:rFonts w:ascii="Calibri Light" w:hAnsi="Calibri Light" w:cs="Calibri Light"/>
          <w:sz w:val="22"/>
          <w:szCs w:val="22"/>
        </w:rPr>
      </w:pPr>
      <w:r w:rsidRPr="00A87118">
        <w:rPr>
          <w:rFonts w:ascii="Calibri Light" w:hAnsi="Calibri Light" w:cs="Calibri Light"/>
          <w:sz w:val="22"/>
          <w:szCs w:val="22"/>
        </w:rPr>
        <w:t xml:space="preserve">The Institute of Tourist Guiding Blue Badge qualification meets the criteria for </w:t>
      </w:r>
      <w:r w:rsidR="00F43FE2" w:rsidRPr="00A87118">
        <w:rPr>
          <w:rFonts w:ascii="Calibri Light" w:hAnsi="Calibri Light" w:cs="Calibri Light"/>
          <w:sz w:val="22"/>
          <w:szCs w:val="22"/>
        </w:rPr>
        <w:t>p</w:t>
      </w:r>
      <w:r w:rsidRPr="00A87118">
        <w:rPr>
          <w:rFonts w:ascii="Calibri Light" w:hAnsi="Calibri Light" w:cs="Calibri Light"/>
          <w:sz w:val="22"/>
          <w:szCs w:val="22"/>
        </w:rPr>
        <w:t>rofessional status</w:t>
      </w:r>
      <w:r w:rsidR="009628CB" w:rsidRPr="00A87118">
        <w:rPr>
          <w:rFonts w:ascii="Calibri Light" w:hAnsi="Calibri Light" w:cs="Calibri Light"/>
          <w:sz w:val="22"/>
          <w:szCs w:val="22"/>
        </w:rPr>
        <w:t xml:space="preserve"> of Tourist Guide as defined by the EU (BS EN15565) and the BSI (British Standards Institute</w:t>
      </w:r>
      <w:r w:rsidR="00F43FE2" w:rsidRPr="00A87118">
        <w:rPr>
          <w:rFonts w:ascii="Calibri Light" w:hAnsi="Calibri Light" w:cs="Calibri Light"/>
          <w:sz w:val="22"/>
          <w:szCs w:val="22"/>
        </w:rPr>
        <w:t>)</w:t>
      </w:r>
      <w:r w:rsidR="009628CB" w:rsidRPr="00A87118">
        <w:rPr>
          <w:rFonts w:ascii="Calibri Light" w:hAnsi="Calibri Light" w:cs="Calibri Light"/>
          <w:sz w:val="22"/>
          <w:szCs w:val="22"/>
        </w:rPr>
        <w:t>.</w:t>
      </w:r>
    </w:p>
    <w:p w14:paraId="3B48017A" w14:textId="4627B00C" w:rsidR="00527696" w:rsidRPr="00A87118" w:rsidRDefault="00527696" w:rsidP="002B02E2">
      <w:pPr>
        <w:pStyle w:val="ListParagraph"/>
        <w:rPr>
          <w:rFonts w:ascii="Calibri Light" w:hAnsi="Calibri Light" w:cs="Calibri Light"/>
          <w:sz w:val="22"/>
          <w:szCs w:val="22"/>
        </w:rPr>
      </w:pPr>
      <w:r w:rsidRPr="00A87118">
        <w:rPr>
          <w:rFonts w:ascii="Calibri Light" w:hAnsi="Calibri Light" w:cs="Calibri Light"/>
          <w:sz w:val="22"/>
          <w:szCs w:val="22"/>
        </w:rPr>
        <w:t xml:space="preserve">The </w:t>
      </w:r>
      <w:r w:rsidRPr="00A87118">
        <w:rPr>
          <w:rFonts w:ascii="Calibri Light" w:hAnsi="Calibri Light" w:cs="Calibri Light"/>
          <w:sz w:val="22"/>
          <w:szCs w:val="22"/>
          <w:u w:val="single"/>
        </w:rPr>
        <w:t>minimum hours</w:t>
      </w:r>
      <w:r w:rsidR="00387BA6" w:rsidRPr="00A87118">
        <w:rPr>
          <w:rFonts w:ascii="Calibri Light" w:hAnsi="Calibri Light" w:cs="Calibri Light"/>
          <w:sz w:val="22"/>
          <w:szCs w:val="22"/>
          <w:u w:val="single"/>
        </w:rPr>
        <w:t xml:space="preserve"> </w:t>
      </w:r>
      <w:r w:rsidR="00387BA6" w:rsidRPr="00A87118">
        <w:rPr>
          <w:rFonts w:ascii="Calibri Light" w:hAnsi="Calibri Light" w:cs="Calibri Light"/>
          <w:sz w:val="22"/>
          <w:szCs w:val="22"/>
        </w:rPr>
        <w:t xml:space="preserve">for this status </w:t>
      </w:r>
      <w:r w:rsidR="00CE6879" w:rsidRPr="00A87118">
        <w:rPr>
          <w:rFonts w:ascii="Calibri Light" w:hAnsi="Calibri Light" w:cs="Calibri Light"/>
          <w:sz w:val="22"/>
          <w:szCs w:val="22"/>
        </w:rPr>
        <w:t>are:</w:t>
      </w:r>
    </w:p>
    <w:p w14:paraId="4D0D20BE" w14:textId="36479069" w:rsidR="00CE6879" w:rsidRPr="00A87118" w:rsidRDefault="00CE6879" w:rsidP="00B8515C">
      <w:pPr>
        <w:pStyle w:val="ListParagraph"/>
        <w:rPr>
          <w:rFonts w:ascii="Calibri Light" w:hAnsi="Calibri Light" w:cs="Calibri Light"/>
          <w:sz w:val="22"/>
          <w:szCs w:val="22"/>
        </w:rPr>
      </w:pPr>
      <w:r w:rsidRPr="00A87118">
        <w:rPr>
          <w:rFonts w:ascii="Calibri Light" w:hAnsi="Calibri Light" w:cs="Calibri Light"/>
          <w:sz w:val="22"/>
          <w:szCs w:val="22"/>
        </w:rPr>
        <w:t>600 hours of which 360 hours are contact hours</w:t>
      </w:r>
      <w:r w:rsidR="00B91EF6" w:rsidRPr="00A87118">
        <w:rPr>
          <w:rFonts w:ascii="Calibri Light" w:hAnsi="Calibri Light" w:cs="Calibri Light"/>
          <w:sz w:val="22"/>
          <w:szCs w:val="22"/>
        </w:rPr>
        <w:t>.</w:t>
      </w:r>
      <w:r w:rsidR="00537CDE" w:rsidRPr="00A87118">
        <w:rPr>
          <w:rFonts w:ascii="Calibri Light" w:hAnsi="Calibri Light" w:cs="Calibri Light"/>
          <w:sz w:val="22"/>
          <w:szCs w:val="22"/>
        </w:rPr>
        <w:t xml:space="preserve"> 240 </w:t>
      </w:r>
      <w:r w:rsidR="00B91EF6" w:rsidRPr="00A87118">
        <w:rPr>
          <w:rFonts w:ascii="Calibri Light" w:hAnsi="Calibri Light" w:cs="Calibri Light"/>
          <w:sz w:val="22"/>
          <w:szCs w:val="22"/>
        </w:rPr>
        <w:t>hours of the contact time must be</w:t>
      </w:r>
      <w:r w:rsidR="00537CDE" w:rsidRPr="00A87118">
        <w:rPr>
          <w:rFonts w:ascii="Calibri Light" w:hAnsi="Calibri Light" w:cs="Calibri Light"/>
          <w:sz w:val="22"/>
          <w:szCs w:val="22"/>
        </w:rPr>
        <w:t xml:space="preserve"> practical training.</w:t>
      </w:r>
      <w:r w:rsidR="00313C52" w:rsidRPr="00A87118">
        <w:rPr>
          <w:rFonts w:ascii="Calibri Light" w:hAnsi="Calibri Light" w:cs="Calibri Light"/>
          <w:sz w:val="22"/>
          <w:szCs w:val="22"/>
        </w:rPr>
        <w:t xml:space="preserve"> (</w:t>
      </w:r>
      <w:r w:rsidR="007D0B05">
        <w:rPr>
          <w:rFonts w:ascii="Calibri Light" w:hAnsi="Calibri Light" w:cs="Calibri Light"/>
          <w:sz w:val="22"/>
          <w:szCs w:val="22"/>
        </w:rPr>
        <w:t>D</w:t>
      </w:r>
      <w:r w:rsidR="00313C52" w:rsidRPr="00A87118">
        <w:rPr>
          <w:rFonts w:ascii="Calibri Light" w:hAnsi="Calibri Light" w:cs="Calibri Light"/>
          <w:sz w:val="22"/>
          <w:szCs w:val="22"/>
        </w:rPr>
        <w:t xml:space="preserve">etails of this on </w:t>
      </w:r>
      <w:r w:rsidR="00313C52" w:rsidRPr="00730900">
        <w:rPr>
          <w:rFonts w:ascii="Calibri Light" w:hAnsi="Calibri Light" w:cs="Calibri Light"/>
          <w:sz w:val="22"/>
          <w:szCs w:val="22"/>
        </w:rPr>
        <w:t xml:space="preserve">page </w:t>
      </w:r>
      <w:r w:rsidR="00730900" w:rsidRPr="00730900">
        <w:rPr>
          <w:rFonts w:ascii="Calibri Light" w:hAnsi="Calibri Light" w:cs="Calibri Light"/>
          <w:sz w:val="22"/>
          <w:szCs w:val="22"/>
        </w:rPr>
        <w:t>1</w:t>
      </w:r>
      <w:r w:rsidR="00730900">
        <w:rPr>
          <w:rFonts w:ascii="Calibri Light" w:hAnsi="Calibri Light" w:cs="Calibri Light"/>
          <w:sz w:val="22"/>
          <w:szCs w:val="22"/>
        </w:rPr>
        <w:t>1</w:t>
      </w:r>
      <w:r w:rsidR="00313C52" w:rsidRPr="00A87118">
        <w:rPr>
          <w:rFonts w:ascii="Calibri Light" w:hAnsi="Calibri Light" w:cs="Calibri Light"/>
          <w:sz w:val="22"/>
          <w:szCs w:val="22"/>
        </w:rPr>
        <w:t>)</w:t>
      </w:r>
    </w:p>
    <w:p w14:paraId="7A85289F" w14:textId="77777777" w:rsidR="00C14F9C" w:rsidRPr="00A87118" w:rsidRDefault="00C14F9C" w:rsidP="00B8515C">
      <w:pPr>
        <w:pStyle w:val="ListParagraph"/>
        <w:rPr>
          <w:rFonts w:ascii="Calibri Light" w:hAnsi="Calibri Light" w:cs="Calibri Light"/>
          <w:sz w:val="22"/>
          <w:szCs w:val="22"/>
        </w:rPr>
      </w:pPr>
    </w:p>
    <w:p w14:paraId="352B5BB2" w14:textId="0E2FCEDB" w:rsidR="00AD432F" w:rsidRPr="00A87118" w:rsidRDefault="00D84BC7" w:rsidP="00C824EE">
      <w:pPr>
        <w:pStyle w:val="ListParagraph"/>
        <w:numPr>
          <w:ilvl w:val="0"/>
          <w:numId w:val="41"/>
        </w:numPr>
        <w:rPr>
          <w:rFonts w:ascii="Calibri Light" w:hAnsi="Calibri Light" w:cs="Calibri Light"/>
          <w:sz w:val="22"/>
          <w:szCs w:val="22"/>
        </w:rPr>
      </w:pPr>
      <w:r w:rsidRPr="00A87118">
        <w:rPr>
          <w:rFonts w:ascii="Calibri Light" w:hAnsi="Calibri Light" w:cs="Calibri Light"/>
          <w:sz w:val="22"/>
          <w:szCs w:val="22"/>
        </w:rPr>
        <w:t>A Tourist Guide is define</w:t>
      </w:r>
      <w:r w:rsidR="00E35B3C" w:rsidRPr="00A87118">
        <w:rPr>
          <w:rFonts w:ascii="Calibri Light" w:hAnsi="Calibri Light" w:cs="Calibri Light"/>
          <w:sz w:val="22"/>
          <w:szCs w:val="22"/>
        </w:rPr>
        <w:t xml:space="preserve">d as: </w:t>
      </w:r>
      <w:r w:rsidR="00E35B3C" w:rsidRPr="00A87118">
        <w:rPr>
          <w:rFonts w:ascii="Calibri Light" w:hAnsi="Calibri Light" w:cs="Calibri Light"/>
          <w:i/>
          <w:iCs/>
          <w:sz w:val="22"/>
          <w:szCs w:val="22"/>
        </w:rPr>
        <w:t>‘a person who guides visitors in the language of their choice and interprets the cultural and nat</w:t>
      </w:r>
      <w:r w:rsidR="00133D01" w:rsidRPr="00A87118">
        <w:rPr>
          <w:rFonts w:ascii="Calibri Light" w:hAnsi="Calibri Light" w:cs="Calibri Light"/>
          <w:i/>
          <w:iCs/>
          <w:sz w:val="22"/>
          <w:szCs w:val="22"/>
        </w:rPr>
        <w:t xml:space="preserve">ural heritage of an area and possesses an area-specific qualification issued </w:t>
      </w:r>
      <w:r w:rsidR="00F15E41" w:rsidRPr="00A87118">
        <w:rPr>
          <w:rFonts w:ascii="Calibri Light" w:hAnsi="Calibri Light" w:cs="Calibri Light"/>
          <w:i/>
          <w:iCs/>
          <w:sz w:val="22"/>
          <w:szCs w:val="22"/>
        </w:rPr>
        <w:t>and / or recognised by the appropriate authority’</w:t>
      </w:r>
    </w:p>
    <w:p w14:paraId="04C3EB06" w14:textId="1FFAB04C" w:rsidR="00390F12" w:rsidRPr="00A87118" w:rsidRDefault="00C14F9C" w:rsidP="00C14F9C">
      <w:pPr>
        <w:pStyle w:val="ListParagraph"/>
        <w:rPr>
          <w:rFonts w:ascii="Calibri Light" w:hAnsi="Calibri Light" w:cs="Calibri Light"/>
          <w:sz w:val="22"/>
          <w:szCs w:val="22"/>
        </w:rPr>
      </w:pPr>
      <w:r w:rsidRPr="00A87118">
        <w:rPr>
          <w:rFonts w:ascii="Calibri Light" w:hAnsi="Calibri Light" w:cs="Calibri Light"/>
          <w:sz w:val="22"/>
          <w:szCs w:val="22"/>
        </w:rPr>
        <w:t>F</w:t>
      </w:r>
      <w:r w:rsidR="0025093D" w:rsidRPr="00A87118">
        <w:rPr>
          <w:rFonts w:ascii="Calibri Light" w:hAnsi="Calibri Light" w:cs="Calibri Light"/>
          <w:sz w:val="22"/>
          <w:szCs w:val="22"/>
        </w:rPr>
        <w:t xml:space="preserve">or the Institute, the area-specific qualification </w:t>
      </w:r>
      <w:r w:rsidR="00097EB8" w:rsidRPr="00A87118">
        <w:rPr>
          <w:rFonts w:ascii="Calibri Light" w:hAnsi="Calibri Light" w:cs="Calibri Light"/>
          <w:sz w:val="22"/>
          <w:szCs w:val="22"/>
        </w:rPr>
        <w:t xml:space="preserve">can be a </w:t>
      </w:r>
      <w:r w:rsidR="002B02E2" w:rsidRPr="00A87118">
        <w:rPr>
          <w:rFonts w:ascii="Calibri Light" w:hAnsi="Calibri Light" w:cs="Calibri Light"/>
          <w:sz w:val="22"/>
          <w:szCs w:val="22"/>
        </w:rPr>
        <w:t xml:space="preserve">region or </w:t>
      </w:r>
      <w:r w:rsidR="00097EB8" w:rsidRPr="00A87118">
        <w:rPr>
          <w:rFonts w:ascii="Calibri Light" w:hAnsi="Calibri Light" w:cs="Calibri Light"/>
          <w:sz w:val="22"/>
          <w:szCs w:val="22"/>
        </w:rPr>
        <w:t>number of counties</w:t>
      </w:r>
      <w:r w:rsidR="00346F47" w:rsidRPr="00A87118">
        <w:rPr>
          <w:rFonts w:ascii="Calibri Light" w:hAnsi="Calibri Light" w:cs="Calibri Light"/>
          <w:sz w:val="22"/>
          <w:szCs w:val="22"/>
        </w:rPr>
        <w:t xml:space="preserve"> or </w:t>
      </w:r>
      <w:r w:rsidR="007702FD">
        <w:rPr>
          <w:rFonts w:ascii="Calibri Light" w:hAnsi="Calibri Light" w:cs="Calibri Light"/>
          <w:sz w:val="22"/>
          <w:szCs w:val="22"/>
        </w:rPr>
        <w:t>a</w:t>
      </w:r>
      <w:r w:rsidR="00EE246A">
        <w:rPr>
          <w:rFonts w:ascii="Calibri Light" w:hAnsi="Calibri Light" w:cs="Calibri Light"/>
          <w:sz w:val="22"/>
          <w:szCs w:val="22"/>
        </w:rPr>
        <w:t xml:space="preserve"> </w:t>
      </w:r>
      <w:r w:rsidR="00346F47" w:rsidRPr="00A87118">
        <w:rPr>
          <w:rFonts w:ascii="Calibri Light" w:hAnsi="Calibri Light" w:cs="Calibri Light"/>
          <w:sz w:val="22"/>
          <w:szCs w:val="22"/>
        </w:rPr>
        <w:t>metropolitan area</w:t>
      </w:r>
      <w:r w:rsidR="00FB4217" w:rsidRPr="00A87118">
        <w:rPr>
          <w:rFonts w:ascii="Calibri Light" w:hAnsi="Calibri Light" w:cs="Calibri Light"/>
          <w:sz w:val="22"/>
          <w:szCs w:val="22"/>
        </w:rPr>
        <w:t xml:space="preserve">. </w:t>
      </w:r>
      <w:r w:rsidR="004B11AB">
        <w:rPr>
          <w:rFonts w:ascii="Calibri Light" w:hAnsi="Calibri Light" w:cs="Calibri Light"/>
          <w:sz w:val="22"/>
          <w:szCs w:val="22"/>
        </w:rPr>
        <w:t>(</w:t>
      </w:r>
      <w:r w:rsidR="00FB4217" w:rsidRPr="00A87118">
        <w:rPr>
          <w:rFonts w:ascii="Calibri Light" w:hAnsi="Calibri Light" w:cs="Calibri Light"/>
          <w:sz w:val="22"/>
          <w:szCs w:val="22"/>
        </w:rPr>
        <w:t xml:space="preserve">See Specified area </w:t>
      </w:r>
      <w:r w:rsidR="0079435A" w:rsidRPr="00A87118">
        <w:rPr>
          <w:rFonts w:ascii="Calibri Light" w:hAnsi="Calibri Light" w:cs="Calibri Light"/>
          <w:sz w:val="22"/>
          <w:szCs w:val="22"/>
        </w:rPr>
        <w:t>definition</w:t>
      </w:r>
      <w:r w:rsidR="00C373C1" w:rsidRPr="00A87118">
        <w:rPr>
          <w:rFonts w:ascii="Calibri Light" w:hAnsi="Calibri Light" w:cs="Calibri Light"/>
          <w:sz w:val="22"/>
          <w:szCs w:val="22"/>
        </w:rPr>
        <w:t xml:space="preserve"> below</w:t>
      </w:r>
      <w:r w:rsidR="004B11AB">
        <w:rPr>
          <w:rFonts w:ascii="Calibri Light" w:hAnsi="Calibri Light" w:cs="Calibri Light"/>
          <w:sz w:val="22"/>
          <w:szCs w:val="22"/>
        </w:rPr>
        <w:t>)</w:t>
      </w:r>
    </w:p>
    <w:p w14:paraId="44B29B35" w14:textId="77777777" w:rsidR="0002635D" w:rsidRPr="00A87118" w:rsidRDefault="0002635D" w:rsidP="00C14F9C">
      <w:pPr>
        <w:pStyle w:val="ListParagraph"/>
        <w:rPr>
          <w:rFonts w:ascii="Calibri Light" w:hAnsi="Calibri Light" w:cs="Calibri Light"/>
          <w:sz w:val="22"/>
          <w:szCs w:val="22"/>
        </w:rPr>
      </w:pPr>
    </w:p>
    <w:p w14:paraId="6E3BB16F" w14:textId="77777777" w:rsidR="0002635D" w:rsidRPr="00A87118" w:rsidRDefault="0002635D" w:rsidP="00C824EE">
      <w:pPr>
        <w:pStyle w:val="ListParagraph"/>
        <w:numPr>
          <w:ilvl w:val="0"/>
          <w:numId w:val="41"/>
        </w:numPr>
        <w:spacing w:after="160" w:line="259" w:lineRule="auto"/>
        <w:rPr>
          <w:rFonts w:ascii="Calibri Light" w:hAnsi="Calibri Light" w:cs="Calibri Light"/>
          <w:sz w:val="22"/>
          <w:szCs w:val="22"/>
        </w:rPr>
      </w:pPr>
      <w:r w:rsidRPr="00A87118">
        <w:rPr>
          <w:rFonts w:ascii="Calibri Light" w:hAnsi="Calibri Light" w:cs="Calibri Light"/>
          <w:sz w:val="22"/>
          <w:szCs w:val="22"/>
        </w:rPr>
        <w:t>Students must pass written examinations and practical examinations on a coach, on a walk, and at a minimum of two sites (including a religious building and a gallery or museum). This will qualify the guide to work throughout their region offering coach tours, walking tours and site tours as requested by clients.</w:t>
      </w:r>
    </w:p>
    <w:p w14:paraId="0A41C8E8" w14:textId="77777777" w:rsidR="002B02E2" w:rsidRPr="00A87118" w:rsidRDefault="002B02E2" w:rsidP="00C14F9C">
      <w:pPr>
        <w:pStyle w:val="ListParagraph"/>
        <w:rPr>
          <w:rFonts w:ascii="Calibri Light" w:hAnsi="Calibri Light" w:cs="Calibri Light"/>
          <w:sz w:val="22"/>
          <w:szCs w:val="22"/>
        </w:rPr>
      </w:pPr>
    </w:p>
    <w:p w14:paraId="6B8DB85E" w14:textId="4D69519A" w:rsidR="00A311FD" w:rsidRPr="00A87118" w:rsidRDefault="002B02E2" w:rsidP="00C824EE">
      <w:pPr>
        <w:pStyle w:val="ListParagraph"/>
        <w:numPr>
          <w:ilvl w:val="0"/>
          <w:numId w:val="41"/>
        </w:numPr>
        <w:rPr>
          <w:rFonts w:ascii="Calibri Light" w:hAnsi="Calibri Light" w:cs="Calibri Light"/>
          <w:sz w:val="22"/>
          <w:szCs w:val="22"/>
        </w:rPr>
      </w:pPr>
      <w:r w:rsidRPr="00A87118">
        <w:rPr>
          <w:rFonts w:ascii="Calibri Light" w:hAnsi="Calibri Light" w:cs="Calibri Light"/>
          <w:sz w:val="22"/>
          <w:szCs w:val="22"/>
        </w:rPr>
        <w:t xml:space="preserve">There is a fee payable for getting your course accredited </w:t>
      </w:r>
      <w:r w:rsidR="009D4AD7">
        <w:rPr>
          <w:rFonts w:ascii="Calibri Light" w:hAnsi="Calibri Light" w:cs="Calibri Light"/>
          <w:sz w:val="22"/>
          <w:szCs w:val="22"/>
        </w:rPr>
        <w:t>(</w:t>
      </w:r>
      <w:r w:rsidR="00B53B85">
        <w:rPr>
          <w:rFonts w:ascii="Calibri Light" w:hAnsi="Calibri Light" w:cs="Calibri Light"/>
          <w:sz w:val="22"/>
          <w:szCs w:val="22"/>
        </w:rPr>
        <w:t>i</w:t>
      </w:r>
      <w:r w:rsidRPr="00A87118">
        <w:rPr>
          <w:rFonts w:ascii="Calibri Light" w:hAnsi="Calibri Light" w:cs="Calibri Light"/>
          <w:sz w:val="22"/>
          <w:szCs w:val="22"/>
        </w:rPr>
        <w:t xml:space="preserve">n 2022 this fee is </w:t>
      </w:r>
      <w:r w:rsidRPr="0006567B">
        <w:rPr>
          <w:rFonts w:ascii="Calibri Light" w:hAnsi="Calibri Light" w:cs="Calibri Light"/>
          <w:sz w:val="22"/>
          <w:szCs w:val="22"/>
        </w:rPr>
        <w:t>£</w:t>
      </w:r>
      <w:r w:rsidR="005A3D9E" w:rsidRPr="0006567B">
        <w:rPr>
          <w:rFonts w:ascii="Calibri Light" w:hAnsi="Calibri Light" w:cs="Calibri Light"/>
          <w:sz w:val="22"/>
          <w:szCs w:val="22"/>
        </w:rPr>
        <w:t>770</w:t>
      </w:r>
      <w:r w:rsidR="009D4AD7">
        <w:rPr>
          <w:rFonts w:ascii="Calibri Light" w:hAnsi="Calibri Light" w:cs="Calibri Light"/>
          <w:sz w:val="22"/>
          <w:szCs w:val="22"/>
        </w:rPr>
        <w:t>)</w:t>
      </w:r>
      <w:r w:rsidR="00725313" w:rsidRPr="00A87118">
        <w:rPr>
          <w:rFonts w:ascii="Calibri Light" w:hAnsi="Calibri Light" w:cs="Calibri Light"/>
          <w:sz w:val="22"/>
          <w:szCs w:val="22"/>
        </w:rPr>
        <w:t xml:space="preserve"> and </w:t>
      </w:r>
      <w:r w:rsidR="00B53B85">
        <w:rPr>
          <w:rFonts w:ascii="Calibri Light" w:hAnsi="Calibri Light" w:cs="Calibri Light"/>
          <w:sz w:val="22"/>
          <w:szCs w:val="22"/>
        </w:rPr>
        <w:t xml:space="preserve">this </w:t>
      </w:r>
      <w:r w:rsidR="00725313" w:rsidRPr="00A87118">
        <w:rPr>
          <w:rFonts w:ascii="Calibri Light" w:hAnsi="Calibri Light" w:cs="Calibri Light"/>
          <w:sz w:val="22"/>
          <w:szCs w:val="22"/>
        </w:rPr>
        <w:t xml:space="preserve">should be sent with </w:t>
      </w:r>
      <w:r w:rsidR="00B53B85">
        <w:rPr>
          <w:rFonts w:ascii="Calibri Light" w:hAnsi="Calibri Light" w:cs="Calibri Light"/>
          <w:sz w:val="22"/>
          <w:szCs w:val="22"/>
        </w:rPr>
        <w:t xml:space="preserve">your </w:t>
      </w:r>
      <w:r w:rsidR="00725313" w:rsidRPr="00A87118">
        <w:rPr>
          <w:rFonts w:ascii="Calibri Light" w:hAnsi="Calibri Light" w:cs="Calibri Light"/>
          <w:sz w:val="22"/>
          <w:szCs w:val="22"/>
        </w:rPr>
        <w:t xml:space="preserve">application. </w:t>
      </w:r>
      <w:r w:rsidR="00AA4B0C" w:rsidRPr="00A87118">
        <w:rPr>
          <w:rFonts w:ascii="Calibri Light" w:hAnsi="Calibri Light" w:cs="Calibri Light"/>
          <w:sz w:val="22"/>
          <w:szCs w:val="22"/>
        </w:rPr>
        <w:t>Please check the ITG website for current fees.</w:t>
      </w:r>
      <w:r w:rsidR="00725313" w:rsidRPr="00A87118">
        <w:rPr>
          <w:rFonts w:ascii="Calibri Light" w:hAnsi="Calibri Light" w:cs="Calibri Light"/>
          <w:sz w:val="22"/>
          <w:szCs w:val="22"/>
        </w:rPr>
        <w:t xml:space="preserve"> There is also a registration fee per student payable</w:t>
      </w:r>
      <w:r w:rsidR="006B57FF" w:rsidRPr="00A87118">
        <w:rPr>
          <w:rFonts w:ascii="Calibri Light" w:hAnsi="Calibri Light" w:cs="Calibri Light"/>
          <w:sz w:val="22"/>
          <w:szCs w:val="22"/>
        </w:rPr>
        <w:t xml:space="preserve"> when the course starts.</w:t>
      </w:r>
      <w:r w:rsidR="00220FC6" w:rsidRPr="00A87118">
        <w:rPr>
          <w:rFonts w:ascii="Calibri Light" w:hAnsi="Calibri Light" w:cs="Calibri Light"/>
          <w:sz w:val="22"/>
          <w:szCs w:val="22"/>
        </w:rPr>
        <w:t xml:space="preserve"> </w:t>
      </w:r>
      <w:r w:rsidR="006B57FF" w:rsidRPr="00A87118">
        <w:rPr>
          <w:rFonts w:ascii="Calibri Light" w:hAnsi="Calibri Light" w:cs="Calibri Light"/>
          <w:sz w:val="22"/>
          <w:szCs w:val="22"/>
        </w:rPr>
        <w:t xml:space="preserve">In 2022 this fee is </w:t>
      </w:r>
      <w:r w:rsidR="006B57FF" w:rsidRPr="0006567B">
        <w:rPr>
          <w:rFonts w:ascii="Calibri Light" w:hAnsi="Calibri Light" w:cs="Calibri Light"/>
          <w:sz w:val="22"/>
          <w:szCs w:val="22"/>
        </w:rPr>
        <w:t>£</w:t>
      </w:r>
      <w:r w:rsidR="00BF7E2C" w:rsidRPr="0006567B">
        <w:rPr>
          <w:rFonts w:ascii="Calibri Light" w:hAnsi="Calibri Light" w:cs="Calibri Light"/>
          <w:sz w:val="22"/>
          <w:szCs w:val="22"/>
        </w:rPr>
        <w:t>166</w:t>
      </w:r>
      <w:r w:rsidR="006B57FF" w:rsidRPr="00A87118">
        <w:rPr>
          <w:rFonts w:ascii="Calibri Light" w:hAnsi="Calibri Light" w:cs="Calibri Light"/>
          <w:sz w:val="22"/>
          <w:szCs w:val="22"/>
        </w:rPr>
        <w:t xml:space="preserve"> pp</w:t>
      </w:r>
      <w:r w:rsidR="00B279C4">
        <w:rPr>
          <w:rFonts w:ascii="Calibri Light" w:hAnsi="Calibri Light" w:cs="Calibri Light"/>
          <w:sz w:val="22"/>
          <w:szCs w:val="22"/>
        </w:rPr>
        <w:t>.</w:t>
      </w:r>
      <w:r w:rsidR="006B57FF" w:rsidRPr="00A87118">
        <w:rPr>
          <w:rFonts w:ascii="Calibri Light" w:hAnsi="Calibri Light" w:cs="Calibri Light"/>
          <w:sz w:val="22"/>
          <w:szCs w:val="22"/>
        </w:rPr>
        <w:t xml:space="preserve"> </w:t>
      </w:r>
    </w:p>
    <w:p w14:paraId="5DD070A1" w14:textId="77777777" w:rsidR="00C16F94" w:rsidRPr="00A87118" w:rsidRDefault="00C16F94" w:rsidP="00C16F94">
      <w:pPr>
        <w:pStyle w:val="ListParagraph"/>
        <w:rPr>
          <w:rFonts w:ascii="Calibri Light" w:hAnsi="Calibri Light" w:cs="Calibri Light"/>
          <w:sz w:val="22"/>
          <w:szCs w:val="22"/>
        </w:rPr>
      </w:pPr>
    </w:p>
    <w:p w14:paraId="1BC29B69" w14:textId="723F4726" w:rsidR="00E04454" w:rsidRPr="00A87118" w:rsidRDefault="00112A0C" w:rsidP="00C824EE">
      <w:pPr>
        <w:pStyle w:val="ListParagraph"/>
        <w:numPr>
          <w:ilvl w:val="0"/>
          <w:numId w:val="41"/>
        </w:numPr>
        <w:rPr>
          <w:rFonts w:ascii="Calibri Light" w:hAnsi="Calibri Light" w:cs="Calibri Light"/>
          <w:sz w:val="22"/>
          <w:szCs w:val="22"/>
        </w:rPr>
      </w:pPr>
      <w:r w:rsidRPr="00A87118">
        <w:rPr>
          <w:rFonts w:ascii="Calibri Light" w:hAnsi="Calibri Light" w:cs="Calibri Light"/>
          <w:sz w:val="22"/>
          <w:szCs w:val="22"/>
        </w:rPr>
        <w:t>A full and detailed syllabus</w:t>
      </w:r>
      <w:r w:rsidR="00C40DD3" w:rsidRPr="00A87118">
        <w:rPr>
          <w:rFonts w:ascii="Calibri Light" w:hAnsi="Calibri Light" w:cs="Calibri Light"/>
          <w:sz w:val="22"/>
          <w:szCs w:val="22"/>
        </w:rPr>
        <w:t>, as decided by you</w:t>
      </w:r>
      <w:r w:rsidR="00117561" w:rsidRPr="00A87118">
        <w:rPr>
          <w:rFonts w:ascii="Calibri Light" w:hAnsi="Calibri Light" w:cs="Calibri Light"/>
          <w:sz w:val="22"/>
          <w:szCs w:val="22"/>
        </w:rPr>
        <w:t xml:space="preserve">, </w:t>
      </w:r>
      <w:r w:rsidRPr="00A87118">
        <w:rPr>
          <w:rFonts w:ascii="Calibri Light" w:hAnsi="Calibri Light" w:cs="Calibri Light"/>
          <w:sz w:val="22"/>
          <w:szCs w:val="22"/>
        </w:rPr>
        <w:t xml:space="preserve">is required for your </w:t>
      </w:r>
      <w:r w:rsidR="00C16F94" w:rsidRPr="00A87118">
        <w:rPr>
          <w:rFonts w:ascii="Calibri Light" w:hAnsi="Calibri Light" w:cs="Calibri Light"/>
          <w:sz w:val="22"/>
          <w:szCs w:val="22"/>
        </w:rPr>
        <w:t>region at the time of application. The Institute will base the written and practical exams on this syllabus.</w:t>
      </w:r>
    </w:p>
    <w:p w14:paraId="109673F7" w14:textId="77777777" w:rsidR="00C40DD3" w:rsidRPr="00A87118" w:rsidRDefault="00C40DD3" w:rsidP="00C40DD3">
      <w:pPr>
        <w:pStyle w:val="ListParagraph"/>
        <w:rPr>
          <w:rFonts w:ascii="Calibri Light" w:hAnsi="Calibri Light" w:cs="Calibri Light"/>
          <w:sz w:val="22"/>
          <w:szCs w:val="22"/>
        </w:rPr>
      </w:pPr>
    </w:p>
    <w:p w14:paraId="75A330DD" w14:textId="77777777" w:rsidR="00C40DD3" w:rsidRPr="00A87118" w:rsidRDefault="00C40DD3" w:rsidP="00C40DD3">
      <w:pPr>
        <w:pStyle w:val="ListParagraph"/>
        <w:rPr>
          <w:rFonts w:ascii="Calibri Light" w:hAnsi="Calibri Light" w:cs="Calibri Light"/>
          <w:sz w:val="22"/>
          <w:szCs w:val="22"/>
        </w:rPr>
      </w:pPr>
    </w:p>
    <w:p w14:paraId="3900C48A" w14:textId="485936ED" w:rsidR="00E04454" w:rsidRPr="00A87118" w:rsidRDefault="00E04454" w:rsidP="00E04454">
      <w:pPr>
        <w:ind w:left="11"/>
        <w:rPr>
          <w:rFonts w:ascii="Calibri Light" w:hAnsi="Calibri Light" w:cs="Calibri Light"/>
          <w:b/>
        </w:rPr>
      </w:pPr>
      <w:r w:rsidRPr="00A87118">
        <w:rPr>
          <w:rFonts w:ascii="Calibri Light" w:hAnsi="Calibri Light" w:cs="Calibri Light"/>
          <w:b/>
        </w:rPr>
        <w:t>Specified area</w:t>
      </w:r>
    </w:p>
    <w:p w14:paraId="78EFFE47" w14:textId="4203984A" w:rsidR="009613CF" w:rsidRPr="00A87118" w:rsidRDefault="00E04454" w:rsidP="00C824EE">
      <w:pPr>
        <w:pStyle w:val="ListParagraph"/>
        <w:numPr>
          <w:ilvl w:val="0"/>
          <w:numId w:val="52"/>
        </w:numPr>
        <w:rPr>
          <w:rFonts w:ascii="Calibri Light" w:hAnsi="Calibri Light" w:cs="Calibri Light"/>
          <w:sz w:val="22"/>
          <w:szCs w:val="22"/>
        </w:rPr>
      </w:pPr>
      <w:r w:rsidRPr="00A87118">
        <w:rPr>
          <w:rFonts w:ascii="Calibri Light" w:hAnsi="Calibri Light" w:cs="Calibri Light"/>
          <w:sz w:val="22"/>
          <w:szCs w:val="22"/>
        </w:rPr>
        <w:t>The ‘specified area’, details of which are to be submitted with the application, is required to contain a region or combination of regions (towns, cities and rural areas) or a metropolitan area (e</w:t>
      </w:r>
      <w:r w:rsidR="00B279C4">
        <w:rPr>
          <w:rFonts w:ascii="Calibri Light" w:hAnsi="Calibri Light" w:cs="Calibri Light"/>
          <w:sz w:val="22"/>
          <w:szCs w:val="22"/>
        </w:rPr>
        <w:t>.</w:t>
      </w:r>
      <w:r w:rsidRPr="00A87118">
        <w:rPr>
          <w:rFonts w:ascii="Calibri Light" w:hAnsi="Calibri Light" w:cs="Calibri Light"/>
          <w:sz w:val="22"/>
          <w:szCs w:val="22"/>
        </w:rPr>
        <w:t>g</w:t>
      </w:r>
      <w:r w:rsidR="00B279C4">
        <w:rPr>
          <w:rFonts w:ascii="Calibri Light" w:hAnsi="Calibri Light" w:cs="Calibri Light"/>
          <w:sz w:val="22"/>
          <w:szCs w:val="22"/>
        </w:rPr>
        <w:t>.</w:t>
      </w:r>
      <w:r w:rsidRPr="00A87118">
        <w:rPr>
          <w:rFonts w:ascii="Calibri Light" w:hAnsi="Calibri Light" w:cs="Calibri Light"/>
          <w:sz w:val="22"/>
          <w:szCs w:val="22"/>
        </w:rPr>
        <w:t xml:space="preserve"> London, Liverpool City Region).</w:t>
      </w:r>
    </w:p>
    <w:p w14:paraId="24565D32" w14:textId="77777777" w:rsidR="00A27A79" w:rsidRPr="00A87118" w:rsidRDefault="00A27A79" w:rsidP="00A27A79">
      <w:pPr>
        <w:pStyle w:val="ListParagraph"/>
        <w:rPr>
          <w:rFonts w:ascii="Calibri Light" w:hAnsi="Calibri Light" w:cs="Calibri Light"/>
          <w:sz w:val="22"/>
          <w:szCs w:val="22"/>
        </w:rPr>
      </w:pPr>
    </w:p>
    <w:p w14:paraId="621341A1" w14:textId="7C935F0C" w:rsidR="00A27A79" w:rsidRPr="00A87118" w:rsidRDefault="00E04454" w:rsidP="00C824EE">
      <w:pPr>
        <w:pStyle w:val="ListParagraph"/>
        <w:numPr>
          <w:ilvl w:val="0"/>
          <w:numId w:val="52"/>
        </w:numPr>
        <w:rPr>
          <w:rFonts w:ascii="Calibri Light" w:hAnsi="Calibri Light" w:cs="Calibri Light"/>
          <w:sz w:val="22"/>
          <w:szCs w:val="22"/>
        </w:rPr>
      </w:pPr>
      <w:r w:rsidRPr="00A87118">
        <w:rPr>
          <w:rFonts w:ascii="Calibri Light" w:hAnsi="Calibri Light" w:cs="Calibri Light"/>
          <w:sz w:val="22"/>
          <w:szCs w:val="22"/>
        </w:rPr>
        <w:t xml:space="preserve">The environment within the area </w:t>
      </w:r>
      <w:r w:rsidR="008D37F3">
        <w:rPr>
          <w:rFonts w:ascii="Calibri Light" w:hAnsi="Calibri Light" w:cs="Calibri Light"/>
          <w:sz w:val="22"/>
          <w:szCs w:val="22"/>
        </w:rPr>
        <w:t>should</w:t>
      </w:r>
      <w:r w:rsidRPr="00A87118">
        <w:rPr>
          <w:rFonts w:ascii="Calibri Light" w:hAnsi="Calibri Light" w:cs="Calibri Light"/>
          <w:sz w:val="22"/>
          <w:szCs w:val="22"/>
        </w:rPr>
        <w:t xml:space="preserve"> be both manmade and natural.</w:t>
      </w:r>
    </w:p>
    <w:p w14:paraId="3DF45951" w14:textId="77777777" w:rsidR="00A27A79" w:rsidRPr="00A87118" w:rsidRDefault="00A27A79" w:rsidP="00A27A79">
      <w:pPr>
        <w:pStyle w:val="ListParagraph"/>
        <w:rPr>
          <w:rFonts w:ascii="Calibri Light" w:hAnsi="Calibri Light" w:cs="Calibri Light"/>
          <w:sz w:val="22"/>
          <w:szCs w:val="22"/>
        </w:rPr>
      </w:pPr>
    </w:p>
    <w:p w14:paraId="1052E2C5" w14:textId="691CD1C5" w:rsidR="00A27A79" w:rsidRPr="00A87118" w:rsidRDefault="00E04454" w:rsidP="00C824EE">
      <w:pPr>
        <w:pStyle w:val="ListParagraph"/>
        <w:numPr>
          <w:ilvl w:val="0"/>
          <w:numId w:val="52"/>
        </w:numPr>
        <w:rPr>
          <w:rFonts w:ascii="Calibri Light" w:hAnsi="Calibri Light" w:cs="Calibri Light"/>
          <w:sz w:val="22"/>
          <w:szCs w:val="22"/>
        </w:rPr>
      </w:pPr>
      <w:r w:rsidRPr="00A87118">
        <w:rPr>
          <w:rFonts w:ascii="Calibri Light" w:hAnsi="Calibri Light" w:cs="Calibri Light"/>
          <w:sz w:val="22"/>
          <w:szCs w:val="22"/>
        </w:rPr>
        <w:t xml:space="preserve">There must be sufficient suitable environment to support commentary and interpretation of a range of visual and non-visual topics to engage </w:t>
      </w:r>
      <w:r w:rsidRPr="0063093E">
        <w:rPr>
          <w:rFonts w:ascii="Calibri Light" w:hAnsi="Calibri Light" w:cs="Calibri Light"/>
          <w:sz w:val="22"/>
          <w:szCs w:val="22"/>
        </w:rPr>
        <w:t>sustained interest of the visitors</w:t>
      </w:r>
      <w:r w:rsidRPr="00A87118">
        <w:rPr>
          <w:rFonts w:ascii="Calibri Light" w:hAnsi="Calibri Light" w:cs="Calibri Light"/>
          <w:sz w:val="22"/>
          <w:szCs w:val="22"/>
        </w:rPr>
        <w:t xml:space="preserve"> (leisure or professional)</w:t>
      </w:r>
      <w:r w:rsidR="00C05093">
        <w:rPr>
          <w:rFonts w:ascii="Calibri Light" w:hAnsi="Calibri Light" w:cs="Calibri Light"/>
          <w:sz w:val="22"/>
          <w:szCs w:val="22"/>
        </w:rPr>
        <w:t>.</w:t>
      </w:r>
      <w:r w:rsidR="00A27A79" w:rsidRPr="00A87118">
        <w:rPr>
          <w:rFonts w:ascii="Calibri Light" w:hAnsi="Calibri Light" w:cs="Calibri Light"/>
          <w:sz w:val="22"/>
          <w:szCs w:val="22"/>
        </w:rPr>
        <w:br/>
      </w:r>
    </w:p>
    <w:p w14:paraId="412D2896" w14:textId="5DCEF87A" w:rsidR="00E04454" w:rsidRPr="00A87118" w:rsidRDefault="00E04454" w:rsidP="00C824EE">
      <w:pPr>
        <w:pStyle w:val="ListParagraph"/>
        <w:numPr>
          <w:ilvl w:val="0"/>
          <w:numId w:val="52"/>
        </w:numPr>
        <w:rPr>
          <w:rFonts w:ascii="Calibri Light" w:hAnsi="Calibri Light" w:cs="Calibri Light"/>
          <w:sz w:val="22"/>
          <w:szCs w:val="22"/>
        </w:rPr>
      </w:pPr>
      <w:r w:rsidRPr="00A87118">
        <w:rPr>
          <w:rFonts w:ascii="Calibri Light" w:hAnsi="Calibri Light" w:cs="Calibri Light"/>
          <w:sz w:val="22"/>
          <w:szCs w:val="22"/>
        </w:rPr>
        <w:t>It must be capable of sustaining/accommodating the following:</w:t>
      </w:r>
    </w:p>
    <w:p w14:paraId="7C7AD4FC" w14:textId="77777777" w:rsidR="00E04454" w:rsidRPr="00A87118" w:rsidRDefault="00E04454" w:rsidP="00C824EE">
      <w:pPr>
        <w:pStyle w:val="ListParagraph"/>
        <w:numPr>
          <w:ilvl w:val="1"/>
          <w:numId w:val="52"/>
        </w:numPr>
        <w:suppressAutoHyphens/>
        <w:rPr>
          <w:rFonts w:ascii="Calibri Light" w:hAnsi="Calibri Light" w:cs="Calibri Light"/>
          <w:sz w:val="22"/>
          <w:szCs w:val="22"/>
        </w:rPr>
      </w:pPr>
      <w:r w:rsidRPr="00A87118">
        <w:rPr>
          <w:rFonts w:ascii="Calibri Light" w:hAnsi="Calibri Light" w:cs="Calibri Light"/>
          <w:sz w:val="22"/>
          <w:szCs w:val="22"/>
        </w:rPr>
        <w:t>A minimum of one 90-minute flexible route coach tour or similar.</w:t>
      </w:r>
    </w:p>
    <w:p w14:paraId="0F49C73A" w14:textId="4795D785" w:rsidR="00E04454" w:rsidRPr="00A87118" w:rsidRDefault="00E04454" w:rsidP="00C824EE">
      <w:pPr>
        <w:pStyle w:val="ListParagraph"/>
        <w:numPr>
          <w:ilvl w:val="1"/>
          <w:numId w:val="52"/>
        </w:numPr>
        <w:suppressAutoHyphens/>
        <w:rPr>
          <w:rFonts w:ascii="Calibri Light" w:hAnsi="Calibri Light" w:cs="Calibri Light"/>
          <w:sz w:val="22"/>
          <w:szCs w:val="22"/>
        </w:rPr>
      </w:pPr>
      <w:r w:rsidRPr="00A87118">
        <w:rPr>
          <w:rFonts w:ascii="Calibri Light" w:hAnsi="Calibri Light" w:cs="Calibri Light"/>
          <w:sz w:val="22"/>
          <w:szCs w:val="22"/>
        </w:rPr>
        <w:t>A minimum of one 90-minute flexible route walking tour to include sufficient stops to enable the candidates to be fairly assessed en route at points suitable for presentations, in accordance with Institute examination requirements</w:t>
      </w:r>
      <w:r w:rsidR="009B560D" w:rsidRPr="00A87118">
        <w:rPr>
          <w:rFonts w:ascii="Calibri Light" w:hAnsi="Calibri Light" w:cs="Calibri Light"/>
          <w:sz w:val="22"/>
          <w:szCs w:val="22"/>
        </w:rPr>
        <w:t>.</w:t>
      </w:r>
    </w:p>
    <w:p w14:paraId="1C6CC354" w14:textId="43CAF46A" w:rsidR="00E04454" w:rsidRPr="00A87118" w:rsidRDefault="00E04454" w:rsidP="00C824EE">
      <w:pPr>
        <w:pStyle w:val="ListParagraph"/>
        <w:numPr>
          <w:ilvl w:val="1"/>
          <w:numId w:val="52"/>
        </w:numPr>
        <w:suppressAutoHyphens/>
        <w:rPr>
          <w:rFonts w:ascii="Calibri Light" w:hAnsi="Calibri Light" w:cs="Calibri Light"/>
          <w:sz w:val="22"/>
          <w:szCs w:val="22"/>
        </w:rPr>
      </w:pPr>
      <w:r w:rsidRPr="00A87118">
        <w:rPr>
          <w:rFonts w:ascii="Calibri Light" w:hAnsi="Calibri Light" w:cs="Calibri Light"/>
          <w:sz w:val="22"/>
          <w:szCs w:val="22"/>
        </w:rPr>
        <w:lastRenderedPageBreak/>
        <w:t>A minimum of two sites including both religious (places of worship) and secular (e</w:t>
      </w:r>
      <w:r w:rsidR="009C0B6D">
        <w:rPr>
          <w:rFonts w:ascii="Calibri Light" w:hAnsi="Calibri Light" w:cs="Calibri Light"/>
          <w:sz w:val="22"/>
          <w:szCs w:val="22"/>
        </w:rPr>
        <w:t>.</w:t>
      </w:r>
      <w:r w:rsidRPr="00A87118">
        <w:rPr>
          <w:rFonts w:ascii="Calibri Light" w:hAnsi="Calibri Light" w:cs="Calibri Light"/>
          <w:sz w:val="22"/>
          <w:szCs w:val="22"/>
        </w:rPr>
        <w:t>g</w:t>
      </w:r>
      <w:r w:rsidR="009C0B6D">
        <w:rPr>
          <w:rFonts w:ascii="Calibri Light" w:hAnsi="Calibri Light" w:cs="Calibri Light"/>
          <w:sz w:val="22"/>
          <w:szCs w:val="22"/>
        </w:rPr>
        <w:t>.</w:t>
      </w:r>
      <w:r w:rsidRPr="00A87118">
        <w:rPr>
          <w:rFonts w:ascii="Calibri Light" w:hAnsi="Calibri Light" w:cs="Calibri Light"/>
          <w:sz w:val="22"/>
          <w:szCs w:val="22"/>
        </w:rPr>
        <w:t xml:space="preserve"> stately home, museum, gallery, etc.) in addition to any other relevant visitor attractions or business/commercial/industrial premises.</w:t>
      </w:r>
    </w:p>
    <w:p w14:paraId="52D5F0EE" w14:textId="4F283F3B" w:rsidR="00E04454" w:rsidRPr="00A87118" w:rsidRDefault="00E04454" w:rsidP="00C824EE">
      <w:pPr>
        <w:pStyle w:val="ListParagraph"/>
        <w:numPr>
          <w:ilvl w:val="1"/>
          <w:numId w:val="52"/>
        </w:numPr>
        <w:suppressAutoHyphens/>
        <w:rPr>
          <w:rFonts w:ascii="Calibri Light" w:hAnsi="Calibri Light" w:cs="Calibri Light"/>
          <w:sz w:val="22"/>
          <w:szCs w:val="22"/>
        </w:rPr>
      </w:pPr>
      <w:r w:rsidRPr="00A87118">
        <w:rPr>
          <w:rFonts w:ascii="Calibri Light" w:hAnsi="Calibri Light" w:cs="Calibri Light"/>
          <w:sz w:val="22"/>
          <w:szCs w:val="22"/>
        </w:rPr>
        <w:t xml:space="preserve">The region/metropolitan area will be suitable as the start and finish point for a minimum of five full-day tour programmes. </w:t>
      </w:r>
    </w:p>
    <w:p w14:paraId="7488BEDD" w14:textId="77777777" w:rsidR="00E04454" w:rsidRPr="00A87118" w:rsidRDefault="00E04454" w:rsidP="00E04454">
      <w:pPr>
        <w:pStyle w:val="NoSpacing"/>
        <w:rPr>
          <w:rFonts w:ascii="Calibri Light" w:hAnsi="Calibri Light" w:cs="Calibri Light"/>
        </w:rPr>
      </w:pPr>
    </w:p>
    <w:p w14:paraId="4D4707BD" w14:textId="77777777" w:rsidR="00E04454" w:rsidRPr="00A87118" w:rsidRDefault="00E04454" w:rsidP="00A852BA">
      <w:pPr>
        <w:rPr>
          <w:rFonts w:ascii="Calibri Light" w:hAnsi="Calibri Light" w:cs="Calibri Light"/>
        </w:rPr>
      </w:pPr>
    </w:p>
    <w:p w14:paraId="10F76507" w14:textId="77777777" w:rsidR="00DD2B7B" w:rsidRPr="00A87118" w:rsidRDefault="00DD2B7B" w:rsidP="00A852BA">
      <w:pPr>
        <w:rPr>
          <w:rFonts w:ascii="Calibri Light" w:hAnsi="Calibri Light" w:cs="Calibri Light"/>
        </w:rPr>
      </w:pPr>
    </w:p>
    <w:p w14:paraId="04EB50CC" w14:textId="77777777" w:rsidR="00DD2B7B" w:rsidRDefault="00DD2B7B" w:rsidP="00A852BA"/>
    <w:p w14:paraId="78ADC6F8" w14:textId="77777777" w:rsidR="00A852BA" w:rsidRDefault="00A852BA" w:rsidP="00A852BA"/>
    <w:p w14:paraId="31D8FF21" w14:textId="77777777" w:rsidR="00A852BA" w:rsidRDefault="00A852BA" w:rsidP="00A852BA"/>
    <w:p w14:paraId="2E62A170" w14:textId="77777777" w:rsidR="00A852BA" w:rsidRDefault="00A852BA" w:rsidP="00A852BA"/>
    <w:p w14:paraId="34332741" w14:textId="77777777" w:rsidR="00A852BA" w:rsidRDefault="00A852BA" w:rsidP="00A852BA"/>
    <w:p w14:paraId="2F3592C8" w14:textId="77777777" w:rsidR="00DD2B7B" w:rsidRDefault="00DD2B7B" w:rsidP="00A852BA"/>
    <w:p w14:paraId="612100E4" w14:textId="77777777" w:rsidR="00DD2B7B" w:rsidRDefault="00DD2B7B" w:rsidP="00A852BA"/>
    <w:p w14:paraId="1AF1A9CA" w14:textId="77777777" w:rsidR="00DD2B7B" w:rsidRDefault="00DD2B7B" w:rsidP="00A852BA"/>
    <w:p w14:paraId="5BA2583C" w14:textId="77777777" w:rsidR="00A852BA" w:rsidRDefault="00A852BA" w:rsidP="00A852BA"/>
    <w:p w14:paraId="25A9CF2C" w14:textId="77777777" w:rsidR="00A852BA" w:rsidRDefault="00A852BA" w:rsidP="00A852BA"/>
    <w:p w14:paraId="03F14907" w14:textId="77777777" w:rsidR="00DD2B7B" w:rsidRDefault="00DD2B7B" w:rsidP="00A852BA"/>
    <w:p w14:paraId="2C1D1FE7" w14:textId="77777777" w:rsidR="00DD2B7B" w:rsidRDefault="00DD2B7B" w:rsidP="00A852BA"/>
    <w:p w14:paraId="49E6C0C1" w14:textId="77777777" w:rsidR="00DD2B7B" w:rsidRDefault="00DD2B7B" w:rsidP="00A852BA"/>
    <w:p w14:paraId="4D5DC0C3" w14:textId="77777777" w:rsidR="00DD2B7B" w:rsidRDefault="00DD2B7B" w:rsidP="00A852BA"/>
    <w:p w14:paraId="6E62E447" w14:textId="77777777" w:rsidR="00DD2B7B" w:rsidRDefault="00DD2B7B" w:rsidP="00A852BA"/>
    <w:p w14:paraId="3A3CF9B3" w14:textId="77777777" w:rsidR="00DD2B7B" w:rsidRDefault="00DD2B7B" w:rsidP="00A852BA"/>
    <w:p w14:paraId="627AA04F" w14:textId="77777777" w:rsidR="00DD2B7B" w:rsidRDefault="00DD2B7B" w:rsidP="00A852BA"/>
    <w:p w14:paraId="58C362BE" w14:textId="77777777" w:rsidR="00DD2B7B" w:rsidRDefault="00DD2B7B" w:rsidP="00A852BA"/>
    <w:p w14:paraId="2AEAC2C7" w14:textId="77777777" w:rsidR="00DD2B7B" w:rsidRDefault="00DD2B7B" w:rsidP="00A852BA"/>
    <w:p w14:paraId="0427A527" w14:textId="77777777" w:rsidR="00A852BA" w:rsidRDefault="00A852BA" w:rsidP="00A852BA"/>
    <w:p w14:paraId="1F01F706" w14:textId="1BEA3CB5" w:rsidR="0098799F" w:rsidRDefault="00E236E5" w:rsidP="00A852BA">
      <w:pPr>
        <w:pStyle w:val="Heading1"/>
      </w:pPr>
      <w:bookmarkStart w:id="4" w:name="_Toc89869707"/>
      <w:r w:rsidRPr="0068315D">
        <w:lastRenderedPageBreak/>
        <w:t xml:space="preserve">How </w:t>
      </w:r>
      <w:r w:rsidR="00217A24">
        <w:t>t</w:t>
      </w:r>
      <w:r w:rsidRPr="0068315D">
        <w:t>o Prepare Your Application</w:t>
      </w:r>
      <w:bookmarkEnd w:id="3"/>
      <w:bookmarkEnd w:id="4"/>
    </w:p>
    <w:p w14:paraId="33A215EA" w14:textId="77777777" w:rsidR="00A852BA" w:rsidRPr="00A852BA" w:rsidRDefault="00A852BA" w:rsidP="00A852BA"/>
    <w:p w14:paraId="0C0B1C2B" w14:textId="5A6E2E13" w:rsidR="009A4001" w:rsidRPr="00A87118" w:rsidRDefault="009A4001" w:rsidP="00A852BA">
      <w:pPr>
        <w:rPr>
          <w:rFonts w:ascii="Calibri Light" w:hAnsi="Calibri Light" w:cs="Calibri Light"/>
        </w:rPr>
      </w:pPr>
      <w:r w:rsidRPr="00A87118">
        <w:rPr>
          <w:rFonts w:ascii="Calibri Light" w:hAnsi="Calibri Light" w:cs="Calibri Light"/>
        </w:rPr>
        <w:t>Your application will be considered by members of the Accreditation Committee of the Institute of Tourist Guiding and the contents will be regarded as confidential until the training course is approved.</w:t>
      </w:r>
    </w:p>
    <w:p w14:paraId="21445033" w14:textId="36472832" w:rsidR="009A4001" w:rsidRPr="00A87118" w:rsidRDefault="009A4001" w:rsidP="0098799F">
      <w:pPr>
        <w:pStyle w:val="NoSpacing"/>
        <w:rPr>
          <w:rFonts w:ascii="Calibri Light" w:hAnsi="Calibri Light" w:cs="Calibri Light"/>
        </w:rPr>
      </w:pPr>
      <w:r w:rsidRPr="00A87118">
        <w:rPr>
          <w:rFonts w:ascii="Calibri Light" w:hAnsi="Calibri Light" w:cs="Calibri Light"/>
        </w:rPr>
        <w:t xml:space="preserve">Your INITIAL application should be submitted </w:t>
      </w:r>
      <w:r w:rsidR="007250D6" w:rsidRPr="00A87118">
        <w:rPr>
          <w:rFonts w:ascii="Calibri Light" w:hAnsi="Calibri Light" w:cs="Calibri Light"/>
        </w:rPr>
        <w:t xml:space="preserve">no less than </w:t>
      </w:r>
      <w:r w:rsidRPr="00A87118">
        <w:rPr>
          <w:rFonts w:ascii="Calibri Light" w:hAnsi="Calibri Light" w:cs="Calibri Light"/>
        </w:rPr>
        <w:t>9 MONTHS before your course is due to start.</w:t>
      </w:r>
      <w:r w:rsidR="000355EF" w:rsidRPr="00A87118">
        <w:rPr>
          <w:rFonts w:ascii="Calibri Light" w:hAnsi="Calibri Light" w:cs="Calibri Light"/>
        </w:rPr>
        <w:t xml:space="preserve"> This will give time for your accreditation to pass and for you to </w:t>
      </w:r>
      <w:r w:rsidR="00172E0E" w:rsidRPr="00A87118">
        <w:rPr>
          <w:rFonts w:ascii="Calibri Light" w:hAnsi="Calibri Light" w:cs="Calibri Light"/>
        </w:rPr>
        <w:t xml:space="preserve">then </w:t>
      </w:r>
      <w:r w:rsidR="000355EF" w:rsidRPr="00A87118">
        <w:rPr>
          <w:rFonts w:ascii="Calibri Light" w:hAnsi="Calibri Light" w:cs="Calibri Light"/>
        </w:rPr>
        <w:t>advertise and recruit for the course.</w:t>
      </w:r>
    </w:p>
    <w:p w14:paraId="54C57F4E" w14:textId="77777777" w:rsidR="0098799F" w:rsidRPr="00A87118" w:rsidRDefault="0098799F" w:rsidP="0098799F">
      <w:pPr>
        <w:pStyle w:val="NoSpacing"/>
        <w:rPr>
          <w:rFonts w:ascii="Calibri Light" w:hAnsi="Calibri Light" w:cs="Calibri Light"/>
        </w:rPr>
      </w:pPr>
    </w:p>
    <w:p w14:paraId="37B1B7D1" w14:textId="2F5CD84D" w:rsidR="009A4001" w:rsidRPr="00A87118" w:rsidRDefault="009A4001" w:rsidP="0098799F">
      <w:pPr>
        <w:pStyle w:val="NoSpacing"/>
        <w:rPr>
          <w:rFonts w:ascii="Calibri Light" w:hAnsi="Calibri Light" w:cs="Calibri Light"/>
        </w:rPr>
      </w:pPr>
      <w:r w:rsidRPr="00A87118">
        <w:rPr>
          <w:rFonts w:ascii="Calibri Light" w:hAnsi="Calibri Light" w:cs="Calibri Light"/>
        </w:rPr>
        <w:t xml:space="preserve">Applications for </w:t>
      </w:r>
      <w:r w:rsidR="00E96D20" w:rsidRPr="00A87118">
        <w:rPr>
          <w:rFonts w:ascii="Calibri Light" w:hAnsi="Calibri Light" w:cs="Calibri Light"/>
        </w:rPr>
        <w:t>RE-VALIDATION</w:t>
      </w:r>
      <w:r w:rsidRPr="00A87118">
        <w:rPr>
          <w:rFonts w:ascii="Calibri Light" w:hAnsi="Calibri Light" w:cs="Calibri Light"/>
        </w:rPr>
        <w:t xml:space="preserve"> </w:t>
      </w:r>
      <w:r w:rsidR="00A654CB" w:rsidRPr="00A87118">
        <w:rPr>
          <w:rFonts w:ascii="Calibri Light" w:hAnsi="Calibri Light" w:cs="Calibri Light"/>
        </w:rPr>
        <w:t xml:space="preserve">of an existing course </w:t>
      </w:r>
      <w:r w:rsidRPr="00A87118">
        <w:rPr>
          <w:rFonts w:ascii="Calibri Light" w:hAnsi="Calibri Light" w:cs="Calibri Light"/>
        </w:rPr>
        <w:t xml:space="preserve">should be submitted </w:t>
      </w:r>
      <w:r w:rsidR="001F1B0A" w:rsidRPr="00A87118">
        <w:rPr>
          <w:rFonts w:ascii="Calibri Light" w:hAnsi="Calibri Light" w:cs="Calibri Light"/>
        </w:rPr>
        <w:t>no less than 3 months</w:t>
      </w:r>
      <w:r w:rsidRPr="00A87118">
        <w:rPr>
          <w:rFonts w:ascii="Calibri Light" w:hAnsi="Calibri Light" w:cs="Calibri Light"/>
        </w:rPr>
        <w:t xml:space="preserve"> before your course is due to start.</w:t>
      </w:r>
    </w:p>
    <w:p w14:paraId="37E596A8" w14:textId="77777777" w:rsidR="0098799F" w:rsidRPr="00A87118" w:rsidRDefault="0098799F" w:rsidP="0098799F">
      <w:pPr>
        <w:pStyle w:val="NoSpacing"/>
        <w:rPr>
          <w:rFonts w:ascii="Calibri Light" w:hAnsi="Calibri Light" w:cs="Calibri Light"/>
          <w:bCs/>
        </w:rPr>
      </w:pPr>
    </w:p>
    <w:p w14:paraId="7DD17AAD" w14:textId="77777777" w:rsidR="009A4001" w:rsidRPr="00A87118" w:rsidRDefault="009A4001" w:rsidP="0098799F">
      <w:pPr>
        <w:pStyle w:val="NoSpacing"/>
        <w:rPr>
          <w:rFonts w:ascii="Calibri Light" w:hAnsi="Calibri Light" w:cs="Calibri Light"/>
          <w:bCs/>
        </w:rPr>
      </w:pPr>
      <w:r w:rsidRPr="00A87118">
        <w:rPr>
          <w:rFonts w:ascii="Calibri Light" w:hAnsi="Calibri Light" w:cs="Calibri Light"/>
          <w:bCs/>
        </w:rPr>
        <w:t>New applications should include the following information:</w:t>
      </w:r>
    </w:p>
    <w:p w14:paraId="685C4245" w14:textId="77777777" w:rsidR="0098799F" w:rsidRPr="00A87118" w:rsidRDefault="0098799F" w:rsidP="0098799F">
      <w:pPr>
        <w:pStyle w:val="NoSpacing"/>
        <w:rPr>
          <w:rFonts w:ascii="Calibri Light" w:hAnsi="Calibri Light" w:cs="Calibri Light"/>
          <w:bCs/>
        </w:rPr>
      </w:pPr>
    </w:p>
    <w:p w14:paraId="366741FC" w14:textId="7004CD2C" w:rsidR="009A4001" w:rsidRPr="00A87118" w:rsidRDefault="009A4001" w:rsidP="009A4001">
      <w:pPr>
        <w:ind w:left="3600" w:hanging="2880"/>
        <w:jc w:val="both"/>
        <w:rPr>
          <w:rFonts w:ascii="Calibri Light" w:hAnsi="Calibri Light" w:cs="Calibri Light"/>
          <w:bCs/>
        </w:rPr>
      </w:pPr>
      <w:r w:rsidRPr="00A87118">
        <w:rPr>
          <w:rFonts w:ascii="Calibri Light" w:hAnsi="Calibri Light" w:cs="Calibri Light"/>
          <w:bCs/>
        </w:rPr>
        <w:t>Course Description</w:t>
      </w:r>
      <w:r w:rsidRPr="00A87118">
        <w:rPr>
          <w:rFonts w:ascii="Calibri Light" w:hAnsi="Calibri Light" w:cs="Calibri Light"/>
          <w:bCs/>
        </w:rPr>
        <w:tab/>
        <w:t>including Rationale, Aims and Objectives, Recruitment, the Learning Environment, The Training Team</w:t>
      </w:r>
    </w:p>
    <w:p w14:paraId="325B301F" w14:textId="77777777" w:rsidR="009A4001" w:rsidRPr="00A87118" w:rsidRDefault="009A4001" w:rsidP="009A4001">
      <w:pPr>
        <w:ind w:left="3600" w:hanging="2880"/>
        <w:jc w:val="both"/>
        <w:rPr>
          <w:rFonts w:ascii="Calibri Light" w:hAnsi="Calibri Light" w:cs="Calibri Light"/>
          <w:bCs/>
        </w:rPr>
      </w:pPr>
      <w:r w:rsidRPr="00A87118">
        <w:rPr>
          <w:rFonts w:ascii="Calibri Light" w:hAnsi="Calibri Light" w:cs="Calibri Light"/>
          <w:bCs/>
        </w:rPr>
        <w:t>Syllabus</w:t>
      </w:r>
      <w:r w:rsidRPr="00A87118">
        <w:rPr>
          <w:rFonts w:ascii="Calibri Light" w:hAnsi="Calibri Light" w:cs="Calibri Light"/>
          <w:bCs/>
        </w:rPr>
        <w:tab/>
        <w:t xml:space="preserve">Describing the full extent of the training </w:t>
      </w:r>
      <w:r w:rsidR="00B63334" w:rsidRPr="00A87118">
        <w:rPr>
          <w:rFonts w:ascii="Calibri Light" w:hAnsi="Calibri Light" w:cs="Calibri Light"/>
          <w:bCs/>
        </w:rPr>
        <w:t xml:space="preserve">area </w:t>
      </w:r>
      <w:r w:rsidRPr="00A87118">
        <w:rPr>
          <w:rFonts w:ascii="Calibri Light" w:hAnsi="Calibri Light" w:cs="Calibri Light"/>
          <w:bCs/>
        </w:rPr>
        <w:t>and the practical skills to be covered</w:t>
      </w:r>
    </w:p>
    <w:p w14:paraId="6F51EB5A" w14:textId="77777777" w:rsidR="009A4001" w:rsidRPr="00A87118" w:rsidRDefault="009A4001" w:rsidP="009A4001">
      <w:pPr>
        <w:ind w:left="3600" w:hanging="2880"/>
        <w:jc w:val="both"/>
        <w:rPr>
          <w:rFonts w:ascii="Calibri Light" w:hAnsi="Calibri Light" w:cs="Calibri Light"/>
          <w:bCs/>
        </w:rPr>
      </w:pPr>
      <w:r w:rsidRPr="00A87118">
        <w:rPr>
          <w:rFonts w:ascii="Calibri Light" w:hAnsi="Calibri Light" w:cs="Calibri Light"/>
          <w:bCs/>
        </w:rPr>
        <w:t>Timetable</w:t>
      </w:r>
      <w:r w:rsidRPr="00A87118">
        <w:rPr>
          <w:rFonts w:ascii="Calibri Light" w:hAnsi="Calibri Light" w:cs="Calibri Light"/>
          <w:bCs/>
        </w:rPr>
        <w:tab/>
        <w:t>Showing the programme for delivering the syllabus</w:t>
      </w:r>
    </w:p>
    <w:p w14:paraId="34BED096" w14:textId="77777777" w:rsidR="009A4001" w:rsidRPr="00A87118" w:rsidRDefault="009A4001" w:rsidP="009A4001">
      <w:pPr>
        <w:ind w:left="3600" w:hanging="2880"/>
        <w:jc w:val="both"/>
        <w:rPr>
          <w:rFonts w:ascii="Calibri Light" w:hAnsi="Calibri Light" w:cs="Calibri Light"/>
          <w:b/>
          <w:bCs/>
        </w:rPr>
      </w:pPr>
      <w:r w:rsidRPr="00A87118">
        <w:rPr>
          <w:rFonts w:ascii="Calibri Light" w:hAnsi="Calibri Light" w:cs="Calibri Light"/>
          <w:bCs/>
        </w:rPr>
        <w:t>Budget</w:t>
      </w:r>
      <w:r w:rsidRPr="00A87118">
        <w:rPr>
          <w:rFonts w:ascii="Calibri Light" w:hAnsi="Calibri Light" w:cs="Calibri Light"/>
          <w:bCs/>
        </w:rPr>
        <w:tab/>
        <w:t>Setting the finances of your course</w:t>
      </w:r>
    </w:p>
    <w:p w14:paraId="08176C82" w14:textId="77777777" w:rsidR="00366A03" w:rsidRPr="00A87118" w:rsidRDefault="00366A03" w:rsidP="0098799F">
      <w:pPr>
        <w:pStyle w:val="NoSpacing"/>
        <w:rPr>
          <w:rFonts w:ascii="Calibri Light" w:hAnsi="Calibri Light" w:cs="Calibri Light"/>
        </w:rPr>
      </w:pPr>
    </w:p>
    <w:p w14:paraId="2B198CF9" w14:textId="6976CE05" w:rsidR="009A4001" w:rsidRPr="00A87118" w:rsidRDefault="009A4001" w:rsidP="0098799F">
      <w:pPr>
        <w:pStyle w:val="NoSpacing"/>
        <w:rPr>
          <w:rFonts w:ascii="Calibri Light" w:hAnsi="Calibri Light" w:cs="Calibri Light"/>
        </w:rPr>
      </w:pPr>
      <w:r w:rsidRPr="00A87118">
        <w:rPr>
          <w:rFonts w:ascii="Calibri Light" w:hAnsi="Calibri Light" w:cs="Calibri Light"/>
        </w:rPr>
        <w:t xml:space="preserve">Work through each section of this </w:t>
      </w:r>
      <w:r w:rsidR="00F16AED" w:rsidRPr="00A87118">
        <w:rPr>
          <w:rFonts w:ascii="Calibri Light" w:hAnsi="Calibri Light" w:cs="Calibri Light"/>
        </w:rPr>
        <w:t>g</w:t>
      </w:r>
      <w:r w:rsidRPr="00A87118">
        <w:rPr>
          <w:rFonts w:ascii="Calibri Light" w:hAnsi="Calibri Light" w:cs="Calibri Light"/>
        </w:rPr>
        <w:t xml:space="preserve">uide, designed to help you provide us with the information we require. </w:t>
      </w:r>
      <w:r w:rsidR="0017178D" w:rsidRPr="00A87118">
        <w:rPr>
          <w:rFonts w:ascii="Calibri Light" w:hAnsi="Calibri Light" w:cs="Calibri Light"/>
        </w:rPr>
        <w:t>A</w:t>
      </w:r>
      <w:r w:rsidRPr="00A87118">
        <w:rPr>
          <w:rFonts w:ascii="Calibri Light" w:hAnsi="Calibri Light" w:cs="Calibri Light"/>
        </w:rPr>
        <w:t xml:space="preserve">nswer all the questions in each </w:t>
      </w:r>
      <w:r w:rsidR="00F16AED" w:rsidRPr="00A87118">
        <w:rPr>
          <w:rFonts w:ascii="Calibri Light" w:hAnsi="Calibri Light" w:cs="Calibri Light"/>
        </w:rPr>
        <w:t>p</w:t>
      </w:r>
      <w:r w:rsidRPr="00A87118">
        <w:rPr>
          <w:rFonts w:ascii="Calibri Light" w:hAnsi="Calibri Light" w:cs="Calibri Light"/>
        </w:rPr>
        <w:t>art</w:t>
      </w:r>
      <w:r w:rsidR="007E6B9B">
        <w:rPr>
          <w:rFonts w:ascii="Calibri Light" w:hAnsi="Calibri Light" w:cs="Calibri Light"/>
        </w:rPr>
        <w:t>,</w:t>
      </w:r>
      <w:r w:rsidRPr="00A87118">
        <w:rPr>
          <w:rFonts w:ascii="Calibri Light" w:hAnsi="Calibri Light" w:cs="Calibri Light"/>
        </w:rPr>
        <w:t xml:space="preserve"> otherwise your accreditation may be delayed whilst we contact you.</w:t>
      </w:r>
    </w:p>
    <w:p w14:paraId="0E41E87A" w14:textId="77777777" w:rsidR="009A4001" w:rsidRPr="00A87118" w:rsidRDefault="009A4001" w:rsidP="0098799F">
      <w:pPr>
        <w:pStyle w:val="NoSpacing"/>
        <w:rPr>
          <w:rFonts w:ascii="Calibri Light" w:hAnsi="Calibri Light" w:cs="Calibri Light"/>
          <w:bCs/>
        </w:rPr>
      </w:pPr>
    </w:p>
    <w:p w14:paraId="581412FB" w14:textId="77777777" w:rsidR="00366A03" w:rsidRPr="00A87118" w:rsidRDefault="009A4001" w:rsidP="00366A03">
      <w:pPr>
        <w:pStyle w:val="NoSpacing"/>
        <w:rPr>
          <w:rFonts w:ascii="Calibri Light" w:hAnsi="Calibri Light" w:cs="Calibri Light"/>
          <w:bCs/>
        </w:rPr>
      </w:pPr>
      <w:r w:rsidRPr="00A87118">
        <w:rPr>
          <w:rFonts w:ascii="Calibri Light" w:hAnsi="Calibri Light" w:cs="Calibri Light"/>
          <w:bCs/>
        </w:rPr>
        <w:t xml:space="preserve">If you are applying for </w:t>
      </w:r>
      <w:r w:rsidR="00E96D20" w:rsidRPr="00A87118">
        <w:rPr>
          <w:rFonts w:ascii="Calibri Light" w:hAnsi="Calibri Light" w:cs="Calibri Light"/>
          <w:bCs/>
        </w:rPr>
        <w:t>Re-validation</w:t>
      </w:r>
      <w:r w:rsidRPr="00A87118">
        <w:rPr>
          <w:rFonts w:ascii="Calibri Light" w:hAnsi="Calibri Light" w:cs="Calibri Light"/>
          <w:bCs/>
        </w:rPr>
        <w:t xml:space="preserve"> you need only submit a new Rationale for running the course and highlight any changes you wish to make to the original Accredited course content.</w:t>
      </w:r>
      <w:bookmarkStart w:id="5" w:name="_Toc60677368"/>
    </w:p>
    <w:p w14:paraId="62B7023A" w14:textId="77777777" w:rsidR="00366A03" w:rsidRPr="00A87118" w:rsidRDefault="00366A03" w:rsidP="00366A03">
      <w:pPr>
        <w:pStyle w:val="NoSpacing"/>
        <w:rPr>
          <w:rFonts w:ascii="Calibri Light" w:hAnsi="Calibri Light" w:cs="Calibri Light"/>
          <w:bCs/>
        </w:rPr>
      </w:pPr>
    </w:p>
    <w:p w14:paraId="43A60DEA" w14:textId="77777777" w:rsidR="00366A03" w:rsidRDefault="00366A03" w:rsidP="00366A03">
      <w:pPr>
        <w:pStyle w:val="NoSpacing"/>
        <w:rPr>
          <w:rFonts w:ascii="Calibri" w:hAnsi="Calibri"/>
          <w:bCs/>
        </w:rPr>
      </w:pPr>
    </w:p>
    <w:p w14:paraId="02ABF217" w14:textId="77777777" w:rsidR="00366A03" w:rsidRDefault="00366A03" w:rsidP="00366A03">
      <w:pPr>
        <w:pStyle w:val="NoSpacing"/>
        <w:rPr>
          <w:rFonts w:ascii="Calibri" w:hAnsi="Calibri"/>
          <w:bCs/>
        </w:rPr>
      </w:pPr>
    </w:p>
    <w:p w14:paraId="6F6F61D3" w14:textId="77777777" w:rsidR="00366A03" w:rsidRDefault="00366A03" w:rsidP="00366A03">
      <w:pPr>
        <w:pStyle w:val="NoSpacing"/>
        <w:rPr>
          <w:rFonts w:ascii="Calibri" w:hAnsi="Calibri"/>
          <w:bCs/>
        </w:rPr>
      </w:pPr>
    </w:p>
    <w:p w14:paraId="3096E183" w14:textId="77777777" w:rsidR="00366A03" w:rsidRDefault="00366A03" w:rsidP="00366A03">
      <w:pPr>
        <w:pStyle w:val="NoSpacing"/>
        <w:rPr>
          <w:rFonts w:ascii="Calibri" w:hAnsi="Calibri"/>
          <w:bCs/>
        </w:rPr>
      </w:pPr>
    </w:p>
    <w:p w14:paraId="3149CAF0" w14:textId="77777777" w:rsidR="00366A03" w:rsidRDefault="00366A03" w:rsidP="00366A03">
      <w:pPr>
        <w:pStyle w:val="NoSpacing"/>
        <w:rPr>
          <w:rFonts w:ascii="Calibri" w:hAnsi="Calibri"/>
          <w:bCs/>
        </w:rPr>
      </w:pPr>
    </w:p>
    <w:p w14:paraId="1A636D70" w14:textId="77777777" w:rsidR="00366A03" w:rsidRDefault="00366A03" w:rsidP="00366A03">
      <w:pPr>
        <w:pStyle w:val="NoSpacing"/>
        <w:rPr>
          <w:rFonts w:ascii="Calibri" w:hAnsi="Calibri"/>
          <w:bCs/>
        </w:rPr>
      </w:pPr>
    </w:p>
    <w:p w14:paraId="4A05238C" w14:textId="77777777" w:rsidR="00366A03" w:rsidRDefault="00366A03" w:rsidP="00366A03">
      <w:pPr>
        <w:pStyle w:val="NoSpacing"/>
        <w:rPr>
          <w:rFonts w:ascii="Calibri" w:hAnsi="Calibri"/>
          <w:bCs/>
        </w:rPr>
      </w:pPr>
    </w:p>
    <w:p w14:paraId="023C1E88" w14:textId="77777777" w:rsidR="00366A03" w:rsidRDefault="00366A03" w:rsidP="00366A03">
      <w:pPr>
        <w:pStyle w:val="NoSpacing"/>
        <w:rPr>
          <w:rFonts w:ascii="Calibri" w:hAnsi="Calibri"/>
          <w:bCs/>
        </w:rPr>
      </w:pPr>
    </w:p>
    <w:p w14:paraId="62BE5635" w14:textId="77777777" w:rsidR="00366A03" w:rsidRDefault="00366A03" w:rsidP="00366A03">
      <w:pPr>
        <w:pStyle w:val="NoSpacing"/>
        <w:rPr>
          <w:rFonts w:ascii="Calibri" w:hAnsi="Calibri"/>
          <w:bCs/>
        </w:rPr>
      </w:pPr>
    </w:p>
    <w:p w14:paraId="41E8AA46" w14:textId="77777777" w:rsidR="00366A03" w:rsidRDefault="00366A03" w:rsidP="00366A03">
      <w:pPr>
        <w:pStyle w:val="NoSpacing"/>
        <w:rPr>
          <w:rFonts w:ascii="Calibri" w:hAnsi="Calibri"/>
          <w:bCs/>
        </w:rPr>
      </w:pPr>
    </w:p>
    <w:p w14:paraId="45941343" w14:textId="77777777" w:rsidR="00366A03" w:rsidRDefault="00366A03" w:rsidP="00366A03">
      <w:pPr>
        <w:pStyle w:val="NoSpacing"/>
        <w:rPr>
          <w:rFonts w:ascii="Calibri" w:hAnsi="Calibri"/>
          <w:bCs/>
        </w:rPr>
      </w:pPr>
    </w:p>
    <w:p w14:paraId="7A2D025E" w14:textId="77777777" w:rsidR="00366A03" w:rsidRDefault="00366A03" w:rsidP="00366A03">
      <w:pPr>
        <w:pStyle w:val="NoSpacing"/>
        <w:rPr>
          <w:rFonts w:ascii="Calibri" w:hAnsi="Calibri"/>
          <w:bCs/>
        </w:rPr>
      </w:pPr>
    </w:p>
    <w:p w14:paraId="413B90F3" w14:textId="3BAD3758" w:rsidR="00B3328B" w:rsidRPr="00366A03" w:rsidRDefault="00FB3B60" w:rsidP="00366A03">
      <w:pPr>
        <w:pStyle w:val="Heading2"/>
        <w:rPr>
          <w:rFonts w:ascii="Calibri" w:hAnsi="Calibri"/>
          <w:color w:val="auto"/>
          <w:sz w:val="22"/>
          <w:szCs w:val="22"/>
        </w:rPr>
      </w:pPr>
      <w:bookmarkStart w:id="6" w:name="_Toc89869708"/>
      <w:r w:rsidRPr="00366A03">
        <w:lastRenderedPageBreak/>
        <w:t>Application information required</w:t>
      </w:r>
      <w:bookmarkEnd w:id="6"/>
    </w:p>
    <w:p w14:paraId="7F7CD79D" w14:textId="77777777" w:rsidR="00820088" w:rsidRPr="00A87118" w:rsidRDefault="00820088" w:rsidP="00820088">
      <w:pPr>
        <w:rPr>
          <w:rFonts w:ascii="Calibri Light" w:hAnsi="Calibri Light" w:cs="Calibri Light"/>
        </w:rPr>
      </w:pPr>
    </w:p>
    <w:p w14:paraId="2D9F1BC9" w14:textId="77777777" w:rsidR="00820088" w:rsidRPr="0054196C" w:rsidRDefault="009A4001" w:rsidP="00820088">
      <w:pPr>
        <w:rPr>
          <w:rFonts w:ascii="Calibri Light" w:hAnsi="Calibri Light" w:cs="Calibri Light"/>
          <w:b/>
          <w:bCs/>
        </w:rPr>
      </w:pPr>
      <w:r w:rsidRPr="0054196C">
        <w:rPr>
          <w:rFonts w:ascii="Calibri Light" w:hAnsi="Calibri Light" w:cs="Calibri Light"/>
          <w:b/>
          <w:bCs/>
        </w:rPr>
        <w:t>The Rationale for your training programme</w:t>
      </w:r>
      <w:bookmarkEnd w:id="5"/>
    </w:p>
    <w:p w14:paraId="11C7949B" w14:textId="6EFE5210" w:rsidR="009A4001" w:rsidRPr="0054196C" w:rsidRDefault="009A4001" w:rsidP="00820088">
      <w:pPr>
        <w:rPr>
          <w:rFonts w:ascii="Calibri Light" w:hAnsi="Calibri Light" w:cs="Calibri Light"/>
        </w:rPr>
      </w:pPr>
      <w:r w:rsidRPr="0054196C">
        <w:rPr>
          <w:rFonts w:ascii="Calibri Light" w:hAnsi="Calibri Light" w:cs="Calibri Light"/>
        </w:rPr>
        <w:t>Please explain in detail why the training course is needed</w:t>
      </w:r>
      <w:r w:rsidR="0098799F" w:rsidRPr="0054196C">
        <w:rPr>
          <w:rFonts w:ascii="Calibri Light" w:hAnsi="Calibri Light" w:cs="Calibri Light"/>
        </w:rPr>
        <w:t>.</w:t>
      </w:r>
    </w:p>
    <w:p w14:paraId="309CA832" w14:textId="77777777" w:rsidR="0098799F" w:rsidRPr="0054196C" w:rsidRDefault="0098799F" w:rsidP="0098799F">
      <w:pPr>
        <w:pStyle w:val="NoSpacing"/>
        <w:rPr>
          <w:rFonts w:ascii="Calibri Light" w:hAnsi="Calibri Light" w:cs="Calibri Light"/>
        </w:rPr>
      </w:pPr>
    </w:p>
    <w:p w14:paraId="04ED4E40" w14:textId="3D3F015F" w:rsidR="009A4001" w:rsidRPr="0054196C" w:rsidRDefault="009A4001" w:rsidP="00820088">
      <w:pPr>
        <w:rPr>
          <w:rFonts w:ascii="Calibri Light" w:hAnsi="Calibri Light" w:cs="Calibri Light"/>
          <w:b/>
          <w:bCs/>
        </w:rPr>
      </w:pPr>
      <w:bookmarkStart w:id="7" w:name="_Toc60677369"/>
      <w:r w:rsidRPr="0054196C">
        <w:rPr>
          <w:rFonts w:ascii="Calibri Light" w:hAnsi="Calibri Light" w:cs="Calibri Light"/>
          <w:b/>
          <w:bCs/>
        </w:rPr>
        <w:t xml:space="preserve">Structure and </w:t>
      </w:r>
      <w:r w:rsidR="00F55D45">
        <w:rPr>
          <w:rFonts w:ascii="Calibri Light" w:hAnsi="Calibri Light" w:cs="Calibri Light"/>
          <w:b/>
          <w:bCs/>
        </w:rPr>
        <w:t>C</w:t>
      </w:r>
      <w:r w:rsidRPr="0054196C">
        <w:rPr>
          <w:rFonts w:ascii="Calibri Light" w:hAnsi="Calibri Light" w:cs="Calibri Light"/>
          <w:b/>
          <w:bCs/>
        </w:rPr>
        <w:t>ontent of your training programme</w:t>
      </w:r>
      <w:bookmarkEnd w:id="7"/>
    </w:p>
    <w:p w14:paraId="02A4A293" w14:textId="480EDC28" w:rsidR="009A4001" w:rsidRPr="0054196C" w:rsidRDefault="009A4001" w:rsidP="00C824EE">
      <w:pPr>
        <w:pStyle w:val="NoSpacing"/>
        <w:numPr>
          <w:ilvl w:val="0"/>
          <w:numId w:val="18"/>
        </w:numPr>
        <w:rPr>
          <w:rFonts w:ascii="Calibri Light" w:hAnsi="Calibri Light" w:cs="Calibri Light"/>
        </w:rPr>
      </w:pPr>
      <w:r w:rsidRPr="0054196C">
        <w:rPr>
          <w:rFonts w:ascii="Calibri Light" w:hAnsi="Calibri Light" w:cs="Calibri Light"/>
        </w:rPr>
        <w:t>Briefly explain the rationale behind your training programme structure and content –</w:t>
      </w:r>
      <w:r w:rsidR="00C45141" w:rsidRPr="0054196C">
        <w:rPr>
          <w:rFonts w:ascii="Calibri Light" w:hAnsi="Calibri Light" w:cs="Calibri Light"/>
        </w:rPr>
        <w:t xml:space="preserve"> </w:t>
      </w:r>
      <w:r w:rsidR="00880ABB" w:rsidRPr="0054196C">
        <w:rPr>
          <w:rFonts w:ascii="Calibri Light" w:hAnsi="Calibri Light" w:cs="Calibri Light"/>
        </w:rPr>
        <w:t>E</w:t>
      </w:r>
      <w:r w:rsidR="00F56419">
        <w:rPr>
          <w:rFonts w:ascii="Calibri Light" w:hAnsi="Calibri Light" w:cs="Calibri Light"/>
        </w:rPr>
        <w:t>.</w:t>
      </w:r>
      <w:r w:rsidR="00880ABB" w:rsidRPr="0054196C">
        <w:rPr>
          <w:rFonts w:ascii="Calibri Light" w:hAnsi="Calibri Light" w:cs="Calibri Light"/>
        </w:rPr>
        <w:t>g</w:t>
      </w:r>
      <w:r w:rsidR="00F56419">
        <w:rPr>
          <w:rFonts w:ascii="Calibri Light" w:hAnsi="Calibri Light" w:cs="Calibri Light"/>
        </w:rPr>
        <w:t>.</w:t>
      </w:r>
      <w:r w:rsidRPr="0054196C">
        <w:rPr>
          <w:rFonts w:ascii="Calibri Light" w:hAnsi="Calibri Light" w:cs="Calibri Light"/>
        </w:rPr>
        <w:t xml:space="preserve"> How is the programme to be delivered</w:t>
      </w:r>
      <w:r w:rsidR="00627DAB" w:rsidRPr="0054196C">
        <w:rPr>
          <w:rFonts w:ascii="Calibri Light" w:hAnsi="Calibri Light" w:cs="Calibri Light"/>
        </w:rPr>
        <w:t>:</w:t>
      </w:r>
      <w:r w:rsidRPr="0054196C">
        <w:rPr>
          <w:rFonts w:ascii="Calibri Light" w:hAnsi="Calibri Light" w:cs="Calibri Light"/>
        </w:rPr>
        <w:t xml:space="preserve"> modular or </w:t>
      </w:r>
      <w:r w:rsidR="00627DAB" w:rsidRPr="0054196C">
        <w:rPr>
          <w:rFonts w:ascii="Calibri Light" w:hAnsi="Calibri Light" w:cs="Calibri Light"/>
        </w:rPr>
        <w:t>partly on</w:t>
      </w:r>
      <w:r w:rsidRPr="0054196C">
        <w:rPr>
          <w:rFonts w:ascii="Calibri Light" w:hAnsi="Calibri Light" w:cs="Calibri Light"/>
        </w:rPr>
        <w:t xml:space="preserve">line? </w:t>
      </w:r>
      <w:r w:rsidR="00D07568" w:rsidRPr="0054196C">
        <w:rPr>
          <w:rFonts w:ascii="Calibri Light" w:hAnsi="Calibri Light" w:cs="Calibri Light"/>
        </w:rPr>
        <w:t xml:space="preserve">Residential weekends? </w:t>
      </w:r>
      <w:r w:rsidR="006A0261" w:rsidRPr="0054196C">
        <w:rPr>
          <w:rFonts w:ascii="Calibri Light" w:hAnsi="Calibri Light" w:cs="Calibri Light"/>
        </w:rPr>
        <w:t xml:space="preserve">Please list total hours for each element to </w:t>
      </w:r>
      <w:r w:rsidR="00C82718" w:rsidRPr="0054196C">
        <w:rPr>
          <w:rFonts w:ascii="Calibri Light" w:hAnsi="Calibri Light" w:cs="Calibri Light"/>
        </w:rPr>
        <w:t xml:space="preserve">ensure you meet the minimum criteria. </w:t>
      </w:r>
    </w:p>
    <w:p w14:paraId="6A68E175" w14:textId="77777777" w:rsidR="0095412F" w:rsidRPr="0054196C" w:rsidRDefault="0095412F" w:rsidP="0095412F">
      <w:pPr>
        <w:pStyle w:val="NoSpacing"/>
        <w:ind w:left="720"/>
        <w:rPr>
          <w:rFonts w:ascii="Calibri Light" w:hAnsi="Calibri Light" w:cs="Calibri Light"/>
        </w:rPr>
      </w:pPr>
    </w:p>
    <w:p w14:paraId="761FBD8F" w14:textId="77777777" w:rsidR="004D73FF" w:rsidRPr="0054196C" w:rsidRDefault="004D73FF" w:rsidP="0095412F">
      <w:pPr>
        <w:pStyle w:val="NoSpacing"/>
        <w:ind w:left="720"/>
        <w:rPr>
          <w:rFonts w:ascii="Calibri Light" w:hAnsi="Calibri Light" w:cs="Calibri Light"/>
        </w:rPr>
      </w:pPr>
    </w:p>
    <w:p w14:paraId="42C39287" w14:textId="456689B2" w:rsidR="009A4001" w:rsidRPr="0054196C" w:rsidRDefault="009A4001" w:rsidP="00820088">
      <w:pPr>
        <w:rPr>
          <w:rFonts w:ascii="Calibri Light" w:hAnsi="Calibri Light" w:cs="Calibri Light"/>
          <w:b/>
          <w:bCs/>
        </w:rPr>
      </w:pPr>
      <w:bookmarkStart w:id="8" w:name="_Toc60677370"/>
      <w:r w:rsidRPr="0054196C">
        <w:rPr>
          <w:rFonts w:ascii="Calibri Light" w:hAnsi="Calibri Light" w:cs="Calibri Light"/>
          <w:b/>
          <w:bCs/>
        </w:rPr>
        <w:t xml:space="preserve">Selection and Recruitment of </w:t>
      </w:r>
      <w:r w:rsidR="006B6AF4" w:rsidRPr="0054196C">
        <w:rPr>
          <w:rFonts w:ascii="Calibri Light" w:hAnsi="Calibri Light" w:cs="Calibri Light"/>
          <w:b/>
          <w:bCs/>
        </w:rPr>
        <w:t>Student</w:t>
      </w:r>
      <w:r w:rsidRPr="0054196C">
        <w:rPr>
          <w:rFonts w:ascii="Calibri Light" w:hAnsi="Calibri Light" w:cs="Calibri Light"/>
          <w:b/>
          <w:bCs/>
        </w:rPr>
        <w:t>s</w:t>
      </w:r>
      <w:bookmarkEnd w:id="8"/>
    </w:p>
    <w:p w14:paraId="1A158633" w14:textId="77777777" w:rsidR="009A4001" w:rsidRPr="0054196C" w:rsidRDefault="009A4001" w:rsidP="00C824EE">
      <w:pPr>
        <w:pStyle w:val="NoSpacing"/>
        <w:numPr>
          <w:ilvl w:val="0"/>
          <w:numId w:val="19"/>
        </w:numPr>
        <w:rPr>
          <w:rFonts w:ascii="Calibri Light" w:hAnsi="Calibri Light" w:cs="Calibri Light"/>
        </w:rPr>
      </w:pPr>
      <w:r w:rsidRPr="0054196C">
        <w:rPr>
          <w:rFonts w:ascii="Calibri Light" w:hAnsi="Calibri Light" w:cs="Calibri Light"/>
        </w:rPr>
        <w:t xml:space="preserve">How many </w:t>
      </w:r>
      <w:r w:rsidR="006B6AF4" w:rsidRPr="0054196C">
        <w:rPr>
          <w:rFonts w:ascii="Calibri Light" w:hAnsi="Calibri Light" w:cs="Calibri Light"/>
        </w:rPr>
        <w:t>student</w:t>
      </w:r>
      <w:r w:rsidRPr="0054196C">
        <w:rPr>
          <w:rFonts w:ascii="Calibri Light" w:hAnsi="Calibri Light" w:cs="Calibri Light"/>
        </w:rPr>
        <w:t>s do you want to recruit for your training programme?</w:t>
      </w:r>
      <w:r w:rsidR="0008578D" w:rsidRPr="0054196C">
        <w:rPr>
          <w:rFonts w:ascii="Calibri Light" w:hAnsi="Calibri Light" w:cs="Calibri Light"/>
        </w:rPr>
        <w:t xml:space="preserve"> </w:t>
      </w:r>
    </w:p>
    <w:p w14:paraId="48F880D5" w14:textId="77777777" w:rsidR="00CD698C" w:rsidRPr="0054196C" w:rsidRDefault="009A4001" w:rsidP="00C824EE">
      <w:pPr>
        <w:pStyle w:val="NoSpacing"/>
        <w:numPr>
          <w:ilvl w:val="0"/>
          <w:numId w:val="19"/>
        </w:numPr>
        <w:rPr>
          <w:rFonts w:ascii="Calibri Light" w:hAnsi="Calibri Light" w:cs="Calibri Light"/>
        </w:rPr>
      </w:pPr>
      <w:r w:rsidRPr="0054196C">
        <w:rPr>
          <w:rFonts w:ascii="Calibri Light" w:hAnsi="Calibri Light" w:cs="Calibri Light"/>
        </w:rPr>
        <w:t xml:space="preserve">How many students do you need for the training programme to be financially viable?  </w:t>
      </w:r>
    </w:p>
    <w:p w14:paraId="52F59C43" w14:textId="77777777" w:rsidR="009A4001" w:rsidRPr="0054196C" w:rsidRDefault="009A4001" w:rsidP="00C824EE">
      <w:pPr>
        <w:pStyle w:val="NoSpacing"/>
        <w:numPr>
          <w:ilvl w:val="0"/>
          <w:numId w:val="19"/>
        </w:numPr>
        <w:rPr>
          <w:rFonts w:ascii="Calibri Light" w:hAnsi="Calibri Light" w:cs="Calibri Light"/>
        </w:rPr>
      </w:pPr>
      <w:r w:rsidRPr="0054196C">
        <w:rPr>
          <w:rFonts w:ascii="Calibri Light" w:hAnsi="Calibri Light" w:cs="Calibri Light"/>
        </w:rPr>
        <w:t>Where will applicant interviews take place and who will be on your interview panel (you need a minimum of 3)?</w:t>
      </w:r>
    </w:p>
    <w:p w14:paraId="33789B58" w14:textId="58845D1C" w:rsidR="009A4001" w:rsidRPr="0054196C" w:rsidRDefault="009A4001" w:rsidP="00C824EE">
      <w:pPr>
        <w:pStyle w:val="NoSpacing"/>
        <w:numPr>
          <w:ilvl w:val="0"/>
          <w:numId w:val="19"/>
        </w:numPr>
        <w:rPr>
          <w:rFonts w:ascii="Calibri Light" w:hAnsi="Calibri Light" w:cs="Calibri Light"/>
        </w:rPr>
      </w:pPr>
      <w:r w:rsidRPr="0054196C">
        <w:rPr>
          <w:rFonts w:ascii="Calibri Light" w:hAnsi="Calibri Light" w:cs="Calibri Light"/>
        </w:rPr>
        <w:t>Demonstrate how you will apply Equal Opportunities to: age, previous experience, lack of qualifications, foreign language applicants, disability, dyslexia, etc.</w:t>
      </w:r>
    </w:p>
    <w:p w14:paraId="34EC531D" w14:textId="165D706F" w:rsidR="009A4001" w:rsidRPr="0054196C" w:rsidRDefault="009A4001" w:rsidP="00C824EE">
      <w:pPr>
        <w:pStyle w:val="NoSpacing"/>
        <w:numPr>
          <w:ilvl w:val="0"/>
          <w:numId w:val="19"/>
        </w:numPr>
        <w:rPr>
          <w:rFonts w:ascii="Calibri Light" w:hAnsi="Calibri Light" w:cs="Calibri Light"/>
        </w:rPr>
      </w:pPr>
      <w:r w:rsidRPr="0054196C">
        <w:rPr>
          <w:rFonts w:ascii="Calibri Light" w:hAnsi="Calibri Light" w:cs="Calibri Light"/>
        </w:rPr>
        <w:t>Describe your Interview procedure</w:t>
      </w:r>
      <w:r w:rsidR="00DF477A">
        <w:rPr>
          <w:rFonts w:ascii="Calibri Light" w:hAnsi="Calibri Light" w:cs="Calibri Light"/>
        </w:rPr>
        <w:t>.</w:t>
      </w:r>
      <w:r w:rsidRPr="0054196C">
        <w:rPr>
          <w:rFonts w:ascii="Calibri Light" w:hAnsi="Calibri Light" w:cs="Calibri Light"/>
        </w:rPr>
        <w:t xml:space="preserve"> Will candidates be asked to: take an </w:t>
      </w:r>
      <w:r w:rsidR="00535CCD">
        <w:rPr>
          <w:rFonts w:ascii="Calibri Light" w:hAnsi="Calibri Light" w:cs="Calibri Light"/>
        </w:rPr>
        <w:t>e</w:t>
      </w:r>
      <w:r w:rsidRPr="0054196C">
        <w:rPr>
          <w:rFonts w:ascii="Calibri Light" w:hAnsi="Calibri Light" w:cs="Calibri Light"/>
        </w:rPr>
        <w:t xml:space="preserve">ntrance </w:t>
      </w:r>
      <w:r w:rsidR="00535CCD">
        <w:rPr>
          <w:rFonts w:ascii="Calibri Light" w:hAnsi="Calibri Light" w:cs="Calibri Light"/>
        </w:rPr>
        <w:t>t</w:t>
      </w:r>
      <w:r w:rsidRPr="0054196C">
        <w:rPr>
          <w:rFonts w:ascii="Calibri Light" w:hAnsi="Calibri Light" w:cs="Calibri Light"/>
        </w:rPr>
        <w:t>est? Attend an interview? Make a presentation?  (Please supply an example of your Course Application form for potential students).</w:t>
      </w:r>
    </w:p>
    <w:p w14:paraId="693D58B3" w14:textId="77777777" w:rsidR="009A4001" w:rsidRPr="0054196C" w:rsidRDefault="009A4001" w:rsidP="00C824EE">
      <w:pPr>
        <w:pStyle w:val="NoSpacing"/>
        <w:numPr>
          <w:ilvl w:val="0"/>
          <w:numId w:val="19"/>
        </w:numPr>
        <w:rPr>
          <w:rFonts w:ascii="Calibri Light" w:hAnsi="Calibri Light" w:cs="Calibri Light"/>
        </w:rPr>
      </w:pPr>
      <w:r w:rsidRPr="0054196C">
        <w:rPr>
          <w:rFonts w:ascii="Calibri Light" w:hAnsi="Calibri Light" w:cs="Calibri Light"/>
        </w:rPr>
        <w:t>How will students be warned about the amount of private study likely to be needed?</w:t>
      </w:r>
    </w:p>
    <w:p w14:paraId="7180AAB5" w14:textId="768F41E5" w:rsidR="009A4001" w:rsidRPr="0054196C" w:rsidRDefault="009A4001" w:rsidP="00C824EE">
      <w:pPr>
        <w:pStyle w:val="NoSpacing"/>
        <w:numPr>
          <w:ilvl w:val="0"/>
          <w:numId w:val="19"/>
        </w:numPr>
        <w:rPr>
          <w:rFonts w:ascii="Calibri Light" w:hAnsi="Calibri Light" w:cs="Calibri Light"/>
        </w:rPr>
      </w:pPr>
      <w:r w:rsidRPr="0054196C">
        <w:rPr>
          <w:rFonts w:ascii="Calibri Light" w:hAnsi="Calibri Light" w:cs="Calibri Light"/>
        </w:rPr>
        <w:t xml:space="preserve">What information will be provided to the </w:t>
      </w:r>
      <w:r w:rsidR="003766AE" w:rsidRPr="0054196C">
        <w:rPr>
          <w:rFonts w:ascii="Calibri Light" w:hAnsi="Calibri Light" w:cs="Calibri Light"/>
        </w:rPr>
        <w:t>s</w:t>
      </w:r>
      <w:r w:rsidR="006B6AF4" w:rsidRPr="0054196C">
        <w:rPr>
          <w:rFonts w:ascii="Calibri Light" w:hAnsi="Calibri Light" w:cs="Calibri Light"/>
        </w:rPr>
        <w:t>tudent</w:t>
      </w:r>
      <w:r w:rsidRPr="0054196C">
        <w:rPr>
          <w:rFonts w:ascii="Calibri Light" w:hAnsi="Calibri Light" w:cs="Calibri Light"/>
        </w:rPr>
        <w:t xml:space="preserve">? </w:t>
      </w:r>
    </w:p>
    <w:p w14:paraId="7021E03B" w14:textId="77777777" w:rsidR="009A4001" w:rsidRPr="0054196C" w:rsidRDefault="009A4001" w:rsidP="00C824EE">
      <w:pPr>
        <w:pStyle w:val="NoSpacing"/>
        <w:numPr>
          <w:ilvl w:val="0"/>
          <w:numId w:val="19"/>
        </w:numPr>
        <w:rPr>
          <w:rFonts w:ascii="Calibri Light" w:hAnsi="Calibri Light" w:cs="Calibri Light"/>
        </w:rPr>
      </w:pPr>
      <w:r w:rsidRPr="0054196C">
        <w:rPr>
          <w:rFonts w:ascii="Calibri Light" w:hAnsi="Calibri Light" w:cs="Calibri Light"/>
        </w:rPr>
        <w:t xml:space="preserve">When will potential </w:t>
      </w:r>
      <w:r w:rsidR="006B6AF4" w:rsidRPr="0054196C">
        <w:rPr>
          <w:rFonts w:ascii="Calibri Light" w:hAnsi="Calibri Light" w:cs="Calibri Light"/>
        </w:rPr>
        <w:t>student</w:t>
      </w:r>
      <w:r w:rsidRPr="0054196C">
        <w:rPr>
          <w:rFonts w:ascii="Calibri Light" w:hAnsi="Calibri Light" w:cs="Calibri Light"/>
        </w:rPr>
        <w:t>s be told about the cost of Institute examinations?</w:t>
      </w:r>
    </w:p>
    <w:p w14:paraId="6C74B897" w14:textId="77777777" w:rsidR="009A4001" w:rsidRPr="0054196C" w:rsidRDefault="009A4001" w:rsidP="00C824EE">
      <w:pPr>
        <w:pStyle w:val="NoSpacing"/>
        <w:numPr>
          <w:ilvl w:val="0"/>
          <w:numId w:val="19"/>
        </w:numPr>
        <w:rPr>
          <w:rFonts w:ascii="Calibri Light" w:hAnsi="Calibri Light" w:cs="Calibri Light"/>
        </w:rPr>
      </w:pPr>
      <w:r w:rsidRPr="0054196C">
        <w:rPr>
          <w:rFonts w:ascii="Calibri Light" w:hAnsi="Calibri Light" w:cs="Calibri Light"/>
        </w:rPr>
        <w:t>How will your programme be publicised/advertised?  (Please note we need to see an example of your publicity).</w:t>
      </w:r>
    </w:p>
    <w:p w14:paraId="54DA6B1F" w14:textId="77777777" w:rsidR="009A4001" w:rsidRPr="0054196C" w:rsidRDefault="009A4001" w:rsidP="009A4001">
      <w:pPr>
        <w:rPr>
          <w:rFonts w:ascii="Calibri Light" w:hAnsi="Calibri Light" w:cs="Calibri Light"/>
        </w:rPr>
      </w:pPr>
    </w:p>
    <w:p w14:paraId="5A4C5E40" w14:textId="7DCFE10E" w:rsidR="009A4001" w:rsidRPr="0054196C" w:rsidRDefault="009A4001" w:rsidP="00820088">
      <w:pPr>
        <w:rPr>
          <w:rFonts w:ascii="Calibri Light" w:hAnsi="Calibri Light" w:cs="Calibri Light"/>
          <w:b/>
          <w:bCs/>
        </w:rPr>
      </w:pPr>
      <w:bookmarkStart w:id="9" w:name="_Toc60677371"/>
      <w:r w:rsidRPr="0054196C">
        <w:rPr>
          <w:rFonts w:ascii="Calibri Light" w:hAnsi="Calibri Light" w:cs="Calibri Light"/>
          <w:b/>
          <w:bCs/>
        </w:rPr>
        <w:t>The Learning Environment</w:t>
      </w:r>
      <w:bookmarkEnd w:id="9"/>
    </w:p>
    <w:p w14:paraId="31367512" w14:textId="35247620" w:rsidR="009A4001" w:rsidRPr="0054196C" w:rsidRDefault="009A4001" w:rsidP="00C824EE">
      <w:pPr>
        <w:pStyle w:val="NoSpacing"/>
        <w:numPr>
          <w:ilvl w:val="0"/>
          <w:numId w:val="20"/>
        </w:numPr>
        <w:rPr>
          <w:rFonts w:ascii="Calibri Light" w:hAnsi="Calibri Light" w:cs="Calibri Light"/>
        </w:rPr>
      </w:pPr>
      <w:r w:rsidRPr="0054196C">
        <w:rPr>
          <w:rFonts w:ascii="Calibri Light" w:hAnsi="Calibri Light" w:cs="Calibri Light"/>
        </w:rPr>
        <w:t>Describe the location and facilities in which lectures will take place</w:t>
      </w:r>
      <w:r w:rsidR="00F55D45">
        <w:rPr>
          <w:rFonts w:ascii="Calibri Light" w:hAnsi="Calibri Light" w:cs="Calibri Light"/>
        </w:rPr>
        <w:t>.</w:t>
      </w:r>
    </w:p>
    <w:p w14:paraId="11360284" w14:textId="52D47095" w:rsidR="009A4001" w:rsidRPr="0054196C" w:rsidRDefault="009A4001" w:rsidP="00C824EE">
      <w:pPr>
        <w:pStyle w:val="NoSpacing"/>
        <w:numPr>
          <w:ilvl w:val="0"/>
          <w:numId w:val="20"/>
        </w:numPr>
        <w:rPr>
          <w:rFonts w:ascii="Calibri Light" w:hAnsi="Calibri Light" w:cs="Calibri Light"/>
        </w:rPr>
      </w:pPr>
      <w:r w:rsidRPr="0054196C">
        <w:rPr>
          <w:rFonts w:ascii="Calibri Light" w:hAnsi="Calibri Light" w:cs="Calibri Light"/>
        </w:rPr>
        <w:t>Describe any Health and Safety issues associated with each site</w:t>
      </w:r>
      <w:r w:rsidR="00F55D45">
        <w:rPr>
          <w:rFonts w:ascii="Calibri Light" w:hAnsi="Calibri Light" w:cs="Calibri Light"/>
        </w:rPr>
        <w:t>.</w:t>
      </w:r>
    </w:p>
    <w:p w14:paraId="600B46A9" w14:textId="77777777" w:rsidR="009A4001" w:rsidRPr="0054196C" w:rsidRDefault="009A4001" w:rsidP="00C824EE">
      <w:pPr>
        <w:pStyle w:val="NoSpacing"/>
        <w:numPr>
          <w:ilvl w:val="0"/>
          <w:numId w:val="20"/>
        </w:numPr>
        <w:rPr>
          <w:rFonts w:ascii="Calibri Light" w:hAnsi="Calibri Light" w:cs="Calibri Light"/>
        </w:rPr>
      </w:pPr>
      <w:r w:rsidRPr="0054196C">
        <w:rPr>
          <w:rFonts w:ascii="Calibri Light" w:hAnsi="Calibri Light" w:cs="Calibri Light"/>
        </w:rPr>
        <w:t>Describe the steps you will take to ensure all students are safe when outside the lecture rooms (walking, coach, etc).</w:t>
      </w:r>
    </w:p>
    <w:p w14:paraId="2BA2B0E4" w14:textId="3AEFDE7E" w:rsidR="009A4001" w:rsidRPr="0054196C" w:rsidRDefault="009A4001" w:rsidP="00C824EE">
      <w:pPr>
        <w:pStyle w:val="NoSpacing"/>
        <w:numPr>
          <w:ilvl w:val="0"/>
          <w:numId w:val="20"/>
        </w:numPr>
        <w:rPr>
          <w:rFonts w:ascii="Calibri Light" w:hAnsi="Calibri Light" w:cs="Calibri Light"/>
        </w:rPr>
      </w:pPr>
      <w:r w:rsidRPr="0054196C">
        <w:rPr>
          <w:rFonts w:ascii="Calibri Light" w:hAnsi="Calibri Light" w:cs="Calibri Light"/>
        </w:rPr>
        <w:t>Describe the educational support/back up that will be available to students</w:t>
      </w:r>
      <w:r w:rsidR="00F55D45">
        <w:rPr>
          <w:rFonts w:ascii="Calibri Light" w:hAnsi="Calibri Light" w:cs="Calibri Light"/>
        </w:rPr>
        <w:t>.</w:t>
      </w:r>
    </w:p>
    <w:p w14:paraId="1B68D919" w14:textId="77777777" w:rsidR="009A4001" w:rsidRPr="0054196C" w:rsidRDefault="009A4001" w:rsidP="00C824EE">
      <w:pPr>
        <w:pStyle w:val="NoSpacing"/>
        <w:numPr>
          <w:ilvl w:val="0"/>
          <w:numId w:val="20"/>
        </w:numPr>
        <w:rPr>
          <w:rFonts w:ascii="Calibri Light" w:hAnsi="Calibri Light" w:cs="Calibri Light"/>
        </w:rPr>
      </w:pPr>
      <w:r w:rsidRPr="0054196C">
        <w:rPr>
          <w:rFonts w:ascii="Calibri Light" w:hAnsi="Calibri Light" w:cs="Calibri Light"/>
        </w:rPr>
        <w:t>How do you intend to foster a friendly, anti-discriminatory rapport between students?</w:t>
      </w:r>
    </w:p>
    <w:p w14:paraId="205D4563" w14:textId="7DC18C46" w:rsidR="009A4001" w:rsidRPr="0054196C" w:rsidRDefault="009A4001" w:rsidP="00C824EE">
      <w:pPr>
        <w:pStyle w:val="NoSpacing"/>
        <w:numPr>
          <w:ilvl w:val="0"/>
          <w:numId w:val="20"/>
        </w:numPr>
        <w:rPr>
          <w:rFonts w:ascii="Calibri Light" w:hAnsi="Calibri Light" w:cs="Calibri Light"/>
        </w:rPr>
      </w:pPr>
      <w:r w:rsidRPr="0054196C">
        <w:rPr>
          <w:rFonts w:ascii="Calibri Light" w:hAnsi="Calibri Light" w:cs="Calibri Light"/>
        </w:rPr>
        <w:t>How will attendance be monitored? If a student regularly misses learning sessions what will you do?</w:t>
      </w:r>
    </w:p>
    <w:p w14:paraId="353BAE5F" w14:textId="1F3763DD" w:rsidR="009A4001" w:rsidRPr="0054196C" w:rsidRDefault="009A4001" w:rsidP="00C824EE">
      <w:pPr>
        <w:pStyle w:val="NoSpacing"/>
        <w:numPr>
          <w:ilvl w:val="0"/>
          <w:numId w:val="20"/>
        </w:numPr>
        <w:rPr>
          <w:rFonts w:ascii="Calibri Light" w:hAnsi="Calibri Light" w:cs="Calibri Light"/>
        </w:rPr>
      </w:pPr>
      <w:r w:rsidRPr="0054196C">
        <w:rPr>
          <w:rFonts w:ascii="Calibri Light" w:hAnsi="Calibri Light" w:cs="Calibri Light"/>
        </w:rPr>
        <w:t>Describe how you will monitor the progress of each student</w:t>
      </w:r>
      <w:r w:rsidR="00F55D45">
        <w:rPr>
          <w:rFonts w:ascii="Calibri Light" w:hAnsi="Calibri Light" w:cs="Calibri Light"/>
        </w:rPr>
        <w:t>.</w:t>
      </w:r>
    </w:p>
    <w:p w14:paraId="4D9D5052" w14:textId="77777777" w:rsidR="009A4001" w:rsidRPr="0054196C" w:rsidRDefault="009A4001" w:rsidP="00C824EE">
      <w:pPr>
        <w:pStyle w:val="NoSpacing"/>
        <w:numPr>
          <w:ilvl w:val="0"/>
          <w:numId w:val="20"/>
        </w:numPr>
        <w:rPr>
          <w:rFonts w:ascii="Calibri Light" w:hAnsi="Calibri Light" w:cs="Calibri Light"/>
        </w:rPr>
      </w:pPr>
      <w:r w:rsidRPr="0054196C">
        <w:rPr>
          <w:rFonts w:ascii="Calibri Light" w:hAnsi="Calibri Light" w:cs="Calibri Light"/>
        </w:rPr>
        <w:t xml:space="preserve">During the delivery of the course how will you evaluate the performance of each student, and how will you feed this individual information back to the student? </w:t>
      </w:r>
    </w:p>
    <w:p w14:paraId="271F4384" w14:textId="0CE080D0" w:rsidR="009A4001" w:rsidRPr="0054196C" w:rsidRDefault="009A4001" w:rsidP="00C824EE">
      <w:pPr>
        <w:pStyle w:val="NoSpacing"/>
        <w:numPr>
          <w:ilvl w:val="0"/>
          <w:numId w:val="20"/>
        </w:numPr>
        <w:rPr>
          <w:rFonts w:ascii="Calibri Light" w:hAnsi="Calibri Light" w:cs="Calibri Light"/>
        </w:rPr>
      </w:pPr>
      <w:r w:rsidRPr="0054196C">
        <w:rPr>
          <w:rFonts w:ascii="Calibri Light" w:hAnsi="Calibri Light" w:cs="Calibri Light"/>
        </w:rPr>
        <w:t xml:space="preserve">What measures will you take </w:t>
      </w:r>
      <w:r w:rsidR="00481CC6" w:rsidRPr="0054196C">
        <w:rPr>
          <w:rFonts w:ascii="Calibri Light" w:hAnsi="Calibri Light" w:cs="Calibri Light"/>
        </w:rPr>
        <w:t>for</w:t>
      </w:r>
      <w:r w:rsidRPr="0054196C">
        <w:rPr>
          <w:rFonts w:ascii="Calibri Light" w:hAnsi="Calibri Light" w:cs="Calibri Light"/>
        </w:rPr>
        <w:t xml:space="preserve"> students</w:t>
      </w:r>
      <w:r w:rsidR="00481CC6" w:rsidRPr="0054196C">
        <w:rPr>
          <w:rFonts w:ascii="Calibri Light" w:hAnsi="Calibri Light" w:cs="Calibri Light"/>
        </w:rPr>
        <w:t xml:space="preserve"> who require extra support</w:t>
      </w:r>
      <w:r w:rsidRPr="0054196C">
        <w:rPr>
          <w:rFonts w:ascii="Calibri Light" w:hAnsi="Calibri Light" w:cs="Calibri Light"/>
        </w:rPr>
        <w:t>?</w:t>
      </w:r>
    </w:p>
    <w:p w14:paraId="76818004" w14:textId="77777777" w:rsidR="00820088" w:rsidRPr="0054196C" w:rsidRDefault="00820088" w:rsidP="00820088">
      <w:pPr>
        <w:pStyle w:val="NoSpacing"/>
        <w:ind w:left="360"/>
        <w:rPr>
          <w:rFonts w:ascii="Calibri Light" w:hAnsi="Calibri Light" w:cs="Calibri Light"/>
        </w:rPr>
      </w:pPr>
    </w:p>
    <w:p w14:paraId="5A8CCF1C" w14:textId="2AE6F091" w:rsidR="009A4001" w:rsidRPr="0054196C" w:rsidRDefault="009A4001" w:rsidP="00820088">
      <w:pPr>
        <w:rPr>
          <w:rFonts w:ascii="Calibri Light" w:hAnsi="Calibri Light" w:cs="Calibri Light"/>
          <w:b/>
          <w:bCs/>
        </w:rPr>
      </w:pPr>
      <w:bookmarkStart w:id="10" w:name="_Toc60677372"/>
      <w:r w:rsidRPr="0054196C">
        <w:rPr>
          <w:rFonts w:ascii="Calibri Light" w:hAnsi="Calibri Light" w:cs="Calibri Light"/>
          <w:b/>
          <w:bCs/>
        </w:rPr>
        <w:t>The Training Team</w:t>
      </w:r>
      <w:bookmarkEnd w:id="10"/>
      <w:r w:rsidR="001013F9" w:rsidRPr="0054196C">
        <w:rPr>
          <w:rFonts w:ascii="Calibri Light" w:hAnsi="Calibri Light" w:cs="Calibri Light"/>
          <w:b/>
          <w:bCs/>
        </w:rPr>
        <w:t xml:space="preserve"> </w:t>
      </w:r>
      <w:r w:rsidR="001013F9" w:rsidRPr="00C3246A">
        <w:rPr>
          <w:rFonts w:ascii="Calibri Light" w:hAnsi="Calibri Light" w:cs="Calibri Light"/>
        </w:rPr>
        <w:t xml:space="preserve">(for further details see </w:t>
      </w:r>
      <w:r w:rsidR="00504F86" w:rsidRPr="00C3246A">
        <w:rPr>
          <w:rFonts w:ascii="Calibri Light" w:hAnsi="Calibri Light" w:cs="Calibri Light"/>
        </w:rPr>
        <w:t>Annex A</w:t>
      </w:r>
      <w:r w:rsidR="001013F9" w:rsidRPr="00C3246A">
        <w:rPr>
          <w:rFonts w:ascii="Calibri Light" w:hAnsi="Calibri Light" w:cs="Calibri Light"/>
        </w:rPr>
        <w:t>)</w:t>
      </w:r>
    </w:p>
    <w:p w14:paraId="798D038C" w14:textId="41B8D579" w:rsidR="009A4001" w:rsidRPr="0054196C" w:rsidRDefault="00F62717" w:rsidP="0071408E">
      <w:pPr>
        <w:numPr>
          <w:ilvl w:val="0"/>
          <w:numId w:val="2"/>
        </w:numPr>
        <w:spacing w:after="0" w:line="240" w:lineRule="auto"/>
        <w:jc w:val="both"/>
        <w:rPr>
          <w:rFonts w:ascii="Calibri Light" w:hAnsi="Calibri Light" w:cs="Calibri Light"/>
          <w:i/>
        </w:rPr>
      </w:pPr>
      <w:r w:rsidRPr="0054196C">
        <w:rPr>
          <w:rFonts w:ascii="Calibri Light" w:hAnsi="Calibri Light" w:cs="Calibri Light"/>
        </w:rPr>
        <w:t xml:space="preserve">There should be a </w:t>
      </w:r>
      <w:r w:rsidR="009A4001" w:rsidRPr="0054196C">
        <w:rPr>
          <w:rFonts w:ascii="Calibri Light" w:hAnsi="Calibri Light" w:cs="Calibri Light"/>
        </w:rPr>
        <w:t>Steering Committee</w:t>
      </w:r>
      <w:r w:rsidR="00C03F27" w:rsidRPr="0054196C">
        <w:rPr>
          <w:rFonts w:ascii="Calibri Light" w:hAnsi="Calibri Light" w:cs="Calibri Light"/>
        </w:rPr>
        <w:t xml:space="preserve"> comprising the local guiding association, </w:t>
      </w:r>
      <w:r w:rsidR="000763AB" w:rsidRPr="0054196C">
        <w:rPr>
          <w:rFonts w:ascii="Calibri Light" w:hAnsi="Calibri Light" w:cs="Calibri Light"/>
        </w:rPr>
        <w:t>local sites, users of guide services, local tourism organisations</w:t>
      </w:r>
      <w:r w:rsidR="0005142B" w:rsidRPr="0054196C">
        <w:rPr>
          <w:rFonts w:ascii="Calibri Light" w:hAnsi="Calibri Light" w:cs="Calibri Light"/>
        </w:rPr>
        <w:t xml:space="preserve">. Please outline who is on your Steering </w:t>
      </w:r>
      <w:r w:rsidR="002316CE">
        <w:rPr>
          <w:rFonts w:ascii="Calibri Light" w:hAnsi="Calibri Light" w:cs="Calibri Light"/>
        </w:rPr>
        <w:t>C</w:t>
      </w:r>
      <w:r w:rsidR="0005142B" w:rsidRPr="0054196C">
        <w:rPr>
          <w:rFonts w:ascii="Calibri Light" w:hAnsi="Calibri Light" w:cs="Calibri Light"/>
        </w:rPr>
        <w:t>ommittee.</w:t>
      </w:r>
    </w:p>
    <w:p w14:paraId="49138782" w14:textId="59EF53A3" w:rsidR="009A4001" w:rsidRPr="0054196C" w:rsidRDefault="009A4001" w:rsidP="0071408E">
      <w:pPr>
        <w:numPr>
          <w:ilvl w:val="0"/>
          <w:numId w:val="2"/>
        </w:numPr>
        <w:spacing w:after="0" w:line="240" w:lineRule="auto"/>
        <w:jc w:val="both"/>
        <w:rPr>
          <w:rFonts w:ascii="Calibri Light" w:hAnsi="Calibri Light" w:cs="Calibri Light"/>
        </w:rPr>
      </w:pPr>
      <w:r w:rsidRPr="0054196C">
        <w:rPr>
          <w:rFonts w:ascii="Calibri Light" w:hAnsi="Calibri Light" w:cs="Calibri Light"/>
        </w:rPr>
        <w:t xml:space="preserve">Please tell us about the </w:t>
      </w:r>
      <w:r w:rsidR="00CD1212">
        <w:rPr>
          <w:rFonts w:ascii="Calibri Light" w:hAnsi="Calibri Light" w:cs="Calibri Light"/>
        </w:rPr>
        <w:t>t</w:t>
      </w:r>
      <w:r w:rsidRPr="0054196C">
        <w:rPr>
          <w:rFonts w:ascii="Calibri Light" w:hAnsi="Calibri Light" w:cs="Calibri Light"/>
        </w:rPr>
        <w:t xml:space="preserve">rainers, </w:t>
      </w:r>
      <w:r w:rsidR="00CD1212">
        <w:rPr>
          <w:rFonts w:ascii="Calibri Light" w:hAnsi="Calibri Light" w:cs="Calibri Light"/>
        </w:rPr>
        <w:t>t</w:t>
      </w:r>
      <w:r w:rsidRPr="0054196C">
        <w:rPr>
          <w:rFonts w:ascii="Calibri Light" w:hAnsi="Calibri Light" w:cs="Calibri Light"/>
        </w:rPr>
        <w:t xml:space="preserve">utors and </w:t>
      </w:r>
      <w:r w:rsidR="00CD1212">
        <w:rPr>
          <w:rFonts w:ascii="Calibri Light" w:hAnsi="Calibri Light" w:cs="Calibri Light"/>
        </w:rPr>
        <w:t>l</w:t>
      </w:r>
      <w:r w:rsidRPr="0054196C">
        <w:rPr>
          <w:rFonts w:ascii="Calibri Light" w:hAnsi="Calibri Light" w:cs="Calibri Light"/>
        </w:rPr>
        <w:t>ecturers who will be delivering this programme</w:t>
      </w:r>
      <w:r w:rsidR="00BF449F">
        <w:rPr>
          <w:rFonts w:ascii="Calibri Light" w:hAnsi="Calibri Light" w:cs="Calibri Light"/>
        </w:rPr>
        <w:t>,</w:t>
      </w:r>
      <w:r w:rsidRPr="0054196C">
        <w:rPr>
          <w:rFonts w:ascii="Calibri Light" w:hAnsi="Calibri Light" w:cs="Calibri Light"/>
        </w:rPr>
        <w:t xml:space="preserve"> providing (where possible) the name, qualifications and experience of each.  We require a brief biography and the qualifications of:</w:t>
      </w:r>
    </w:p>
    <w:p w14:paraId="0D426457" w14:textId="77777777" w:rsidR="009A4001" w:rsidRPr="0054196C" w:rsidRDefault="009A4001" w:rsidP="00C824EE">
      <w:pPr>
        <w:pStyle w:val="NoSpacing"/>
        <w:numPr>
          <w:ilvl w:val="0"/>
          <w:numId w:val="21"/>
        </w:numPr>
        <w:ind w:left="1440"/>
        <w:rPr>
          <w:rFonts w:ascii="Calibri Light" w:hAnsi="Calibri Light" w:cs="Calibri Light"/>
        </w:rPr>
      </w:pPr>
      <w:r w:rsidRPr="0054196C">
        <w:rPr>
          <w:rFonts w:ascii="Calibri Light" w:hAnsi="Calibri Light" w:cs="Calibri Light"/>
        </w:rPr>
        <w:t>The Course Director</w:t>
      </w:r>
    </w:p>
    <w:p w14:paraId="4710167A" w14:textId="01388399" w:rsidR="009A4001" w:rsidRPr="0054196C" w:rsidRDefault="009A4001" w:rsidP="00C824EE">
      <w:pPr>
        <w:pStyle w:val="NoSpacing"/>
        <w:numPr>
          <w:ilvl w:val="0"/>
          <w:numId w:val="21"/>
        </w:numPr>
        <w:ind w:left="1440"/>
        <w:rPr>
          <w:rFonts w:ascii="Calibri Light" w:hAnsi="Calibri Light" w:cs="Calibri Light"/>
        </w:rPr>
      </w:pPr>
      <w:r w:rsidRPr="0054196C">
        <w:rPr>
          <w:rFonts w:ascii="Calibri Light" w:hAnsi="Calibri Light" w:cs="Calibri Light"/>
        </w:rPr>
        <w:t>Other members of the training team</w:t>
      </w:r>
      <w:r w:rsidR="00D83A82" w:rsidRPr="0054196C">
        <w:rPr>
          <w:rFonts w:ascii="Calibri Light" w:hAnsi="Calibri Light" w:cs="Calibri Light"/>
        </w:rPr>
        <w:t xml:space="preserve"> (not lecturers)</w:t>
      </w:r>
    </w:p>
    <w:p w14:paraId="4F3B1AFD" w14:textId="77B22836" w:rsidR="009A4001" w:rsidRPr="0054196C" w:rsidRDefault="009A4001" w:rsidP="0071408E">
      <w:pPr>
        <w:numPr>
          <w:ilvl w:val="0"/>
          <w:numId w:val="2"/>
        </w:numPr>
        <w:spacing w:after="0" w:line="240" w:lineRule="auto"/>
        <w:jc w:val="both"/>
        <w:rPr>
          <w:rFonts w:ascii="Calibri Light" w:hAnsi="Calibri Light" w:cs="Calibri Light"/>
        </w:rPr>
      </w:pPr>
      <w:r w:rsidRPr="0054196C">
        <w:rPr>
          <w:rFonts w:ascii="Calibri Light" w:hAnsi="Calibri Light" w:cs="Calibri Light"/>
        </w:rPr>
        <w:t xml:space="preserve">Please confirm that all trainers </w:t>
      </w:r>
      <w:r w:rsidR="00D83A82" w:rsidRPr="0054196C">
        <w:rPr>
          <w:rFonts w:ascii="Calibri Light" w:hAnsi="Calibri Light" w:cs="Calibri Light"/>
        </w:rPr>
        <w:t xml:space="preserve">(not lecturers) </w:t>
      </w:r>
      <w:r w:rsidRPr="0054196C">
        <w:rPr>
          <w:rFonts w:ascii="Calibri Light" w:hAnsi="Calibri Light" w:cs="Calibri Light"/>
        </w:rPr>
        <w:t>are members of the Institute of Tourist Guiding.</w:t>
      </w:r>
    </w:p>
    <w:p w14:paraId="29873F7E" w14:textId="77777777" w:rsidR="0008578D" w:rsidRPr="0054196C" w:rsidRDefault="0008578D" w:rsidP="0008578D">
      <w:pPr>
        <w:spacing w:after="0" w:line="240" w:lineRule="auto"/>
        <w:jc w:val="both"/>
        <w:rPr>
          <w:rFonts w:ascii="Calibri Light" w:hAnsi="Calibri Light" w:cs="Calibri Light"/>
        </w:rPr>
      </w:pPr>
    </w:p>
    <w:p w14:paraId="415D5BEF" w14:textId="77777777" w:rsidR="004D73FF" w:rsidRPr="0054196C" w:rsidRDefault="004D73FF" w:rsidP="0008578D">
      <w:pPr>
        <w:spacing w:after="0" w:line="240" w:lineRule="auto"/>
        <w:jc w:val="both"/>
        <w:rPr>
          <w:rFonts w:ascii="Calibri Light" w:hAnsi="Calibri Light" w:cs="Calibri Light"/>
        </w:rPr>
      </w:pPr>
    </w:p>
    <w:p w14:paraId="1DAE466A" w14:textId="08CA02C6" w:rsidR="009A4001" w:rsidRPr="0054196C" w:rsidRDefault="004F4C8C" w:rsidP="004D73FF">
      <w:pPr>
        <w:rPr>
          <w:rFonts w:ascii="Calibri Light" w:hAnsi="Calibri Light" w:cs="Calibri Light"/>
          <w:b/>
          <w:bCs/>
        </w:rPr>
      </w:pPr>
      <w:bookmarkStart w:id="11" w:name="_Toc60677373"/>
      <w:r w:rsidRPr="0054196C">
        <w:rPr>
          <w:rFonts w:ascii="Calibri Light" w:hAnsi="Calibri Light" w:cs="Calibri Light"/>
          <w:b/>
          <w:bCs/>
        </w:rPr>
        <w:t>Syllabus and Timetable</w:t>
      </w:r>
      <w:r w:rsidR="00E64C80" w:rsidRPr="0054196C">
        <w:rPr>
          <w:rFonts w:ascii="Calibri Light" w:hAnsi="Calibri Light" w:cs="Calibri Light"/>
          <w:b/>
          <w:bCs/>
        </w:rPr>
        <w:t>:</w:t>
      </w:r>
      <w:r w:rsidR="00E76A08" w:rsidRPr="0054196C">
        <w:rPr>
          <w:rFonts w:ascii="Calibri Light" w:hAnsi="Calibri Light" w:cs="Calibri Light"/>
          <w:b/>
          <w:bCs/>
        </w:rPr>
        <w:t xml:space="preserve"> </w:t>
      </w:r>
      <w:r w:rsidR="009A4001" w:rsidRPr="0054196C">
        <w:rPr>
          <w:rFonts w:ascii="Calibri Light" w:hAnsi="Calibri Light" w:cs="Calibri Light"/>
          <w:b/>
          <w:bCs/>
        </w:rPr>
        <w:t xml:space="preserve"> What do you intend to teach your </w:t>
      </w:r>
      <w:r w:rsidR="006B6AF4" w:rsidRPr="0054196C">
        <w:rPr>
          <w:rFonts w:ascii="Calibri Light" w:hAnsi="Calibri Light" w:cs="Calibri Light"/>
          <w:b/>
          <w:bCs/>
        </w:rPr>
        <w:t>student</w:t>
      </w:r>
      <w:r w:rsidR="009A4001" w:rsidRPr="0054196C">
        <w:rPr>
          <w:rFonts w:ascii="Calibri Light" w:hAnsi="Calibri Light" w:cs="Calibri Light"/>
          <w:b/>
          <w:bCs/>
        </w:rPr>
        <w:t>s and when?</w:t>
      </w:r>
      <w:bookmarkEnd w:id="11"/>
      <w:r w:rsidR="009A4001" w:rsidRPr="0054196C">
        <w:rPr>
          <w:rFonts w:ascii="Calibri Light" w:hAnsi="Calibri Light" w:cs="Calibri Light"/>
          <w:b/>
          <w:bCs/>
        </w:rPr>
        <w:t xml:space="preserve"> </w:t>
      </w:r>
    </w:p>
    <w:p w14:paraId="6404CE6A" w14:textId="72176BCA" w:rsidR="009A4001" w:rsidRPr="0054196C" w:rsidRDefault="009A4001" w:rsidP="00C824EE">
      <w:pPr>
        <w:pStyle w:val="NoSpacing"/>
        <w:numPr>
          <w:ilvl w:val="0"/>
          <w:numId w:val="22"/>
        </w:numPr>
        <w:rPr>
          <w:rFonts w:ascii="Calibri Light" w:hAnsi="Calibri Light" w:cs="Calibri Light"/>
        </w:rPr>
      </w:pPr>
      <w:r w:rsidRPr="0054196C">
        <w:rPr>
          <w:rFonts w:ascii="Calibri Light" w:hAnsi="Calibri Light" w:cs="Calibri Light"/>
        </w:rPr>
        <w:t xml:space="preserve">Please </w:t>
      </w:r>
      <w:r w:rsidR="00A35D84" w:rsidRPr="0054196C">
        <w:rPr>
          <w:rFonts w:ascii="Calibri Light" w:hAnsi="Calibri Light" w:cs="Calibri Light"/>
        </w:rPr>
        <w:t>include</w:t>
      </w:r>
      <w:r w:rsidRPr="0054196C">
        <w:rPr>
          <w:rFonts w:ascii="Calibri Light" w:hAnsi="Calibri Light" w:cs="Calibri Light"/>
        </w:rPr>
        <w:t xml:space="preserve"> your </w:t>
      </w:r>
      <w:r w:rsidR="00FA3C89" w:rsidRPr="0054196C">
        <w:rPr>
          <w:rFonts w:ascii="Calibri Light" w:hAnsi="Calibri Light" w:cs="Calibri Light"/>
        </w:rPr>
        <w:t>f</w:t>
      </w:r>
      <w:r w:rsidRPr="0054196C">
        <w:rPr>
          <w:rFonts w:ascii="Calibri Light" w:hAnsi="Calibri Light" w:cs="Calibri Light"/>
        </w:rPr>
        <w:t xml:space="preserve">ull </w:t>
      </w:r>
      <w:r w:rsidR="00FA3C89" w:rsidRPr="0054196C">
        <w:rPr>
          <w:rFonts w:ascii="Calibri Light" w:hAnsi="Calibri Light" w:cs="Calibri Light"/>
        </w:rPr>
        <w:t>s</w:t>
      </w:r>
      <w:r w:rsidRPr="0054196C">
        <w:rPr>
          <w:rFonts w:ascii="Calibri Light" w:hAnsi="Calibri Light" w:cs="Calibri Light"/>
        </w:rPr>
        <w:t>yllabus detailing all the topics and subjects you intend to cover on your course</w:t>
      </w:r>
      <w:r w:rsidR="00DB0CF1" w:rsidRPr="0054196C">
        <w:rPr>
          <w:rFonts w:ascii="Calibri Light" w:hAnsi="Calibri Light" w:cs="Calibri Light"/>
        </w:rPr>
        <w:t xml:space="preserve"> plus a full syllabus for each examination site.</w:t>
      </w:r>
      <w:r w:rsidRPr="0054196C">
        <w:rPr>
          <w:rFonts w:ascii="Calibri Light" w:hAnsi="Calibri Light" w:cs="Calibri Light"/>
        </w:rPr>
        <w:t xml:space="preserve"> Please ensure you include the 2-day Communications Seminar.  </w:t>
      </w:r>
    </w:p>
    <w:p w14:paraId="0586CF9E" w14:textId="72866D9B" w:rsidR="00677E6C" w:rsidRPr="0054196C" w:rsidRDefault="00BB6E7E" w:rsidP="00C824EE">
      <w:pPr>
        <w:pStyle w:val="NoSpacing"/>
        <w:numPr>
          <w:ilvl w:val="0"/>
          <w:numId w:val="22"/>
        </w:numPr>
        <w:rPr>
          <w:rFonts w:ascii="Calibri Light" w:hAnsi="Calibri Light" w:cs="Calibri Light"/>
        </w:rPr>
      </w:pPr>
      <w:r w:rsidRPr="0054196C">
        <w:rPr>
          <w:rFonts w:ascii="Calibri Light" w:hAnsi="Calibri Light" w:cs="Calibri Light"/>
        </w:rPr>
        <w:t>How</w:t>
      </w:r>
      <w:r w:rsidR="009A4001" w:rsidRPr="0054196C">
        <w:rPr>
          <w:rFonts w:ascii="Calibri Light" w:hAnsi="Calibri Light" w:cs="Calibri Light"/>
        </w:rPr>
        <w:t xml:space="preserve"> </w:t>
      </w:r>
      <w:r w:rsidR="00E6675F">
        <w:rPr>
          <w:rFonts w:ascii="Calibri Light" w:hAnsi="Calibri Light" w:cs="Calibri Light"/>
        </w:rPr>
        <w:t xml:space="preserve">do </w:t>
      </w:r>
      <w:r w:rsidR="009A4001" w:rsidRPr="0054196C">
        <w:rPr>
          <w:rFonts w:ascii="Calibri Light" w:hAnsi="Calibri Light" w:cs="Calibri Light"/>
        </w:rPr>
        <w:t>you intend to prepare students for the Background Knowledge Examinations?</w:t>
      </w:r>
    </w:p>
    <w:p w14:paraId="02FCDC14" w14:textId="5DF8DFDA" w:rsidR="009A4001" w:rsidRPr="0054196C" w:rsidRDefault="009A4001" w:rsidP="00C824EE">
      <w:pPr>
        <w:pStyle w:val="NoSpacing"/>
        <w:numPr>
          <w:ilvl w:val="0"/>
          <w:numId w:val="22"/>
        </w:numPr>
        <w:rPr>
          <w:rFonts w:ascii="Calibri Light" w:hAnsi="Calibri Light" w:cs="Calibri Light"/>
        </w:rPr>
      </w:pPr>
      <w:r w:rsidRPr="0054196C">
        <w:rPr>
          <w:rFonts w:ascii="Calibri Light" w:hAnsi="Calibri Light" w:cs="Calibri Light"/>
        </w:rPr>
        <w:t>Please set out your Timetable in detail – indicating how much time will be given to development of practical guiding techniques, communication skills, and business skills</w:t>
      </w:r>
      <w:r w:rsidR="00972570" w:rsidRPr="0054196C">
        <w:rPr>
          <w:rFonts w:ascii="Calibri Light" w:hAnsi="Calibri Light" w:cs="Calibri Light"/>
        </w:rPr>
        <w:t xml:space="preserve"> and time for the Institute Visitor to meet students</w:t>
      </w:r>
      <w:r w:rsidRPr="0054196C">
        <w:rPr>
          <w:rFonts w:ascii="Calibri Light" w:hAnsi="Calibri Light" w:cs="Calibri Light"/>
        </w:rPr>
        <w:t xml:space="preserve">.  </w:t>
      </w:r>
    </w:p>
    <w:p w14:paraId="3993A629" w14:textId="1D8C648A" w:rsidR="009A4001" w:rsidRPr="0054196C" w:rsidRDefault="009A4001" w:rsidP="00C824EE">
      <w:pPr>
        <w:pStyle w:val="NoSpacing"/>
        <w:numPr>
          <w:ilvl w:val="0"/>
          <w:numId w:val="22"/>
        </w:numPr>
        <w:rPr>
          <w:rFonts w:ascii="Calibri Light" w:hAnsi="Calibri Light" w:cs="Calibri Light"/>
        </w:rPr>
      </w:pPr>
      <w:r w:rsidRPr="0054196C">
        <w:rPr>
          <w:rFonts w:ascii="Calibri Light" w:hAnsi="Calibri Light" w:cs="Calibri Light"/>
        </w:rPr>
        <w:t>Your Timetable should also include information about direct contact hours and private self-study hours</w:t>
      </w:r>
      <w:r w:rsidR="001315B3">
        <w:rPr>
          <w:rFonts w:ascii="Calibri Light" w:hAnsi="Calibri Light" w:cs="Calibri Light"/>
        </w:rPr>
        <w:t>.</w:t>
      </w:r>
      <w:r w:rsidRPr="0054196C">
        <w:rPr>
          <w:rFonts w:ascii="Calibri Light" w:hAnsi="Calibri Light" w:cs="Calibri Light"/>
        </w:rPr>
        <w:t xml:space="preserve"> (</w:t>
      </w:r>
      <w:r w:rsidR="00320BD8" w:rsidRPr="0054196C">
        <w:rPr>
          <w:rFonts w:ascii="Calibri Light" w:hAnsi="Calibri Light" w:cs="Calibri Light"/>
        </w:rPr>
        <w:t>This</w:t>
      </w:r>
      <w:r w:rsidRPr="0054196C">
        <w:rPr>
          <w:rFonts w:ascii="Calibri Light" w:hAnsi="Calibri Light" w:cs="Calibri Light"/>
        </w:rPr>
        <w:t xml:space="preserve"> </w:t>
      </w:r>
      <w:r w:rsidR="00320BD8" w:rsidRPr="0054196C">
        <w:rPr>
          <w:rFonts w:ascii="Calibri Light" w:hAnsi="Calibri Light" w:cs="Calibri Light"/>
        </w:rPr>
        <w:t>could</w:t>
      </w:r>
      <w:r w:rsidRPr="0054196C">
        <w:rPr>
          <w:rFonts w:ascii="Calibri Light" w:hAnsi="Calibri Light" w:cs="Calibri Light"/>
        </w:rPr>
        <w:t xml:space="preserve"> </w:t>
      </w:r>
      <w:r w:rsidR="00772B25" w:rsidRPr="0054196C">
        <w:rPr>
          <w:rFonts w:ascii="Calibri Light" w:hAnsi="Calibri Light" w:cs="Calibri Light"/>
        </w:rPr>
        <w:t>be a separate document from what is given to the students</w:t>
      </w:r>
      <w:r w:rsidRPr="0054196C">
        <w:rPr>
          <w:rFonts w:ascii="Calibri Light" w:hAnsi="Calibri Light" w:cs="Calibri Light"/>
        </w:rPr>
        <w:t>).</w:t>
      </w:r>
    </w:p>
    <w:p w14:paraId="2C22CE94" w14:textId="7459B5D7" w:rsidR="009A4001" w:rsidRPr="0054196C" w:rsidRDefault="004D75C7" w:rsidP="00C824EE">
      <w:pPr>
        <w:pStyle w:val="NoSpacing"/>
        <w:numPr>
          <w:ilvl w:val="0"/>
          <w:numId w:val="22"/>
        </w:numPr>
        <w:rPr>
          <w:rFonts w:ascii="Calibri Light" w:hAnsi="Calibri Light" w:cs="Calibri Light"/>
        </w:rPr>
      </w:pPr>
      <w:r w:rsidRPr="0054196C">
        <w:rPr>
          <w:rFonts w:ascii="Calibri Light" w:hAnsi="Calibri Light" w:cs="Calibri Light"/>
        </w:rPr>
        <w:t>P</w:t>
      </w:r>
      <w:r w:rsidR="009A4001" w:rsidRPr="0054196C">
        <w:rPr>
          <w:rFonts w:ascii="Calibri Light" w:hAnsi="Calibri Light" w:cs="Calibri Light"/>
        </w:rPr>
        <w:t xml:space="preserve">lease specify and justify the sites you would consider suitable for practical examination: </w:t>
      </w:r>
    </w:p>
    <w:p w14:paraId="4E5BC806" w14:textId="7A91DED6" w:rsidR="009A4001" w:rsidRPr="0054196C" w:rsidRDefault="009A4001" w:rsidP="00C824EE">
      <w:pPr>
        <w:pStyle w:val="NoSpacing"/>
        <w:numPr>
          <w:ilvl w:val="0"/>
          <w:numId w:val="26"/>
        </w:numPr>
        <w:rPr>
          <w:rFonts w:ascii="Calibri Light" w:hAnsi="Calibri Light" w:cs="Calibri Light"/>
        </w:rPr>
      </w:pPr>
      <w:r w:rsidRPr="0054196C">
        <w:rPr>
          <w:rFonts w:ascii="Calibri Light" w:hAnsi="Calibri Light" w:cs="Calibri Light"/>
        </w:rPr>
        <w:t>Religious Building</w:t>
      </w:r>
      <w:r w:rsidR="002A17D5" w:rsidRPr="0054196C">
        <w:rPr>
          <w:rFonts w:ascii="Calibri Light" w:hAnsi="Calibri Light" w:cs="Calibri Light"/>
        </w:rPr>
        <w:t xml:space="preserve"> </w:t>
      </w:r>
    </w:p>
    <w:p w14:paraId="32157A3A" w14:textId="77777777" w:rsidR="009A4001" w:rsidRPr="0054196C" w:rsidRDefault="009A4001" w:rsidP="00C824EE">
      <w:pPr>
        <w:pStyle w:val="NoSpacing"/>
        <w:numPr>
          <w:ilvl w:val="0"/>
          <w:numId w:val="26"/>
        </w:numPr>
        <w:rPr>
          <w:rFonts w:ascii="Calibri Light" w:hAnsi="Calibri Light" w:cs="Calibri Light"/>
        </w:rPr>
      </w:pPr>
      <w:r w:rsidRPr="0054196C">
        <w:rPr>
          <w:rFonts w:ascii="Calibri Light" w:hAnsi="Calibri Light" w:cs="Calibri Light"/>
        </w:rPr>
        <w:t>Museum and/or Art Gallery</w:t>
      </w:r>
    </w:p>
    <w:p w14:paraId="7CFEDA0F" w14:textId="77777777" w:rsidR="009A4001" w:rsidRPr="0054196C" w:rsidRDefault="009A4001" w:rsidP="00C824EE">
      <w:pPr>
        <w:pStyle w:val="NoSpacing"/>
        <w:numPr>
          <w:ilvl w:val="0"/>
          <w:numId w:val="26"/>
        </w:numPr>
        <w:rPr>
          <w:rFonts w:ascii="Calibri Light" w:hAnsi="Calibri Light" w:cs="Calibri Light"/>
        </w:rPr>
      </w:pPr>
      <w:r w:rsidRPr="0054196C">
        <w:rPr>
          <w:rFonts w:ascii="Calibri Light" w:hAnsi="Calibri Light" w:cs="Calibri Light"/>
        </w:rPr>
        <w:t>Outline format and type of routes available for Coach Examination</w:t>
      </w:r>
    </w:p>
    <w:p w14:paraId="58006D3B" w14:textId="6AAA2CE8" w:rsidR="009A4001" w:rsidRPr="0054196C" w:rsidRDefault="009A4001" w:rsidP="00C824EE">
      <w:pPr>
        <w:pStyle w:val="NoSpacing"/>
        <w:numPr>
          <w:ilvl w:val="0"/>
          <w:numId w:val="26"/>
        </w:numPr>
        <w:rPr>
          <w:rFonts w:ascii="Calibri Light" w:hAnsi="Calibri Light" w:cs="Calibri Light"/>
        </w:rPr>
      </w:pPr>
      <w:r w:rsidRPr="0054196C">
        <w:rPr>
          <w:rFonts w:ascii="Calibri Light" w:hAnsi="Calibri Light" w:cs="Calibri Light"/>
        </w:rPr>
        <w:t xml:space="preserve">Identify the </w:t>
      </w:r>
      <w:r w:rsidR="006438B7">
        <w:rPr>
          <w:rFonts w:ascii="Calibri Light" w:hAnsi="Calibri Light" w:cs="Calibri Light"/>
        </w:rPr>
        <w:t>t</w:t>
      </w:r>
      <w:r w:rsidRPr="0054196C">
        <w:rPr>
          <w:rFonts w:ascii="Calibri Light" w:hAnsi="Calibri Light" w:cs="Calibri Light"/>
        </w:rPr>
        <w:t>owns/</w:t>
      </w:r>
      <w:r w:rsidR="006438B7">
        <w:rPr>
          <w:rFonts w:ascii="Calibri Light" w:hAnsi="Calibri Light" w:cs="Calibri Light"/>
        </w:rPr>
        <w:t>s</w:t>
      </w:r>
      <w:r w:rsidRPr="0054196C">
        <w:rPr>
          <w:rFonts w:ascii="Calibri Light" w:hAnsi="Calibri Light" w:cs="Calibri Light"/>
        </w:rPr>
        <w:t xml:space="preserve">pecial sites suitable for a potential Walking </w:t>
      </w:r>
      <w:r w:rsidR="00602701" w:rsidRPr="0054196C">
        <w:rPr>
          <w:rFonts w:ascii="Calibri Light" w:hAnsi="Calibri Light" w:cs="Calibri Light"/>
        </w:rPr>
        <w:t>T</w:t>
      </w:r>
      <w:r w:rsidRPr="0054196C">
        <w:rPr>
          <w:rFonts w:ascii="Calibri Light" w:hAnsi="Calibri Light" w:cs="Calibri Light"/>
        </w:rPr>
        <w:t>our</w:t>
      </w:r>
    </w:p>
    <w:p w14:paraId="048B4A1F" w14:textId="77777777" w:rsidR="00247EAF" w:rsidRPr="0054196C" w:rsidRDefault="00247EAF" w:rsidP="00247EAF">
      <w:pPr>
        <w:pStyle w:val="NoSpacing"/>
        <w:rPr>
          <w:rFonts w:ascii="Calibri Light" w:hAnsi="Calibri Light" w:cs="Calibri Light"/>
        </w:rPr>
      </w:pPr>
    </w:p>
    <w:p w14:paraId="51BFFA66" w14:textId="77777777" w:rsidR="004D73FF" w:rsidRPr="0054196C" w:rsidRDefault="004D73FF" w:rsidP="00247EAF">
      <w:pPr>
        <w:pStyle w:val="NoSpacing"/>
        <w:rPr>
          <w:rFonts w:ascii="Calibri Light" w:hAnsi="Calibri Light" w:cs="Calibri Light"/>
        </w:rPr>
      </w:pPr>
    </w:p>
    <w:p w14:paraId="1FB35FC6" w14:textId="795EB666" w:rsidR="00247EAF" w:rsidRPr="0054196C" w:rsidRDefault="00247EAF" w:rsidP="004D73FF">
      <w:pPr>
        <w:rPr>
          <w:rFonts w:ascii="Calibri Light" w:hAnsi="Calibri Light" w:cs="Calibri Light"/>
          <w:b/>
          <w:bCs/>
        </w:rPr>
      </w:pPr>
      <w:r w:rsidRPr="0054196C">
        <w:rPr>
          <w:rFonts w:ascii="Calibri Light" w:hAnsi="Calibri Light" w:cs="Calibri Light"/>
          <w:b/>
          <w:bCs/>
        </w:rPr>
        <w:t>Budget:</w:t>
      </w:r>
    </w:p>
    <w:p w14:paraId="638CD653" w14:textId="317B2ADC" w:rsidR="00674351" w:rsidRPr="0054196C" w:rsidRDefault="00663BE0" w:rsidP="00C824EE">
      <w:pPr>
        <w:pStyle w:val="NoSpacing"/>
        <w:numPr>
          <w:ilvl w:val="0"/>
          <w:numId w:val="42"/>
        </w:numPr>
        <w:rPr>
          <w:rFonts w:ascii="Calibri Light" w:hAnsi="Calibri Light" w:cs="Calibri Light"/>
        </w:rPr>
      </w:pPr>
      <w:r w:rsidRPr="0054196C">
        <w:rPr>
          <w:rFonts w:ascii="Calibri Light" w:hAnsi="Calibri Light" w:cs="Calibri Light"/>
        </w:rPr>
        <w:t>How much will you be charging each student for the Course - excluding Institute Examination Fees</w:t>
      </w:r>
      <w:r w:rsidR="00674351" w:rsidRPr="0054196C">
        <w:rPr>
          <w:rFonts w:ascii="Calibri Light" w:hAnsi="Calibri Light" w:cs="Calibri Light"/>
        </w:rPr>
        <w:t>?</w:t>
      </w:r>
    </w:p>
    <w:p w14:paraId="73608289" w14:textId="77777777" w:rsidR="008A40B6" w:rsidRPr="0054196C" w:rsidRDefault="008A40B6" w:rsidP="00C824EE">
      <w:pPr>
        <w:pStyle w:val="NoSpacing"/>
        <w:numPr>
          <w:ilvl w:val="0"/>
          <w:numId w:val="42"/>
        </w:numPr>
        <w:rPr>
          <w:rFonts w:ascii="Calibri Light" w:hAnsi="Calibri Light" w:cs="Calibri Light"/>
        </w:rPr>
      </w:pPr>
      <w:r w:rsidRPr="0054196C">
        <w:rPr>
          <w:rFonts w:ascii="Calibri Light" w:hAnsi="Calibri Light" w:cs="Calibri Light"/>
        </w:rPr>
        <w:t>Do you have any financial sponsors?</w:t>
      </w:r>
    </w:p>
    <w:p w14:paraId="7658EFEC" w14:textId="5C7AB802" w:rsidR="00BC3E6D" w:rsidRPr="0054196C" w:rsidRDefault="00BC3E6D" w:rsidP="00C824EE">
      <w:pPr>
        <w:pStyle w:val="NoSpacing"/>
        <w:numPr>
          <w:ilvl w:val="0"/>
          <w:numId w:val="42"/>
        </w:numPr>
        <w:rPr>
          <w:rFonts w:ascii="Calibri Light" w:hAnsi="Calibri Light" w:cs="Calibri Light"/>
        </w:rPr>
      </w:pPr>
      <w:r w:rsidRPr="0054196C">
        <w:rPr>
          <w:rFonts w:ascii="Calibri Light" w:hAnsi="Calibri Light" w:cs="Calibri Light"/>
        </w:rPr>
        <w:t>Please provide a spreadsheet showing your budget.</w:t>
      </w:r>
      <w:r w:rsidR="00B9426F" w:rsidRPr="0054196C">
        <w:rPr>
          <w:rFonts w:ascii="Calibri Light" w:hAnsi="Calibri Light" w:cs="Calibri Light"/>
        </w:rPr>
        <w:t xml:space="preserve"> (</w:t>
      </w:r>
      <w:r w:rsidR="00AC1BAF" w:rsidRPr="0054196C">
        <w:rPr>
          <w:rFonts w:ascii="Calibri Light" w:hAnsi="Calibri Light" w:cs="Calibri Light"/>
        </w:rPr>
        <w:t>T</w:t>
      </w:r>
      <w:r w:rsidR="00B9426F" w:rsidRPr="0054196C">
        <w:rPr>
          <w:rFonts w:ascii="Calibri Light" w:hAnsi="Calibri Light" w:cs="Calibri Light"/>
        </w:rPr>
        <w:t xml:space="preserve">here is an example in </w:t>
      </w:r>
      <w:r w:rsidR="00501974">
        <w:rPr>
          <w:rFonts w:ascii="Calibri Light" w:hAnsi="Calibri Light" w:cs="Calibri Light"/>
        </w:rPr>
        <w:t>the Excel document on the website for Blue Badge</w:t>
      </w:r>
      <w:r w:rsidR="00B9426F" w:rsidRPr="0054196C">
        <w:rPr>
          <w:rFonts w:ascii="Calibri Light" w:hAnsi="Calibri Light" w:cs="Calibri Light"/>
        </w:rPr>
        <w:t>)</w:t>
      </w:r>
    </w:p>
    <w:p w14:paraId="5A11C558" w14:textId="77777777" w:rsidR="00201F6B" w:rsidRPr="00A87118" w:rsidRDefault="00201F6B" w:rsidP="00201F6B">
      <w:pPr>
        <w:pStyle w:val="NoSpacing"/>
        <w:rPr>
          <w:rFonts w:ascii="Calibri Light" w:hAnsi="Calibri Light" w:cs="Calibri Light"/>
        </w:rPr>
      </w:pPr>
    </w:p>
    <w:p w14:paraId="57057215" w14:textId="77777777" w:rsidR="00201F6B" w:rsidRPr="00A87118" w:rsidRDefault="00201F6B" w:rsidP="00201F6B">
      <w:pPr>
        <w:pStyle w:val="NoSpacing"/>
        <w:rPr>
          <w:rFonts w:ascii="Calibri Light" w:hAnsi="Calibri Light" w:cs="Calibri Light"/>
        </w:rPr>
      </w:pPr>
    </w:p>
    <w:p w14:paraId="3A2E85AF" w14:textId="77777777" w:rsidR="00892BF5" w:rsidRDefault="00892BF5" w:rsidP="008E1834">
      <w:pPr>
        <w:pStyle w:val="Heading2"/>
      </w:pPr>
      <w:bookmarkStart w:id="12" w:name="_Toc60677376"/>
      <w:bookmarkStart w:id="13" w:name="_Toc89869709"/>
    </w:p>
    <w:p w14:paraId="09D6121B" w14:textId="77777777" w:rsidR="00076D5B" w:rsidRDefault="00076D5B" w:rsidP="00076D5B"/>
    <w:p w14:paraId="1FE23BD0" w14:textId="77777777" w:rsidR="00076D5B" w:rsidRPr="00076D5B" w:rsidRDefault="00076D5B" w:rsidP="00076D5B"/>
    <w:p w14:paraId="25086FE7" w14:textId="4A40FCC9" w:rsidR="0074567B" w:rsidRPr="0074567B" w:rsidRDefault="0074567B" w:rsidP="008E1834">
      <w:pPr>
        <w:pStyle w:val="Heading2"/>
      </w:pPr>
      <w:r w:rsidRPr="0074567B">
        <w:lastRenderedPageBreak/>
        <w:t>W</w:t>
      </w:r>
      <w:bookmarkEnd w:id="12"/>
      <w:r w:rsidR="008E7E7A">
        <w:t>hat to send</w:t>
      </w:r>
      <w:r w:rsidR="00504A8C">
        <w:t xml:space="preserve"> checklist</w:t>
      </w:r>
      <w:bookmarkEnd w:id="13"/>
    </w:p>
    <w:p w14:paraId="4FB9A644" w14:textId="77777777" w:rsidR="00E16929" w:rsidRDefault="00E16929" w:rsidP="00E16929">
      <w:pPr>
        <w:pStyle w:val="NoSpacing"/>
      </w:pPr>
    </w:p>
    <w:p w14:paraId="202C6522" w14:textId="77777777" w:rsidR="009A4001" w:rsidRPr="00A87118" w:rsidRDefault="009A4001" w:rsidP="00E16929">
      <w:pPr>
        <w:pStyle w:val="NoSpacing"/>
        <w:rPr>
          <w:rFonts w:ascii="Calibri Light" w:hAnsi="Calibri Light" w:cs="Calibri Light"/>
        </w:rPr>
      </w:pPr>
      <w:r w:rsidRPr="00A87118">
        <w:rPr>
          <w:rFonts w:ascii="Calibri Light" w:hAnsi="Calibri Light" w:cs="Calibri Light"/>
        </w:rPr>
        <w:t xml:space="preserve">Your </w:t>
      </w:r>
      <w:r w:rsidR="00B051F1" w:rsidRPr="00A87118">
        <w:rPr>
          <w:rFonts w:ascii="Calibri Light" w:hAnsi="Calibri Light" w:cs="Calibri Light"/>
        </w:rPr>
        <w:t>Blue Badge</w:t>
      </w:r>
      <w:r w:rsidRPr="00A87118">
        <w:rPr>
          <w:rFonts w:ascii="Calibri Light" w:hAnsi="Calibri Light" w:cs="Calibri Light"/>
        </w:rPr>
        <w:t xml:space="preserve"> Application for Accreditation should consist of:</w:t>
      </w:r>
    </w:p>
    <w:p w14:paraId="03BB1C56" w14:textId="77777777" w:rsidR="0028397D" w:rsidRPr="00A87118" w:rsidRDefault="0028397D" w:rsidP="00E16929">
      <w:pPr>
        <w:pStyle w:val="NoSpacing"/>
        <w:rPr>
          <w:rFonts w:ascii="Calibri Light" w:hAnsi="Calibri Light" w:cs="Calibri Light"/>
        </w:rPr>
      </w:pPr>
    </w:p>
    <w:tbl>
      <w:tblPr>
        <w:tblStyle w:val="TableGrid"/>
        <w:tblW w:w="0" w:type="auto"/>
        <w:tblLook w:val="04A0" w:firstRow="1" w:lastRow="0" w:firstColumn="1" w:lastColumn="0" w:noHBand="0" w:noVBand="1"/>
      </w:tblPr>
      <w:tblGrid>
        <w:gridCol w:w="704"/>
        <w:gridCol w:w="6662"/>
        <w:gridCol w:w="1650"/>
      </w:tblGrid>
      <w:tr w:rsidR="007E39AC" w:rsidRPr="00A87118" w14:paraId="21A3F8C2" w14:textId="77777777" w:rsidTr="007E39AC">
        <w:tc>
          <w:tcPr>
            <w:tcW w:w="704" w:type="dxa"/>
          </w:tcPr>
          <w:p w14:paraId="303B118F" w14:textId="59961C9C" w:rsidR="007E39AC" w:rsidRPr="00A87118" w:rsidRDefault="00905925" w:rsidP="00E16929">
            <w:pPr>
              <w:pStyle w:val="NoSpacing"/>
              <w:rPr>
                <w:rFonts w:ascii="Calibri Light" w:hAnsi="Calibri Light" w:cs="Calibri Light"/>
              </w:rPr>
            </w:pPr>
            <w:r w:rsidRPr="00A87118">
              <w:rPr>
                <w:rFonts w:ascii="Calibri Light" w:hAnsi="Calibri Light" w:cs="Calibri Light"/>
              </w:rPr>
              <w:t>1.</w:t>
            </w:r>
          </w:p>
        </w:tc>
        <w:tc>
          <w:tcPr>
            <w:tcW w:w="6662" w:type="dxa"/>
          </w:tcPr>
          <w:p w14:paraId="557748B6" w14:textId="77777777" w:rsidR="007E39AC" w:rsidRPr="00A87118" w:rsidRDefault="007E39AC" w:rsidP="002B160C">
            <w:pPr>
              <w:jc w:val="both"/>
              <w:rPr>
                <w:rFonts w:ascii="Calibri Light" w:hAnsi="Calibri Light" w:cs="Calibri Light"/>
              </w:rPr>
            </w:pPr>
            <w:r w:rsidRPr="00A87118">
              <w:rPr>
                <w:rFonts w:ascii="Calibri Light" w:hAnsi="Calibri Light" w:cs="Calibri Light"/>
              </w:rPr>
              <w:t>A COMPLETED INSTITUTE OF TOURIST GUIDING APPLICATION FORM</w:t>
            </w:r>
          </w:p>
          <w:p w14:paraId="651D728A" w14:textId="77777777" w:rsidR="007E39AC" w:rsidRPr="00A87118" w:rsidRDefault="007E39AC" w:rsidP="00E16929">
            <w:pPr>
              <w:pStyle w:val="NoSpacing"/>
              <w:rPr>
                <w:rFonts w:ascii="Calibri Light" w:hAnsi="Calibri Light" w:cs="Calibri Light"/>
              </w:rPr>
            </w:pPr>
          </w:p>
        </w:tc>
        <w:tc>
          <w:tcPr>
            <w:tcW w:w="1650" w:type="dxa"/>
          </w:tcPr>
          <w:p w14:paraId="35BFFEEF" w14:textId="77777777" w:rsidR="007E39AC" w:rsidRPr="00A87118" w:rsidRDefault="007E39AC" w:rsidP="00E16929">
            <w:pPr>
              <w:pStyle w:val="NoSpacing"/>
              <w:rPr>
                <w:rFonts w:ascii="Calibri Light" w:hAnsi="Calibri Light" w:cs="Calibri Light"/>
              </w:rPr>
            </w:pPr>
          </w:p>
        </w:tc>
      </w:tr>
      <w:tr w:rsidR="007E39AC" w:rsidRPr="00A87118" w14:paraId="331B0B57" w14:textId="77777777" w:rsidTr="007E39AC">
        <w:tc>
          <w:tcPr>
            <w:tcW w:w="704" w:type="dxa"/>
          </w:tcPr>
          <w:p w14:paraId="2A8AED77" w14:textId="65174524" w:rsidR="007E39AC" w:rsidRPr="00A87118" w:rsidRDefault="00905925" w:rsidP="00E16929">
            <w:pPr>
              <w:pStyle w:val="NoSpacing"/>
              <w:rPr>
                <w:rFonts w:ascii="Calibri Light" w:hAnsi="Calibri Light" w:cs="Calibri Light"/>
              </w:rPr>
            </w:pPr>
            <w:r w:rsidRPr="00A87118">
              <w:rPr>
                <w:rFonts w:ascii="Calibri Light" w:hAnsi="Calibri Light" w:cs="Calibri Light"/>
              </w:rPr>
              <w:t>2.</w:t>
            </w:r>
          </w:p>
        </w:tc>
        <w:tc>
          <w:tcPr>
            <w:tcW w:w="6662" w:type="dxa"/>
          </w:tcPr>
          <w:p w14:paraId="7408391C" w14:textId="77777777" w:rsidR="002B160C" w:rsidRPr="00A87118" w:rsidRDefault="002B160C" w:rsidP="002B160C">
            <w:pPr>
              <w:jc w:val="both"/>
              <w:rPr>
                <w:rFonts w:ascii="Calibri Light" w:hAnsi="Calibri Light" w:cs="Calibri Light"/>
              </w:rPr>
            </w:pPr>
            <w:r w:rsidRPr="00A87118">
              <w:rPr>
                <w:rFonts w:ascii="Calibri Light" w:hAnsi="Calibri Light" w:cs="Calibri Light"/>
              </w:rPr>
              <w:t>YOUR RATIONALE AND COURSE MANAGEMENT DOCUMENT</w:t>
            </w:r>
          </w:p>
          <w:p w14:paraId="2EC4B08B" w14:textId="77777777" w:rsidR="007E39AC" w:rsidRPr="00A87118" w:rsidRDefault="007E39AC" w:rsidP="00E16929">
            <w:pPr>
              <w:pStyle w:val="NoSpacing"/>
              <w:rPr>
                <w:rFonts w:ascii="Calibri Light" w:hAnsi="Calibri Light" w:cs="Calibri Light"/>
              </w:rPr>
            </w:pPr>
          </w:p>
        </w:tc>
        <w:tc>
          <w:tcPr>
            <w:tcW w:w="1650" w:type="dxa"/>
          </w:tcPr>
          <w:p w14:paraId="4AB594D2" w14:textId="77777777" w:rsidR="007E39AC" w:rsidRPr="00A87118" w:rsidRDefault="007E39AC" w:rsidP="00E16929">
            <w:pPr>
              <w:pStyle w:val="NoSpacing"/>
              <w:rPr>
                <w:rFonts w:ascii="Calibri Light" w:hAnsi="Calibri Light" w:cs="Calibri Light"/>
              </w:rPr>
            </w:pPr>
          </w:p>
        </w:tc>
      </w:tr>
      <w:tr w:rsidR="007E39AC" w:rsidRPr="00A87118" w14:paraId="717F8180" w14:textId="77777777" w:rsidTr="007E39AC">
        <w:tc>
          <w:tcPr>
            <w:tcW w:w="704" w:type="dxa"/>
          </w:tcPr>
          <w:p w14:paraId="2F8ED449" w14:textId="2F712E14" w:rsidR="007E39AC" w:rsidRPr="00A87118" w:rsidRDefault="00905925" w:rsidP="00E16929">
            <w:pPr>
              <w:pStyle w:val="NoSpacing"/>
              <w:rPr>
                <w:rFonts w:ascii="Calibri Light" w:hAnsi="Calibri Light" w:cs="Calibri Light"/>
              </w:rPr>
            </w:pPr>
            <w:r w:rsidRPr="00A87118">
              <w:rPr>
                <w:rFonts w:ascii="Calibri Light" w:hAnsi="Calibri Light" w:cs="Calibri Light"/>
              </w:rPr>
              <w:t>3.</w:t>
            </w:r>
          </w:p>
        </w:tc>
        <w:tc>
          <w:tcPr>
            <w:tcW w:w="6662" w:type="dxa"/>
          </w:tcPr>
          <w:p w14:paraId="1B580E81" w14:textId="77777777" w:rsidR="002B160C" w:rsidRPr="00A87118" w:rsidRDefault="002B160C" w:rsidP="00905925">
            <w:pPr>
              <w:jc w:val="both"/>
              <w:rPr>
                <w:rFonts w:ascii="Calibri Light" w:hAnsi="Calibri Light" w:cs="Calibri Light"/>
                <w:bCs/>
              </w:rPr>
            </w:pPr>
            <w:r w:rsidRPr="00A87118">
              <w:rPr>
                <w:rFonts w:ascii="Calibri Light" w:hAnsi="Calibri Light" w:cs="Calibri Light"/>
                <w:bCs/>
              </w:rPr>
              <w:t xml:space="preserve">THE DETAILED COURSE SYLLABUS </w:t>
            </w:r>
          </w:p>
          <w:p w14:paraId="1572B988" w14:textId="77777777" w:rsidR="007E39AC" w:rsidRPr="00A87118" w:rsidRDefault="007E39AC" w:rsidP="00E16929">
            <w:pPr>
              <w:pStyle w:val="NoSpacing"/>
              <w:rPr>
                <w:rFonts w:ascii="Calibri Light" w:hAnsi="Calibri Light" w:cs="Calibri Light"/>
              </w:rPr>
            </w:pPr>
          </w:p>
        </w:tc>
        <w:tc>
          <w:tcPr>
            <w:tcW w:w="1650" w:type="dxa"/>
          </w:tcPr>
          <w:p w14:paraId="6D44550B" w14:textId="77777777" w:rsidR="007E39AC" w:rsidRPr="00A87118" w:rsidRDefault="007E39AC" w:rsidP="00E16929">
            <w:pPr>
              <w:pStyle w:val="NoSpacing"/>
              <w:rPr>
                <w:rFonts w:ascii="Calibri Light" w:hAnsi="Calibri Light" w:cs="Calibri Light"/>
              </w:rPr>
            </w:pPr>
          </w:p>
        </w:tc>
      </w:tr>
      <w:tr w:rsidR="007E39AC" w:rsidRPr="00A87118" w14:paraId="5A89FE62" w14:textId="77777777" w:rsidTr="007E39AC">
        <w:tc>
          <w:tcPr>
            <w:tcW w:w="704" w:type="dxa"/>
          </w:tcPr>
          <w:p w14:paraId="43980B1A" w14:textId="67553916" w:rsidR="007E39AC" w:rsidRPr="00A87118" w:rsidRDefault="00905925" w:rsidP="00E16929">
            <w:pPr>
              <w:pStyle w:val="NoSpacing"/>
              <w:rPr>
                <w:rFonts w:ascii="Calibri Light" w:hAnsi="Calibri Light" w:cs="Calibri Light"/>
              </w:rPr>
            </w:pPr>
            <w:r w:rsidRPr="00A87118">
              <w:rPr>
                <w:rFonts w:ascii="Calibri Light" w:hAnsi="Calibri Light" w:cs="Calibri Light"/>
              </w:rPr>
              <w:t>4.</w:t>
            </w:r>
          </w:p>
        </w:tc>
        <w:tc>
          <w:tcPr>
            <w:tcW w:w="6662" w:type="dxa"/>
          </w:tcPr>
          <w:p w14:paraId="3CA4398D" w14:textId="77777777" w:rsidR="002B160C" w:rsidRPr="00A87118" w:rsidRDefault="002B160C" w:rsidP="00905925">
            <w:pPr>
              <w:jc w:val="both"/>
              <w:rPr>
                <w:rFonts w:ascii="Calibri Light" w:hAnsi="Calibri Light" w:cs="Calibri Light"/>
                <w:bCs/>
              </w:rPr>
            </w:pPr>
            <w:r w:rsidRPr="00A87118">
              <w:rPr>
                <w:rFonts w:ascii="Calibri Light" w:hAnsi="Calibri Light" w:cs="Calibri Light"/>
                <w:bCs/>
              </w:rPr>
              <w:t>THE FULL COURSE TIMETABLE</w:t>
            </w:r>
          </w:p>
          <w:p w14:paraId="3AEECB2C" w14:textId="77777777" w:rsidR="007E39AC" w:rsidRPr="00A87118" w:rsidRDefault="007E39AC" w:rsidP="00E16929">
            <w:pPr>
              <w:pStyle w:val="NoSpacing"/>
              <w:rPr>
                <w:rFonts w:ascii="Calibri Light" w:hAnsi="Calibri Light" w:cs="Calibri Light"/>
              </w:rPr>
            </w:pPr>
          </w:p>
        </w:tc>
        <w:tc>
          <w:tcPr>
            <w:tcW w:w="1650" w:type="dxa"/>
          </w:tcPr>
          <w:p w14:paraId="75F531F2" w14:textId="77777777" w:rsidR="007E39AC" w:rsidRPr="00A87118" w:rsidRDefault="007E39AC" w:rsidP="00E16929">
            <w:pPr>
              <w:pStyle w:val="NoSpacing"/>
              <w:rPr>
                <w:rFonts w:ascii="Calibri Light" w:hAnsi="Calibri Light" w:cs="Calibri Light"/>
              </w:rPr>
            </w:pPr>
          </w:p>
        </w:tc>
      </w:tr>
      <w:tr w:rsidR="007E39AC" w:rsidRPr="00A87118" w14:paraId="24E95825" w14:textId="77777777" w:rsidTr="007E39AC">
        <w:tc>
          <w:tcPr>
            <w:tcW w:w="704" w:type="dxa"/>
          </w:tcPr>
          <w:p w14:paraId="7AF0DDF9" w14:textId="6DA8BF75" w:rsidR="007E39AC" w:rsidRPr="00A87118" w:rsidRDefault="00905925" w:rsidP="00E16929">
            <w:pPr>
              <w:pStyle w:val="NoSpacing"/>
              <w:rPr>
                <w:rFonts w:ascii="Calibri Light" w:hAnsi="Calibri Light" w:cs="Calibri Light"/>
              </w:rPr>
            </w:pPr>
            <w:r w:rsidRPr="00A87118">
              <w:rPr>
                <w:rFonts w:ascii="Calibri Light" w:hAnsi="Calibri Light" w:cs="Calibri Light"/>
              </w:rPr>
              <w:t>5.</w:t>
            </w:r>
          </w:p>
        </w:tc>
        <w:tc>
          <w:tcPr>
            <w:tcW w:w="6662" w:type="dxa"/>
          </w:tcPr>
          <w:p w14:paraId="58D0985B" w14:textId="77777777" w:rsidR="002B160C" w:rsidRPr="00A87118" w:rsidRDefault="002B160C" w:rsidP="00905925">
            <w:pPr>
              <w:jc w:val="both"/>
              <w:rPr>
                <w:rFonts w:ascii="Calibri Light" w:hAnsi="Calibri Light" w:cs="Calibri Light"/>
                <w:bCs/>
              </w:rPr>
            </w:pPr>
            <w:r w:rsidRPr="00A87118">
              <w:rPr>
                <w:rFonts w:ascii="Calibri Light" w:hAnsi="Calibri Light" w:cs="Calibri Light"/>
                <w:bCs/>
              </w:rPr>
              <w:t xml:space="preserve">A DETAILED COURSE BUDGET </w:t>
            </w:r>
          </w:p>
          <w:p w14:paraId="05809AA3" w14:textId="77777777" w:rsidR="007E39AC" w:rsidRPr="00A87118" w:rsidRDefault="007E39AC" w:rsidP="00E16929">
            <w:pPr>
              <w:pStyle w:val="NoSpacing"/>
              <w:rPr>
                <w:rFonts w:ascii="Calibri Light" w:hAnsi="Calibri Light" w:cs="Calibri Light"/>
              </w:rPr>
            </w:pPr>
          </w:p>
        </w:tc>
        <w:tc>
          <w:tcPr>
            <w:tcW w:w="1650" w:type="dxa"/>
          </w:tcPr>
          <w:p w14:paraId="31B91863" w14:textId="77777777" w:rsidR="007E39AC" w:rsidRPr="00A87118" w:rsidRDefault="007E39AC" w:rsidP="00E16929">
            <w:pPr>
              <w:pStyle w:val="NoSpacing"/>
              <w:rPr>
                <w:rFonts w:ascii="Calibri Light" w:hAnsi="Calibri Light" w:cs="Calibri Light"/>
              </w:rPr>
            </w:pPr>
          </w:p>
        </w:tc>
      </w:tr>
      <w:tr w:rsidR="007E39AC" w:rsidRPr="00A87118" w14:paraId="73161BC1" w14:textId="77777777" w:rsidTr="007E39AC">
        <w:tc>
          <w:tcPr>
            <w:tcW w:w="704" w:type="dxa"/>
          </w:tcPr>
          <w:p w14:paraId="26E7568A" w14:textId="29D13474" w:rsidR="007E39AC" w:rsidRPr="00A87118" w:rsidRDefault="00905925" w:rsidP="00E16929">
            <w:pPr>
              <w:pStyle w:val="NoSpacing"/>
              <w:rPr>
                <w:rFonts w:ascii="Calibri Light" w:hAnsi="Calibri Light" w:cs="Calibri Light"/>
              </w:rPr>
            </w:pPr>
            <w:r w:rsidRPr="00A87118">
              <w:rPr>
                <w:rFonts w:ascii="Calibri Light" w:hAnsi="Calibri Light" w:cs="Calibri Light"/>
              </w:rPr>
              <w:t>6.</w:t>
            </w:r>
          </w:p>
        </w:tc>
        <w:tc>
          <w:tcPr>
            <w:tcW w:w="6662" w:type="dxa"/>
          </w:tcPr>
          <w:p w14:paraId="2F92300C" w14:textId="77777777" w:rsidR="002B160C" w:rsidRPr="00A87118" w:rsidRDefault="002B160C" w:rsidP="00905925">
            <w:pPr>
              <w:jc w:val="both"/>
              <w:rPr>
                <w:rFonts w:ascii="Calibri Light" w:hAnsi="Calibri Light" w:cs="Calibri Light"/>
                <w:bCs/>
              </w:rPr>
            </w:pPr>
            <w:r w:rsidRPr="00A87118">
              <w:rPr>
                <w:rFonts w:ascii="Calibri Light" w:hAnsi="Calibri Light" w:cs="Calibri Light"/>
                <w:bCs/>
              </w:rPr>
              <w:t>AN EXAMPLE OF YOUR STUDENT COURSE APPLICATION FORM</w:t>
            </w:r>
          </w:p>
          <w:p w14:paraId="13EFB078" w14:textId="77777777" w:rsidR="007E39AC" w:rsidRPr="00A87118" w:rsidRDefault="007E39AC" w:rsidP="00E16929">
            <w:pPr>
              <w:pStyle w:val="NoSpacing"/>
              <w:rPr>
                <w:rFonts w:ascii="Calibri Light" w:hAnsi="Calibri Light" w:cs="Calibri Light"/>
              </w:rPr>
            </w:pPr>
          </w:p>
        </w:tc>
        <w:tc>
          <w:tcPr>
            <w:tcW w:w="1650" w:type="dxa"/>
          </w:tcPr>
          <w:p w14:paraId="6D51B83E" w14:textId="77777777" w:rsidR="007E39AC" w:rsidRPr="00A87118" w:rsidRDefault="007E39AC" w:rsidP="00E16929">
            <w:pPr>
              <w:pStyle w:val="NoSpacing"/>
              <w:rPr>
                <w:rFonts w:ascii="Calibri Light" w:hAnsi="Calibri Light" w:cs="Calibri Light"/>
              </w:rPr>
            </w:pPr>
          </w:p>
        </w:tc>
      </w:tr>
      <w:tr w:rsidR="007E39AC" w:rsidRPr="00A87118" w14:paraId="2E104B88" w14:textId="77777777" w:rsidTr="007E39AC">
        <w:tc>
          <w:tcPr>
            <w:tcW w:w="704" w:type="dxa"/>
          </w:tcPr>
          <w:p w14:paraId="3233B76C" w14:textId="06C96F88" w:rsidR="007E39AC" w:rsidRPr="00A87118" w:rsidRDefault="00905925" w:rsidP="00E16929">
            <w:pPr>
              <w:pStyle w:val="NoSpacing"/>
              <w:rPr>
                <w:rFonts w:ascii="Calibri Light" w:hAnsi="Calibri Light" w:cs="Calibri Light"/>
              </w:rPr>
            </w:pPr>
            <w:r w:rsidRPr="00A87118">
              <w:rPr>
                <w:rFonts w:ascii="Calibri Light" w:hAnsi="Calibri Light" w:cs="Calibri Light"/>
              </w:rPr>
              <w:t>7.</w:t>
            </w:r>
          </w:p>
        </w:tc>
        <w:tc>
          <w:tcPr>
            <w:tcW w:w="6662" w:type="dxa"/>
          </w:tcPr>
          <w:p w14:paraId="1E8E703F" w14:textId="13276035" w:rsidR="00905925" w:rsidRPr="00A87118" w:rsidRDefault="00905925" w:rsidP="00905925">
            <w:pPr>
              <w:jc w:val="both"/>
              <w:rPr>
                <w:rFonts w:ascii="Calibri Light" w:hAnsi="Calibri Light" w:cs="Calibri Light"/>
                <w:bCs/>
              </w:rPr>
            </w:pPr>
            <w:r w:rsidRPr="00A87118">
              <w:rPr>
                <w:rFonts w:ascii="Calibri Light" w:hAnsi="Calibri Light" w:cs="Calibri Light"/>
                <w:bCs/>
              </w:rPr>
              <w:t>EXAMPLE OF YOUR COURSE PUBLICITY</w:t>
            </w:r>
          </w:p>
          <w:p w14:paraId="05106AE7" w14:textId="77777777" w:rsidR="007E39AC" w:rsidRPr="00A87118" w:rsidRDefault="007E39AC" w:rsidP="00E16929">
            <w:pPr>
              <w:pStyle w:val="NoSpacing"/>
              <w:rPr>
                <w:rFonts w:ascii="Calibri Light" w:hAnsi="Calibri Light" w:cs="Calibri Light"/>
              </w:rPr>
            </w:pPr>
          </w:p>
        </w:tc>
        <w:tc>
          <w:tcPr>
            <w:tcW w:w="1650" w:type="dxa"/>
          </w:tcPr>
          <w:p w14:paraId="61E1CA07" w14:textId="77777777" w:rsidR="007E39AC" w:rsidRPr="00A87118" w:rsidRDefault="007E39AC" w:rsidP="00E16929">
            <w:pPr>
              <w:pStyle w:val="NoSpacing"/>
              <w:rPr>
                <w:rFonts w:ascii="Calibri Light" w:hAnsi="Calibri Light" w:cs="Calibri Light"/>
              </w:rPr>
            </w:pPr>
          </w:p>
        </w:tc>
      </w:tr>
      <w:tr w:rsidR="007E39AC" w:rsidRPr="00A87118" w14:paraId="4C622A34" w14:textId="77777777" w:rsidTr="007E39AC">
        <w:tc>
          <w:tcPr>
            <w:tcW w:w="704" w:type="dxa"/>
          </w:tcPr>
          <w:p w14:paraId="422E63D8" w14:textId="3B969727" w:rsidR="007E39AC" w:rsidRPr="00A87118" w:rsidRDefault="00905925" w:rsidP="00E16929">
            <w:pPr>
              <w:pStyle w:val="NoSpacing"/>
              <w:rPr>
                <w:rFonts w:ascii="Calibri Light" w:hAnsi="Calibri Light" w:cs="Calibri Light"/>
              </w:rPr>
            </w:pPr>
            <w:r w:rsidRPr="00A87118">
              <w:rPr>
                <w:rFonts w:ascii="Calibri Light" w:hAnsi="Calibri Light" w:cs="Calibri Light"/>
              </w:rPr>
              <w:t>8.</w:t>
            </w:r>
          </w:p>
        </w:tc>
        <w:tc>
          <w:tcPr>
            <w:tcW w:w="6662" w:type="dxa"/>
          </w:tcPr>
          <w:p w14:paraId="76921165" w14:textId="77777777" w:rsidR="00905925" w:rsidRPr="00A87118" w:rsidRDefault="00905925" w:rsidP="00905925">
            <w:pPr>
              <w:jc w:val="both"/>
              <w:rPr>
                <w:rFonts w:ascii="Calibri Light" w:hAnsi="Calibri Light" w:cs="Calibri Light"/>
              </w:rPr>
            </w:pPr>
            <w:r w:rsidRPr="00A87118">
              <w:rPr>
                <w:rFonts w:ascii="Calibri Light" w:hAnsi="Calibri Light" w:cs="Calibri Light"/>
              </w:rPr>
              <w:t xml:space="preserve">THE ACCREDITATION FEE </w:t>
            </w:r>
          </w:p>
          <w:p w14:paraId="08B91B3B" w14:textId="77777777" w:rsidR="007E39AC" w:rsidRPr="00A87118" w:rsidRDefault="007E39AC" w:rsidP="00E16929">
            <w:pPr>
              <w:pStyle w:val="NoSpacing"/>
              <w:rPr>
                <w:rFonts w:ascii="Calibri Light" w:hAnsi="Calibri Light" w:cs="Calibri Light"/>
              </w:rPr>
            </w:pPr>
          </w:p>
        </w:tc>
        <w:tc>
          <w:tcPr>
            <w:tcW w:w="1650" w:type="dxa"/>
          </w:tcPr>
          <w:p w14:paraId="40565E08" w14:textId="77777777" w:rsidR="007E39AC" w:rsidRPr="00A87118" w:rsidRDefault="007E39AC" w:rsidP="00E16929">
            <w:pPr>
              <w:pStyle w:val="NoSpacing"/>
              <w:rPr>
                <w:rFonts w:ascii="Calibri Light" w:hAnsi="Calibri Light" w:cs="Calibri Light"/>
              </w:rPr>
            </w:pPr>
          </w:p>
        </w:tc>
      </w:tr>
    </w:tbl>
    <w:p w14:paraId="37358888" w14:textId="77777777" w:rsidR="0028397D" w:rsidRPr="00A87118" w:rsidRDefault="0028397D" w:rsidP="00E16929">
      <w:pPr>
        <w:pStyle w:val="NoSpacing"/>
        <w:rPr>
          <w:rFonts w:ascii="Calibri Light" w:hAnsi="Calibri Light" w:cs="Calibri Light"/>
        </w:rPr>
      </w:pPr>
    </w:p>
    <w:p w14:paraId="5D5E847D" w14:textId="77777777" w:rsidR="00E16929" w:rsidRDefault="00E16929" w:rsidP="00E16929">
      <w:pPr>
        <w:spacing w:after="0" w:line="240" w:lineRule="auto"/>
        <w:jc w:val="both"/>
        <w:rPr>
          <w:rFonts w:ascii="Calibri" w:hAnsi="Calibri"/>
        </w:rPr>
      </w:pPr>
    </w:p>
    <w:p w14:paraId="0E0D8D73" w14:textId="7BE9EE50" w:rsidR="009A4001" w:rsidRPr="00431D2F" w:rsidRDefault="009A4001" w:rsidP="00504A8C">
      <w:pPr>
        <w:pStyle w:val="Heading2"/>
      </w:pPr>
      <w:bookmarkStart w:id="14" w:name="_Toc60677377"/>
      <w:bookmarkStart w:id="15" w:name="_Toc89869710"/>
      <w:r w:rsidRPr="00431D2F">
        <w:t>H</w:t>
      </w:r>
      <w:bookmarkEnd w:id="14"/>
      <w:r w:rsidR="008E7E7A">
        <w:t>ow to pay your accreditation fee</w:t>
      </w:r>
      <w:bookmarkEnd w:id="15"/>
    </w:p>
    <w:p w14:paraId="38F826AE" w14:textId="77777777" w:rsidR="00E16929" w:rsidRDefault="00E16929" w:rsidP="00E16929">
      <w:pPr>
        <w:pStyle w:val="NoSpacing"/>
      </w:pPr>
    </w:p>
    <w:p w14:paraId="22F0BA01" w14:textId="77777777" w:rsidR="009A4001" w:rsidRPr="00A87118" w:rsidRDefault="009A4001" w:rsidP="00E16929">
      <w:pPr>
        <w:pStyle w:val="NoSpacing"/>
        <w:rPr>
          <w:rFonts w:ascii="Calibri Light" w:hAnsi="Calibri Light" w:cs="Calibri Light"/>
        </w:rPr>
      </w:pPr>
      <w:r w:rsidRPr="00A87118">
        <w:rPr>
          <w:rFonts w:ascii="Calibri Light" w:hAnsi="Calibri Light" w:cs="Calibri Light"/>
        </w:rPr>
        <w:t>Payment of the fee should be made via bank transfer to the ITG account</w:t>
      </w:r>
      <w:r w:rsidR="00E16929" w:rsidRPr="00A87118">
        <w:rPr>
          <w:rFonts w:ascii="Calibri Light" w:hAnsi="Calibri Light" w:cs="Calibri Light"/>
        </w:rPr>
        <w:t>:</w:t>
      </w:r>
    </w:p>
    <w:p w14:paraId="081C7535" w14:textId="77777777" w:rsidR="00E16929" w:rsidRPr="00A87118" w:rsidRDefault="00E16929" w:rsidP="00E16929">
      <w:pPr>
        <w:pStyle w:val="NoSpacing"/>
        <w:rPr>
          <w:rFonts w:ascii="Calibri Light" w:hAnsi="Calibri Light" w:cs="Calibri Light"/>
          <w:i/>
        </w:rPr>
      </w:pPr>
    </w:p>
    <w:p w14:paraId="46C9389D" w14:textId="0512D6BF" w:rsidR="009A4001" w:rsidRPr="00A87118" w:rsidRDefault="009A4001" w:rsidP="00E16929">
      <w:pPr>
        <w:pStyle w:val="NoSpacing"/>
        <w:rPr>
          <w:rFonts w:ascii="Calibri Light" w:hAnsi="Calibri Light" w:cs="Calibri Light"/>
        </w:rPr>
      </w:pPr>
      <w:r w:rsidRPr="00A87118">
        <w:rPr>
          <w:rFonts w:ascii="Calibri Light" w:hAnsi="Calibri Light" w:cs="Calibri Light"/>
          <w:i/>
        </w:rPr>
        <w:t>Bank:</w:t>
      </w:r>
      <w:r w:rsidRPr="00A87118">
        <w:rPr>
          <w:rFonts w:ascii="Calibri Light" w:hAnsi="Calibri Light" w:cs="Calibri Light"/>
        </w:rPr>
        <w:t xml:space="preserve"> </w:t>
      </w:r>
      <w:r w:rsidR="00CE62A7">
        <w:rPr>
          <w:rFonts w:ascii="Calibri Light" w:hAnsi="Calibri Light" w:cs="Calibri Light"/>
          <w:b/>
        </w:rPr>
        <w:t>Barclays</w:t>
      </w:r>
    </w:p>
    <w:p w14:paraId="308DA804" w14:textId="2BDECC05" w:rsidR="009A4001" w:rsidRPr="00A87118" w:rsidRDefault="009A4001" w:rsidP="00E16929">
      <w:pPr>
        <w:pStyle w:val="NoSpacing"/>
        <w:rPr>
          <w:rFonts w:ascii="Calibri Light" w:hAnsi="Calibri Light" w:cs="Calibri Light"/>
          <w:b/>
          <w:i/>
        </w:rPr>
      </w:pPr>
      <w:r w:rsidRPr="00A87118">
        <w:rPr>
          <w:rFonts w:ascii="Calibri Light" w:hAnsi="Calibri Light" w:cs="Calibri Light"/>
          <w:i/>
        </w:rPr>
        <w:t>Sort code:</w:t>
      </w:r>
      <w:r w:rsidRPr="00A87118">
        <w:rPr>
          <w:rFonts w:ascii="Calibri Light" w:hAnsi="Calibri Light" w:cs="Calibri Light"/>
          <w:b/>
          <w:i/>
        </w:rPr>
        <w:t xml:space="preserve"> </w:t>
      </w:r>
      <w:r w:rsidR="00CE62A7">
        <w:rPr>
          <w:rFonts w:ascii="Calibri Light" w:hAnsi="Calibri Light" w:cs="Calibri Light"/>
          <w:b/>
          <w:i/>
        </w:rPr>
        <w:t>20-31-52</w:t>
      </w:r>
    </w:p>
    <w:p w14:paraId="45737825" w14:textId="32B1014F" w:rsidR="009A4001" w:rsidRPr="00A87118" w:rsidRDefault="009A4001" w:rsidP="00E16929">
      <w:pPr>
        <w:pStyle w:val="NoSpacing"/>
        <w:rPr>
          <w:rFonts w:ascii="Calibri Light" w:hAnsi="Calibri Light" w:cs="Calibri Light"/>
          <w:i/>
          <w:color w:val="C45911"/>
        </w:rPr>
      </w:pPr>
      <w:r w:rsidRPr="00A87118">
        <w:rPr>
          <w:rFonts w:ascii="Calibri Light" w:hAnsi="Calibri Light" w:cs="Calibri Light"/>
          <w:i/>
        </w:rPr>
        <w:t>Account No.:</w:t>
      </w:r>
      <w:r w:rsidRPr="00A87118">
        <w:rPr>
          <w:rFonts w:ascii="Calibri Light" w:hAnsi="Calibri Light" w:cs="Calibri Light"/>
          <w:b/>
          <w:i/>
        </w:rPr>
        <w:t xml:space="preserve"> </w:t>
      </w:r>
      <w:r w:rsidR="00CE62A7">
        <w:rPr>
          <w:rFonts w:ascii="Calibri Light" w:hAnsi="Calibri Light" w:cs="Calibri Light"/>
          <w:b/>
          <w:i/>
        </w:rPr>
        <w:t>30673277</w:t>
      </w:r>
    </w:p>
    <w:p w14:paraId="79D50359" w14:textId="77777777" w:rsidR="009A4001" w:rsidRPr="00A87118" w:rsidRDefault="009A4001" w:rsidP="00E16929">
      <w:pPr>
        <w:pStyle w:val="NoSpacing"/>
        <w:rPr>
          <w:rFonts w:ascii="Calibri Light" w:hAnsi="Calibri Light" w:cs="Calibri Light"/>
        </w:rPr>
      </w:pPr>
      <w:r w:rsidRPr="00A87118">
        <w:rPr>
          <w:rFonts w:ascii="Calibri Light" w:hAnsi="Calibri Light" w:cs="Calibri Light"/>
          <w:i/>
        </w:rPr>
        <w:t>Reference:</w:t>
      </w:r>
      <w:r w:rsidRPr="00A87118">
        <w:rPr>
          <w:rFonts w:ascii="Calibri Light" w:hAnsi="Calibri Light" w:cs="Calibri Light"/>
        </w:rPr>
        <w:t xml:space="preserve"> </w:t>
      </w:r>
      <w:r w:rsidR="009846D8" w:rsidRPr="00A87118">
        <w:rPr>
          <w:rFonts w:ascii="Calibri Light" w:hAnsi="Calibri Light" w:cs="Calibri Light"/>
        </w:rPr>
        <w:t>Blue +</w:t>
      </w:r>
      <w:r w:rsidRPr="00A87118">
        <w:rPr>
          <w:rFonts w:ascii="Calibri Light" w:hAnsi="Calibri Light" w:cs="Calibri Light"/>
        </w:rPr>
        <w:t xml:space="preserve"> Name of Course</w:t>
      </w:r>
    </w:p>
    <w:p w14:paraId="7BEE5A59" w14:textId="77777777" w:rsidR="009A4001" w:rsidRDefault="009A4001" w:rsidP="009A4001">
      <w:pPr>
        <w:jc w:val="both"/>
        <w:rPr>
          <w:rFonts w:ascii="Calibri" w:hAnsi="Calibri"/>
        </w:rPr>
      </w:pPr>
    </w:p>
    <w:p w14:paraId="020D13A1" w14:textId="12876CD9" w:rsidR="009A4001" w:rsidRPr="00431D2F" w:rsidRDefault="008E7E7A" w:rsidP="00504A8C">
      <w:pPr>
        <w:pStyle w:val="Heading2"/>
      </w:pPr>
      <w:bookmarkStart w:id="16" w:name="_Toc89869711"/>
      <w:r>
        <w:t>Sending your application</w:t>
      </w:r>
      <w:bookmarkEnd w:id="16"/>
    </w:p>
    <w:p w14:paraId="4AB6AE60" w14:textId="77777777" w:rsidR="00E16929" w:rsidRPr="00A87118" w:rsidRDefault="00E16929" w:rsidP="00E16929">
      <w:pPr>
        <w:pStyle w:val="NoSpacing"/>
        <w:rPr>
          <w:rFonts w:ascii="Calibri Light" w:hAnsi="Calibri Light" w:cs="Calibri Light"/>
        </w:rPr>
      </w:pPr>
    </w:p>
    <w:p w14:paraId="5D4C7D21" w14:textId="77777777" w:rsidR="009A4001" w:rsidRPr="0054196C" w:rsidRDefault="009A4001" w:rsidP="00E16929">
      <w:pPr>
        <w:pStyle w:val="NoSpacing"/>
        <w:rPr>
          <w:rFonts w:ascii="Calibri Light" w:hAnsi="Calibri Light" w:cs="Calibri Light"/>
        </w:rPr>
      </w:pPr>
      <w:r w:rsidRPr="0054196C">
        <w:rPr>
          <w:rFonts w:ascii="Calibri Light" w:hAnsi="Calibri Light" w:cs="Calibri Light"/>
        </w:rPr>
        <w:t xml:space="preserve">In the first instance, your application should be sent to </w:t>
      </w:r>
      <w:hyperlink r:id="rId9" w:history="1">
        <w:r w:rsidRPr="0054196C">
          <w:rPr>
            <w:rStyle w:val="Hyperlink"/>
            <w:rFonts w:ascii="Calibri Light" w:hAnsi="Calibri Light" w:cs="Calibri Light"/>
            <w:color w:val="auto"/>
            <w:u w:val="none"/>
          </w:rPr>
          <w:t>office@itg.org.uk</w:t>
        </w:r>
      </w:hyperlink>
      <w:r w:rsidRPr="0054196C">
        <w:rPr>
          <w:rFonts w:ascii="Calibri Light" w:hAnsi="Calibri Light" w:cs="Calibri Light"/>
        </w:rPr>
        <w:t xml:space="preserve"> for the attention of The </w:t>
      </w:r>
      <w:r w:rsidR="00B92F4C" w:rsidRPr="0054196C">
        <w:rPr>
          <w:rFonts w:ascii="Calibri Light" w:hAnsi="Calibri Light" w:cs="Calibri Light"/>
        </w:rPr>
        <w:t>Operations</w:t>
      </w:r>
      <w:r w:rsidRPr="0054196C">
        <w:rPr>
          <w:rFonts w:ascii="Calibri Light" w:hAnsi="Calibri Light" w:cs="Calibri Light"/>
        </w:rPr>
        <w:t xml:space="preserve"> Manager</w:t>
      </w:r>
    </w:p>
    <w:p w14:paraId="5A694D2D" w14:textId="77777777" w:rsidR="009A4001" w:rsidRPr="0054196C" w:rsidRDefault="009A4001" w:rsidP="00E16929">
      <w:pPr>
        <w:pStyle w:val="NoSpacing"/>
        <w:rPr>
          <w:rFonts w:ascii="Calibri Light" w:hAnsi="Calibri Light" w:cs="Calibri Light"/>
        </w:rPr>
      </w:pPr>
    </w:p>
    <w:p w14:paraId="14C2B0A9" w14:textId="77777777" w:rsidR="00E16929" w:rsidRPr="0054196C" w:rsidRDefault="009A4001" w:rsidP="00E16929">
      <w:pPr>
        <w:pStyle w:val="NoSpacing"/>
        <w:rPr>
          <w:rFonts w:ascii="Calibri Light" w:hAnsi="Calibri Light" w:cs="Calibri Light"/>
        </w:rPr>
      </w:pPr>
      <w:r w:rsidRPr="0054196C">
        <w:rPr>
          <w:rFonts w:ascii="Calibri Light" w:hAnsi="Calibri Light" w:cs="Calibri Light"/>
        </w:rPr>
        <w:t>Once the Accreditation Fee has been processed, your application will be forwarded to the Chair of the Accreditation Committee.</w:t>
      </w:r>
    </w:p>
    <w:p w14:paraId="3DB1D89A" w14:textId="456DA28E" w:rsidR="00FE1886" w:rsidRPr="00431D2F" w:rsidRDefault="00E16929" w:rsidP="00431D2F">
      <w:pPr>
        <w:pStyle w:val="Heading2"/>
        <w:rPr>
          <w:color w:val="365F91" w:themeColor="accent1" w:themeShade="BF"/>
          <w:sz w:val="28"/>
          <w:szCs w:val="28"/>
        </w:rPr>
      </w:pPr>
      <w:r>
        <w:br w:type="page"/>
      </w:r>
      <w:bookmarkStart w:id="17" w:name="_Toc60677390"/>
      <w:bookmarkStart w:id="18" w:name="_Toc89869712"/>
      <w:bookmarkStart w:id="19" w:name="_Toc60677382"/>
      <w:r w:rsidR="00FE1886" w:rsidRPr="0068315D">
        <w:lastRenderedPageBreak/>
        <w:t xml:space="preserve">Application </w:t>
      </w:r>
      <w:r w:rsidR="00FE1886">
        <w:t>f</w:t>
      </w:r>
      <w:r w:rsidR="00FE1886" w:rsidRPr="0068315D">
        <w:t>or Accreditation Form</w:t>
      </w:r>
      <w:bookmarkEnd w:id="17"/>
      <w:bookmarkEnd w:id="18"/>
    </w:p>
    <w:p w14:paraId="6ACF6256" w14:textId="77777777" w:rsidR="00FE1886" w:rsidRPr="00E714B3" w:rsidRDefault="00FE1886" w:rsidP="00FE1886">
      <w:pPr>
        <w:rPr>
          <w:rFonts w:ascii="Calibri Light" w:hAnsi="Calibri Light" w:cs="Calibri Light"/>
        </w:rPr>
      </w:pPr>
    </w:p>
    <w:p w14:paraId="30FC67A4" w14:textId="77777777" w:rsidR="00FE1886" w:rsidRPr="00E714B3" w:rsidRDefault="00FE1886" w:rsidP="00FE1886">
      <w:pPr>
        <w:jc w:val="center"/>
        <w:rPr>
          <w:rFonts w:ascii="Calibri Light" w:hAnsi="Calibri Light" w:cs="Calibri Light"/>
          <w:b/>
          <w:bCs/>
        </w:rPr>
      </w:pPr>
      <w:r w:rsidRPr="00E714B3">
        <w:rPr>
          <w:rFonts w:ascii="Calibri Light" w:hAnsi="Calibri Light" w:cs="Calibri Light"/>
          <w:b/>
          <w:bCs/>
        </w:rPr>
        <w:t>APPLICATION FOR ACCREDITATION OF A TRAINING COURSE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FE1886" w:rsidRPr="00E714B3" w14:paraId="2CB3D733" w14:textId="77777777" w:rsidTr="00C7223A">
        <w:tc>
          <w:tcPr>
            <w:tcW w:w="9322" w:type="dxa"/>
          </w:tcPr>
          <w:p w14:paraId="5E20D5B8" w14:textId="3EA4E889" w:rsidR="00FE1886" w:rsidRPr="00E714B3" w:rsidRDefault="00FE1886" w:rsidP="00C7223A">
            <w:pPr>
              <w:spacing w:line="360" w:lineRule="auto"/>
              <w:rPr>
                <w:rFonts w:ascii="Calibri Light" w:hAnsi="Calibri Light" w:cs="Calibri Light"/>
              </w:rPr>
            </w:pPr>
            <w:r w:rsidRPr="00E714B3">
              <w:rPr>
                <w:rFonts w:ascii="Calibri Light" w:hAnsi="Calibri Light" w:cs="Calibri Light"/>
              </w:rPr>
              <w:t>Title of the Training Course</w:t>
            </w:r>
          </w:p>
        </w:tc>
      </w:tr>
      <w:tr w:rsidR="00FE1886" w:rsidRPr="00E714B3" w14:paraId="435AC664" w14:textId="77777777" w:rsidTr="00C7223A">
        <w:tc>
          <w:tcPr>
            <w:tcW w:w="9322" w:type="dxa"/>
          </w:tcPr>
          <w:p w14:paraId="0A5393D3" w14:textId="77777777" w:rsidR="00FE1886" w:rsidRPr="00E714B3" w:rsidRDefault="00FE1886" w:rsidP="00C7223A">
            <w:pPr>
              <w:spacing w:line="360" w:lineRule="auto"/>
              <w:rPr>
                <w:rFonts w:ascii="Calibri Light" w:hAnsi="Calibri Light" w:cs="Calibri Light"/>
              </w:rPr>
            </w:pPr>
            <w:r w:rsidRPr="00E714B3">
              <w:rPr>
                <w:rFonts w:ascii="Calibri Light" w:hAnsi="Calibri Light" w:cs="Calibri Light"/>
              </w:rPr>
              <w:t>Type of Training Course: Blue Badge</w:t>
            </w:r>
          </w:p>
        </w:tc>
      </w:tr>
      <w:tr w:rsidR="00FE1886" w:rsidRPr="00E714B3" w14:paraId="360B7B6F" w14:textId="77777777" w:rsidTr="00C7223A">
        <w:tc>
          <w:tcPr>
            <w:tcW w:w="9322" w:type="dxa"/>
          </w:tcPr>
          <w:p w14:paraId="0C79C1C6" w14:textId="77777777" w:rsidR="00FE1886" w:rsidRPr="00E714B3" w:rsidRDefault="00FE1886" w:rsidP="00C7223A">
            <w:pPr>
              <w:spacing w:line="360" w:lineRule="auto"/>
              <w:rPr>
                <w:rFonts w:ascii="Calibri Light" w:hAnsi="Calibri Light" w:cs="Calibri Light"/>
              </w:rPr>
            </w:pPr>
            <w:r w:rsidRPr="00E714B3">
              <w:rPr>
                <w:rFonts w:ascii="Calibri Light" w:hAnsi="Calibri Light" w:cs="Calibri Light"/>
              </w:rPr>
              <w:t>Title of Qualification to be awarded</w:t>
            </w:r>
          </w:p>
        </w:tc>
      </w:tr>
      <w:tr w:rsidR="00FE1886" w:rsidRPr="00E714B3" w14:paraId="7FB6A1F3" w14:textId="77777777" w:rsidTr="00C7223A">
        <w:tc>
          <w:tcPr>
            <w:tcW w:w="9322" w:type="dxa"/>
          </w:tcPr>
          <w:p w14:paraId="718B1522" w14:textId="77777777" w:rsidR="00FE1886" w:rsidRPr="00E714B3" w:rsidRDefault="00FE1886" w:rsidP="00C7223A">
            <w:pPr>
              <w:spacing w:line="360" w:lineRule="auto"/>
              <w:rPr>
                <w:rFonts w:ascii="Calibri Light" w:hAnsi="Calibri Light" w:cs="Calibri Light"/>
              </w:rPr>
            </w:pPr>
            <w:r w:rsidRPr="00E714B3">
              <w:rPr>
                <w:rFonts w:ascii="Calibri Light" w:hAnsi="Calibri Light" w:cs="Calibri Light"/>
              </w:rPr>
              <w:t>Area or site the training course covers</w:t>
            </w:r>
          </w:p>
        </w:tc>
      </w:tr>
      <w:tr w:rsidR="00FE1886" w:rsidRPr="00E714B3" w14:paraId="0997C7E3" w14:textId="77777777" w:rsidTr="00C7223A">
        <w:tc>
          <w:tcPr>
            <w:tcW w:w="9322" w:type="dxa"/>
          </w:tcPr>
          <w:p w14:paraId="1C6FD6FF" w14:textId="77777777" w:rsidR="00FE1886" w:rsidRPr="00E714B3" w:rsidRDefault="00FE1886" w:rsidP="00C7223A">
            <w:pPr>
              <w:spacing w:line="360" w:lineRule="auto"/>
              <w:rPr>
                <w:rFonts w:ascii="Calibri Light" w:hAnsi="Calibri Light" w:cs="Calibri Light"/>
              </w:rPr>
            </w:pPr>
            <w:r w:rsidRPr="00E714B3">
              <w:rPr>
                <w:rFonts w:ascii="Calibri Light" w:hAnsi="Calibri Light" w:cs="Calibri Light"/>
              </w:rPr>
              <w:t>The proposed start date of your training course:</w:t>
            </w:r>
          </w:p>
        </w:tc>
      </w:tr>
      <w:tr w:rsidR="00FE1886" w:rsidRPr="00E714B3" w14:paraId="63C60223" w14:textId="77777777" w:rsidTr="00C7223A">
        <w:tc>
          <w:tcPr>
            <w:tcW w:w="9322" w:type="dxa"/>
          </w:tcPr>
          <w:p w14:paraId="1EDBFB60" w14:textId="039643E2" w:rsidR="00FE1886" w:rsidRPr="00E714B3" w:rsidRDefault="00FE1886" w:rsidP="00C7223A">
            <w:pPr>
              <w:pStyle w:val="NoSpacing"/>
              <w:rPr>
                <w:rFonts w:ascii="Calibri Light" w:hAnsi="Calibri Light" w:cs="Calibri Light"/>
              </w:rPr>
            </w:pPr>
            <w:r w:rsidRPr="00E714B3">
              <w:rPr>
                <w:rFonts w:ascii="Calibri Light" w:hAnsi="Calibri Light" w:cs="Calibri Light"/>
              </w:rPr>
              <w:t xml:space="preserve">The </w:t>
            </w:r>
            <w:r w:rsidR="00E3610C">
              <w:rPr>
                <w:rFonts w:ascii="Calibri Light" w:hAnsi="Calibri Light" w:cs="Calibri Light"/>
              </w:rPr>
              <w:t>Training</w:t>
            </w:r>
            <w:r w:rsidRPr="00E714B3">
              <w:rPr>
                <w:rFonts w:ascii="Calibri Light" w:hAnsi="Calibri Light" w:cs="Calibri Light"/>
              </w:rPr>
              <w:t xml:space="preserve"> Provider will be:</w:t>
            </w:r>
          </w:p>
          <w:p w14:paraId="78475648" w14:textId="77777777" w:rsidR="00FE1886" w:rsidRPr="00E714B3" w:rsidRDefault="00FE1886" w:rsidP="00C7223A">
            <w:pPr>
              <w:pStyle w:val="NoSpacing"/>
              <w:rPr>
                <w:rFonts w:ascii="Calibri Light" w:hAnsi="Calibri Light" w:cs="Calibri Light"/>
              </w:rPr>
            </w:pPr>
            <w:r w:rsidRPr="00E714B3">
              <w:rPr>
                <w:rFonts w:ascii="Calibri Light" w:hAnsi="Calibri Light" w:cs="Calibri Light"/>
              </w:rPr>
              <w:t>Email address                                                                                    Telephone No</w:t>
            </w:r>
          </w:p>
        </w:tc>
      </w:tr>
      <w:tr w:rsidR="00FE1886" w:rsidRPr="00E714B3" w14:paraId="11064C7D" w14:textId="77777777" w:rsidTr="00C7223A">
        <w:tc>
          <w:tcPr>
            <w:tcW w:w="9322" w:type="dxa"/>
          </w:tcPr>
          <w:p w14:paraId="3E4CEDD4" w14:textId="77777777" w:rsidR="00FE1886" w:rsidRPr="00E714B3" w:rsidRDefault="00FE1886" w:rsidP="00C7223A">
            <w:pPr>
              <w:pStyle w:val="NoSpacing"/>
              <w:rPr>
                <w:rFonts w:ascii="Calibri Light" w:hAnsi="Calibri Light" w:cs="Calibri Light"/>
              </w:rPr>
            </w:pPr>
            <w:r w:rsidRPr="00E714B3">
              <w:rPr>
                <w:rFonts w:ascii="Calibri Light" w:hAnsi="Calibri Light" w:cs="Calibri Light"/>
              </w:rPr>
              <w:t>The Course Director/s will be:</w:t>
            </w:r>
          </w:p>
          <w:p w14:paraId="284CB42F" w14:textId="77777777" w:rsidR="00FE1886" w:rsidRPr="00E714B3" w:rsidRDefault="00FE1886" w:rsidP="00C7223A">
            <w:pPr>
              <w:pStyle w:val="NoSpacing"/>
              <w:rPr>
                <w:rFonts w:ascii="Calibri Light" w:hAnsi="Calibri Light" w:cs="Calibri Light"/>
              </w:rPr>
            </w:pPr>
          </w:p>
          <w:p w14:paraId="21A94492" w14:textId="77777777" w:rsidR="00FE1886" w:rsidRPr="00E714B3" w:rsidRDefault="00FE1886" w:rsidP="00C7223A">
            <w:pPr>
              <w:pStyle w:val="NoSpacing"/>
              <w:rPr>
                <w:rFonts w:ascii="Calibri Light" w:hAnsi="Calibri Light" w:cs="Calibri Light"/>
              </w:rPr>
            </w:pPr>
            <w:r w:rsidRPr="00E714B3">
              <w:rPr>
                <w:rFonts w:ascii="Calibri Light" w:hAnsi="Calibri Light" w:cs="Calibri Light"/>
              </w:rPr>
              <w:t>Email address’s</w:t>
            </w:r>
          </w:p>
          <w:p w14:paraId="75B8522D" w14:textId="77777777" w:rsidR="00FE1886" w:rsidRPr="00E714B3" w:rsidRDefault="00FE1886" w:rsidP="00C7223A">
            <w:pPr>
              <w:pStyle w:val="NoSpacing"/>
              <w:rPr>
                <w:rFonts w:ascii="Calibri Light" w:hAnsi="Calibri Light" w:cs="Calibri Light"/>
              </w:rPr>
            </w:pPr>
          </w:p>
          <w:p w14:paraId="3B3590F1" w14:textId="77777777" w:rsidR="00FE1886" w:rsidRPr="00E714B3" w:rsidRDefault="00FE1886" w:rsidP="00C7223A">
            <w:pPr>
              <w:pStyle w:val="NoSpacing"/>
              <w:rPr>
                <w:rFonts w:ascii="Calibri Light" w:hAnsi="Calibri Light" w:cs="Calibri Light"/>
              </w:rPr>
            </w:pPr>
            <w:r w:rsidRPr="00E714B3">
              <w:rPr>
                <w:rFonts w:ascii="Calibri Light" w:hAnsi="Calibri Light" w:cs="Calibri Light"/>
              </w:rPr>
              <w:t xml:space="preserve">Telephone No </w:t>
            </w:r>
          </w:p>
        </w:tc>
      </w:tr>
      <w:tr w:rsidR="00FE1886" w:rsidRPr="00E714B3" w14:paraId="7AC40E57" w14:textId="77777777" w:rsidTr="00C7223A">
        <w:tc>
          <w:tcPr>
            <w:tcW w:w="9322" w:type="dxa"/>
          </w:tcPr>
          <w:p w14:paraId="39B11035" w14:textId="77777777" w:rsidR="00FE1886" w:rsidRPr="00E714B3" w:rsidRDefault="00FE1886" w:rsidP="00C7223A">
            <w:pPr>
              <w:spacing w:line="360" w:lineRule="auto"/>
              <w:rPr>
                <w:rFonts w:ascii="Calibri Light" w:hAnsi="Calibri Light" w:cs="Calibri Light"/>
              </w:rPr>
            </w:pPr>
            <w:r w:rsidRPr="00E714B3">
              <w:rPr>
                <w:rFonts w:ascii="Calibri Light" w:hAnsi="Calibri Light" w:cs="Calibri Light"/>
              </w:rPr>
              <w:t xml:space="preserve">Who should the Accreditation Committee contact in respect of queries about your application? </w:t>
            </w:r>
          </w:p>
          <w:p w14:paraId="58C78EF4" w14:textId="77777777" w:rsidR="00FE1886" w:rsidRPr="00E714B3" w:rsidRDefault="00FE1886" w:rsidP="00C7223A">
            <w:pPr>
              <w:spacing w:line="360" w:lineRule="auto"/>
              <w:rPr>
                <w:rFonts w:ascii="Calibri Light" w:hAnsi="Calibri Light" w:cs="Calibri Light"/>
              </w:rPr>
            </w:pPr>
            <w:r w:rsidRPr="00E714B3">
              <w:rPr>
                <w:rFonts w:ascii="Calibri Light" w:hAnsi="Calibri Light" w:cs="Calibri Light"/>
              </w:rPr>
              <w:t>Name, Email and Telephone No.</w:t>
            </w:r>
          </w:p>
        </w:tc>
      </w:tr>
      <w:tr w:rsidR="00FE1886" w:rsidRPr="00E714B3" w14:paraId="43EC3D45" w14:textId="77777777" w:rsidTr="00C7223A">
        <w:tc>
          <w:tcPr>
            <w:tcW w:w="9322" w:type="dxa"/>
          </w:tcPr>
          <w:p w14:paraId="4E67086E" w14:textId="77777777" w:rsidR="00FE1886" w:rsidRPr="00E714B3" w:rsidRDefault="00FE1886" w:rsidP="00C7223A">
            <w:pPr>
              <w:spacing w:line="360" w:lineRule="auto"/>
              <w:rPr>
                <w:rFonts w:ascii="Calibri Light" w:hAnsi="Calibri Light" w:cs="Calibri Light"/>
              </w:rPr>
            </w:pPr>
            <w:r w:rsidRPr="00E714B3">
              <w:rPr>
                <w:rFonts w:ascii="Calibri Light" w:hAnsi="Calibri Light" w:cs="Calibri Light"/>
              </w:rPr>
              <w:t xml:space="preserve">Address potential students should contact: </w:t>
            </w:r>
          </w:p>
          <w:p w14:paraId="61BB424B" w14:textId="77777777" w:rsidR="00FE1886" w:rsidRPr="00E714B3" w:rsidRDefault="00FE1886" w:rsidP="00C7223A">
            <w:pPr>
              <w:spacing w:line="360" w:lineRule="auto"/>
              <w:rPr>
                <w:rFonts w:ascii="Calibri Light" w:hAnsi="Calibri Light" w:cs="Calibri Light"/>
              </w:rPr>
            </w:pPr>
            <w:r w:rsidRPr="00E714B3">
              <w:rPr>
                <w:rFonts w:ascii="Calibri Light" w:hAnsi="Calibri Light" w:cs="Calibri Light"/>
              </w:rPr>
              <w:t>Email :</w:t>
            </w:r>
          </w:p>
          <w:p w14:paraId="67EB2B62" w14:textId="77777777" w:rsidR="00FE1886" w:rsidRPr="00E714B3" w:rsidRDefault="00FE1886" w:rsidP="00C7223A">
            <w:pPr>
              <w:spacing w:line="360" w:lineRule="auto"/>
              <w:rPr>
                <w:rFonts w:ascii="Calibri Light" w:hAnsi="Calibri Light" w:cs="Calibri Light"/>
              </w:rPr>
            </w:pPr>
            <w:r w:rsidRPr="00E714B3">
              <w:rPr>
                <w:rFonts w:ascii="Calibri Light" w:hAnsi="Calibri Light" w:cs="Calibri Light"/>
              </w:rPr>
              <w:t>Closing date for Applications :</w:t>
            </w:r>
          </w:p>
        </w:tc>
      </w:tr>
      <w:tr w:rsidR="00FE1886" w:rsidRPr="00E714B3" w14:paraId="25E1B834" w14:textId="77777777" w:rsidTr="00C7223A">
        <w:tc>
          <w:tcPr>
            <w:tcW w:w="9322" w:type="dxa"/>
          </w:tcPr>
          <w:p w14:paraId="58F764C5" w14:textId="77777777" w:rsidR="00FE1886" w:rsidRPr="00E714B3" w:rsidRDefault="00FE1886" w:rsidP="00C7223A">
            <w:pPr>
              <w:spacing w:line="360" w:lineRule="auto"/>
              <w:rPr>
                <w:rFonts w:ascii="Calibri Light" w:hAnsi="Calibri Light" w:cs="Calibri Light"/>
              </w:rPr>
            </w:pPr>
            <w:r w:rsidRPr="00E714B3">
              <w:rPr>
                <w:rFonts w:ascii="Calibri Light" w:hAnsi="Calibri Light" w:cs="Calibri Light"/>
              </w:rPr>
              <w:t>The Accreditation Fee was paid on:</w:t>
            </w:r>
          </w:p>
        </w:tc>
      </w:tr>
      <w:tr w:rsidR="00FE1886" w:rsidRPr="00E714B3" w14:paraId="798B099B" w14:textId="77777777" w:rsidTr="00C7223A">
        <w:tc>
          <w:tcPr>
            <w:tcW w:w="9322" w:type="dxa"/>
          </w:tcPr>
          <w:p w14:paraId="5F64662D" w14:textId="77777777" w:rsidR="00FE1886" w:rsidRPr="00E714B3" w:rsidRDefault="00FE1886" w:rsidP="00C7223A">
            <w:pPr>
              <w:pStyle w:val="NoSpacing"/>
              <w:rPr>
                <w:rFonts w:ascii="Calibri Light" w:hAnsi="Calibri Light" w:cs="Calibri Light"/>
              </w:rPr>
            </w:pPr>
            <w:r w:rsidRPr="00E714B3">
              <w:rPr>
                <w:rFonts w:ascii="Calibri Light" w:hAnsi="Calibri Light" w:cs="Calibri Light"/>
              </w:rPr>
              <w:t xml:space="preserve">Checklist - Submitted with this document are:  </w:t>
            </w:r>
          </w:p>
          <w:p w14:paraId="29B0AA89" w14:textId="77777777" w:rsidR="00FE1886" w:rsidRPr="00E714B3" w:rsidRDefault="00FE1886" w:rsidP="00C7223A">
            <w:pPr>
              <w:pStyle w:val="NoSpacing"/>
              <w:rPr>
                <w:rFonts w:ascii="Calibri Light" w:hAnsi="Calibri Light" w:cs="Calibri Light"/>
              </w:rPr>
            </w:pPr>
            <w:r w:rsidRPr="00E714B3">
              <w:rPr>
                <w:rFonts w:ascii="Calibri Light" w:hAnsi="Calibri Light" w:cs="Calibri Light"/>
              </w:rPr>
              <w:t>The full Course Description, a Syllabus, a Timetable and a Budget</w:t>
            </w:r>
          </w:p>
        </w:tc>
      </w:tr>
    </w:tbl>
    <w:p w14:paraId="65FC7638" w14:textId="77777777" w:rsidR="00FE1886" w:rsidRPr="00E714B3" w:rsidRDefault="00FE1886" w:rsidP="00FE1886">
      <w:pPr>
        <w:pStyle w:val="NoSpacing"/>
        <w:rPr>
          <w:rFonts w:ascii="Calibri Light" w:hAnsi="Calibri Light" w:cs="Calibri Light"/>
        </w:rPr>
      </w:pPr>
      <w:r w:rsidRPr="00E714B3">
        <w:rPr>
          <w:rFonts w:ascii="Calibri Light" w:hAnsi="Calibri Light" w:cs="Calibri Light"/>
        </w:rPr>
        <w:t xml:space="preserve"> </w:t>
      </w:r>
    </w:p>
    <w:p w14:paraId="21502660" w14:textId="77777777" w:rsidR="00FE1886" w:rsidRPr="00E714B3" w:rsidRDefault="00FE1886" w:rsidP="00FE1886">
      <w:pPr>
        <w:pStyle w:val="NoSpacing"/>
        <w:rPr>
          <w:rFonts w:ascii="Calibri Light" w:hAnsi="Calibri Light" w:cs="Calibri Light"/>
        </w:rPr>
      </w:pPr>
      <w:r w:rsidRPr="00E714B3">
        <w:rPr>
          <w:rFonts w:ascii="Calibri Light" w:hAnsi="Calibri Light" w:cs="Calibri Light"/>
        </w:rPr>
        <w:t>Signed by the Applicant …………………………………………………………………….. Date ………………………………</w:t>
      </w:r>
    </w:p>
    <w:p w14:paraId="1ADCF729" w14:textId="77777777" w:rsidR="00FE1886" w:rsidRPr="00E714B3" w:rsidRDefault="00FE1886" w:rsidP="00FE1886">
      <w:pPr>
        <w:pStyle w:val="NoSpacing"/>
        <w:rPr>
          <w:rFonts w:ascii="Calibri Light" w:hAnsi="Calibri Light" w:cs="Calibri Light"/>
        </w:rPr>
      </w:pPr>
      <w:r w:rsidRPr="00E714B3">
        <w:rPr>
          <w:rFonts w:ascii="Calibri Light" w:hAnsi="Calibri Light" w:cs="Calibri Light"/>
        </w:rPr>
        <w:t>Position of the Applicant ……………………………………………………………………</w:t>
      </w:r>
    </w:p>
    <w:p w14:paraId="2A02A1E8" w14:textId="77777777" w:rsidR="00FE1886" w:rsidRPr="00E714B3" w:rsidRDefault="00FE1886" w:rsidP="00FE1886">
      <w:pPr>
        <w:pStyle w:val="NoSpacing"/>
        <w:rPr>
          <w:rFonts w:ascii="Calibri Light" w:hAnsi="Calibri Light" w:cs="Calibri Light"/>
          <w:i/>
          <w:color w:val="000000"/>
        </w:rPr>
      </w:pPr>
    </w:p>
    <w:p w14:paraId="420A1C18" w14:textId="77777777" w:rsidR="00FE1886" w:rsidRPr="00E714B3" w:rsidRDefault="00FE1886" w:rsidP="00431D2F">
      <w:pPr>
        <w:rPr>
          <w:rFonts w:ascii="Calibri Light" w:hAnsi="Calibri Light" w:cs="Calibri Light"/>
        </w:rPr>
      </w:pPr>
      <w:r w:rsidRPr="00E714B3">
        <w:rPr>
          <w:rFonts w:ascii="Calibri Light" w:hAnsi="Calibri Light" w:cs="Calibri Light"/>
        </w:rPr>
        <w:t>This application together with supporting documents should be sent by email to office@itg.org.uk.</w:t>
      </w:r>
    </w:p>
    <w:p w14:paraId="1D25D8EA" w14:textId="6D4F5715" w:rsidR="009A4001" w:rsidRPr="00821E82" w:rsidRDefault="00922BAF" w:rsidP="00431D2F">
      <w:pPr>
        <w:pStyle w:val="Heading1"/>
      </w:pPr>
      <w:bookmarkStart w:id="20" w:name="_Toc89869713"/>
      <w:bookmarkEnd w:id="19"/>
      <w:r>
        <w:lastRenderedPageBreak/>
        <w:t>Course Content and Curriculum</w:t>
      </w:r>
      <w:r w:rsidR="00B542A4">
        <w:t xml:space="preserve"> (BS EN 15565)</w:t>
      </w:r>
      <w:bookmarkEnd w:id="20"/>
    </w:p>
    <w:p w14:paraId="1188E724" w14:textId="17CCA88F" w:rsidR="009A4001" w:rsidRPr="00B542A4" w:rsidRDefault="009A4001" w:rsidP="00B542A4">
      <w:pPr>
        <w:rPr>
          <w:rFonts w:cstheme="minorHAnsi"/>
          <w:b/>
        </w:rPr>
      </w:pPr>
    </w:p>
    <w:p w14:paraId="7B5676B9" w14:textId="14659049" w:rsidR="00B42909" w:rsidRPr="00B542A4" w:rsidRDefault="00B42909" w:rsidP="00B542A4">
      <w:pPr>
        <w:pStyle w:val="Heading2"/>
      </w:pPr>
      <w:r w:rsidRPr="00B542A4">
        <w:t xml:space="preserve"> </w:t>
      </w:r>
      <w:bookmarkStart w:id="21" w:name="_Toc89869714"/>
      <w:r w:rsidRPr="00B542A4">
        <w:t>Competencies</w:t>
      </w:r>
      <w:bookmarkEnd w:id="21"/>
    </w:p>
    <w:p w14:paraId="374ACC54" w14:textId="77777777" w:rsidR="00B42909" w:rsidRPr="009B4351" w:rsidRDefault="00B42909" w:rsidP="00B42909">
      <w:pPr>
        <w:tabs>
          <w:tab w:val="left" w:pos="993"/>
          <w:tab w:val="left" w:pos="1418"/>
          <w:tab w:val="left" w:pos="1701"/>
        </w:tabs>
        <w:suppressAutoHyphens/>
        <w:spacing w:after="0" w:line="240" w:lineRule="auto"/>
        <w:rPr>
          <w:rFonts w:ascii="Calibri Light" w:eastAsia="SimSun" w:hAnsi="Calibri Light" w:cs="Calibri Light"/>
          <w:b/>
          <w:sz w:val="24"/>
          <w:szCs w:val="24"/>
          <w:lang w:val="en-US" w:eastAsia="zh-CN"/>
        </w:rPr>
      </w:pPr>
    </w:p>
    <w:p w14:paraId="4B8D7D25" w14:textId="77777777" w:rsidR="00B42909" w:rsidRPr="0054196C" w:rsidRDefault="00B42909" w:rsidP="00B42909">
      <w:pPr>
        <w:tabs>
          <w:tab w:val="left" w:pos="993"/>
          <w:tab w:val="left" w:pos="1418"/>
          <w:tab w:val="left" w:pos="1701"/>
        </w:tabs>
        <w:suppressAutoHyphens/>
        <w:spacing w:after="0" w:line="240" w:lineRule="auto"/>
        <w:rPr>
          <w:rFonts w:ascii="Calibri Light" w:eastAsia="SimSun" w:hAnsi="Calibri Light" w:cs="Calibri Light"/>
          <w:lang w:val="en-US" w:eastAsia="zh-CN"/>
        </w:rPr>
      </w:pPr>
      <w:r w:rsidRPr="0054196C">
        <w:rPr>
          <w:rFonts w:ascii="Calibri Light" w:eastAsia="SimSun" w:hAnsi="Calibri Light" w:cs="Calibri Light"/>
          <w:lang w:val="en-US" w:eastAsia="zh-CN"/>
        </w:rPr>
        <w:t>The training programme shall be designed to enable tourist guides within their area of qualification to:</w:t>
      </w:r>
    </w:p>
    <w:p w14:paraId="0E06CAFD" w14:textId="14B37F9D" w:rsidR="00B42909" w:rsidRPr="0054196C" w:rsidRDefault="00B42909" w:rsidP="00C824EE">
      <w:pPr>
        <w:pStyle w:val="ListParagraph"/>
        <w:numPr>
          <w:ilvl w:val="0"/>
          <w:numId w:val="53"/>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represent the area (site, city, region and/or country);</w:t>
      </w:r>
    </w:p>
    <w:p w14:paraId="35A5F785" w14:textId="77777777" w:rsidR="00B42909" w:rsidRPr="0054196C" w:rsidRDefault="00B42909" w:rsidP="00C824EE">
      <w:pPr>
        <w:pStyle w:val="ListParagraph"/>
        <w:numPr>
          <w:ilvl w:val="0"/>
          <w:numId w:val="53"/>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guide groups or individual visitors (including those with special needs) around natural and man-made attractions of an area;</w:t>
      </w:r>
    </w:p>
    <w:p w14:paraId="3B157837" w14:textId="77777777" w:rsidR="00B42909" w:rsidRPr="0054196C" w:rsidRDefault="00B42909" w:rsidP="00C824EE">
      <w:pPr>
        <w:pStyle w:val="ListParagraph"/>
        <w:numPr>
          <w:ilvl w:val="0"/>
          <w:numId w:val="53"/>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research and develop information in order to provide accurate and relevant commentaries;</w:t>
      </w:r>
    </w:p>
    <w:p w14:paraId="41B1BA16" w14:textId="77777777" w:rsidR="00B42909" w:rsidRPr="0054196C" w:rsidRDefault="00B42909" w:rsidP="00C824EE">
      <w:pPr>
        <w:pStyle w:val="ListParagraph"/>
        <w:numPr>
          <w:ilvl w:val="0"/>
          <w:numId w:val="53"/>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interpret for visitors the cultural and natural heritage as well as the environment;</w:t>
      </w:r>
    </w:p>
    <w:p w14:paraId="5A3CAB3E" w14:textId="77777777" w:rsidR="00B42909" w:rsidRPr="0054196C" w:rsidRDefault="00B42909" w:rsidP="00C824EE">
      <w:pPr>
        <w:pStyle w:val="ListParagraph"/>
        <w:numPr>
          <w:ilvl w:val="0"/>
          <w:numId w:val="53"/>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help visitors to experience and understand what they are viewing and/or visiting;</w:t>
      </w:r>
    </w:p>
    <w:p w14:paraId="64824DC7" w14:textId="77777777" w:rsidR="00B42909" w:rsidRPr="0054196C" w:rsidRDefault="00B42909" w:rsidP="00C824EE">
      <w:pPr>
        <w:pStyle w:val="ListParagraph"/>
        <w:numPr>
          <w:ilvl w:val="0"/>
          <w:numId w:val="53"/>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inform visitors on all the relevant aspects of life in the area;</w:t>
      </w:r>
    </w:p>
    <w:p w14:paraId="75EEA67A" w14:textId="77777777" w:rsidR="00B42909" w:rsidRPr="0054196C" w:rsidRDefault="00B42909" w:rsidP="00C824EE">
      <w:pPr>
        <w:pStyle w:val="ListParagraph"/>
        <w:numPr>
          <w:ilvl w:val="0"/>
          <w:numId w:val="53"/>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create and/or develop guided tours in their area;</w:t>
      </w:r>
    </w:p>
    <w:p w14:paraId="5F7598B2" w14:textId="77777777" w:rsidR="00B42909" w:rsidRPr="0054196C" w:rsidRDefault="00B42909" w:rsidP="00C824EE">
      <w:pPr>
        <w:pStyle w:val="ListParagraph"/>
        <w:numPr>
          <w:ilvl w:val="0"/>
          <w:numId w:val="53"/>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use the appropriate language.</w:t>
      </w:r>
    </w:p>
    <w:p w14:paraId="3D6FC09A" w14:textId="77777777" w:rsidR="00B42909" w:rsidRPr="0054196C" w:rsidRDefault="00B42909" w:rsidP="00B42909">
      <w:pPr>
        <w:tabs>
          <w:tab w:val="left" w:pos="709"/>
          <w:tab w:val="left" w:pos="1418"/>
          <w:tab w:val="left" w:pos="1701"/>
        </w:tabs>
        <w:suppressAutoHyphens/>
        <w:spacing w:after="0" w:line="240" w:lineRule="auto"/>
        <w:contextualSpacing/>
        <w:rPr>
          <w:rFonts w:ascii="Calibri Light" w:eastAsia="SimSun" w:hAnsi="Calibri Light" w:cs="Calibri Light"/>
          <w:lang w:val="en-US" w:eastAsia="zh-CN"/>
        </w:rPr>
      </w:pPr>
    </w:p>
    <w:p w14:paraId="033CA8EB" w14:textId="77777777" w:rsidR="00B42909" w:rsidRPr="0054196C" w:rsidRDefault="00B42909" w:rsidP="00B42909">
      <w:pPr>
        <w:tabs>
          <w:tab w:val="left" w:pos="993"/>
          <w:tab w:val="left" w:pos="1418"/>
          <w:tab w:val="left" w:pos="1701"/>
        </w:tabs>
        <w:suppressAutoHyphens/>
        <w:spacing w:after="0" w:line="240" w:lineRule="auto"/>
        <w:rPr>
          <w:rFonts w:ascii="Calibri Light" w:eastAsia="SimSun" w:hAnsi="Calibri Light" w:cs="Calibri Light"/>
          <w:lang w:val="en-US" w:eastAsia="zh-CN"/>
        </w:rPr>
      </w:pPr>
      <w:r w:rsidRPr="0054196C">
        <w:rPr>
          <w:rFonts w:ascii="Calibri Light" w:eastAsia="SimSun" w:hAnsi="Calibri Light" w:cs="Calibri Light"/>
          <w:lang w:val="en-US" w:eastAsia="zh-CN"/>
        </w:rPr>
        <w:t>The training programme shall be designed to enable tourist guides to:</w:t>
      </w:r>
    </w:p>
    <w:p w14:paraId="4928F219" w14:textId="77777777" w:rsidR="00B42909" w:rsidRPr="0054196C" w:rsidRDefault="00B42909" w:rsidP="00C824EE">
      <w:pPr>
        <w:pStyle w:val="ListParagraph"/>
        <w:numPr>
          <w:ilvl w:val="0"/>
          <w:numId w:val="54"/>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assess their audience;</w:t>
      </w:r>
    </w:p>
    <w:p w14:paraId="42DC81CD" w14:textId="77777777" w:rsidR="00B42909" w:rsidRPr="0054196C" w:rsidRDefault="00B42909" w:rsidP="00C824EE">
      <w:pPr>
        <w:pStyle w:val="ListParagraph"/>
        <w:numPr>
          <w:ilvl w:val="0"/>
          <w:numId w:val="54"/>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adjust to their respective interests and requirements by selecting relevant information;</w:t>
      </w:r>
    </w:p>
    <w:p w14:paraId="206C625A" w14:textId="77777777" w:rsidR="00B42909" w:rsidRPr="0054196C" w:rsidRDefault="00B42909" w:rsidP="00C824EE">
      <w:pPr>
        <w:pStyle w:val="ListParagraph"/>
        <w:numPr>
          <w:ilvl w:val="0"/>
          <w:numId w:val="54"/>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present the appropriate information in a comprehensive and communicative way.</w:t>
      </w:r>
    </w:p>
    <w:p w14:paraId="7905D81B" w14:textId="77777777" w:rsidR="00B42909" w:rsidRPr="0054196C" w:rsidRDefault="00B42909" w:rsidP="00B42909">
      <w:pPr>
        <w:tabs>
          <w:tab w:val="left" w:pos="993"/>
          <w:tab w:val="left" w:pos="1418"/>
          <w:tab w:val="left" w:pos="1701"/>
        </w:tabs>
        <w:suppressAutoHyphens/>
        <w:spacing w:after="0" w:line="240" w:lineRule="auto"/>
        <w:contextualSpacing/>
        <w:rPr>
          <w:rFonts w:ascii="Calibri Light" w:eastAsia="SimSun" w:hAnsi="Calibri Light" w:cs="Calibri Light"/>
          <w:lang w:val="en-US" w:eastAsia="zh-CN"/>
        </w:rPr>
      </w:pPr>
    </w:p>
    <w:p w14:paraId="70407399" w14:textId="77777777" w:rsidR="00B42909" w:rsidRPr="0054196C" w:rsidRDefault="00B42909" w:rsidP="00B42909">
      <w:pPr>
        <w:tabs>
          <w:tab w:val="left" w:pos="993"/>
          <w:tab w:val="left" w:pos="1418"/>
          <w:tab w:val="left" w:pos="1701"/>
        </w:tabs>
        <w:suppressAutoHyphens/>
        <w:spacing w:after="0" w:line="240" w:lineRule="auto"/>
        <w:rPr>
          <w:rFonts w:ascii="Calibri Light" w:eastAsia="SimSun" w:hAnsi="Calibri Light" w:cs="Calibri Light"/>
          <w:lang w:val="en-US" w:eastAsia="zh-CN"/>
        </w:rPr>
      </w:pPr>
      <w:r w:rsidRPr="0054196C">
        <w:rPr>
          <w:rFonts w:ascii="Calibri Light" w:eastAsia="SimSun" w:hAnsi="Calibri Light" w:cs="Calibri Light"/>
          <w:lang w:val="en-US" w:eastAsia="zh-CN"/>
        </w:rPr>
        <w:t>The training programme shall be designed to enable tourist guides to be knowledgeable about:</w:t>
      </w:r>
    </w:p>
    <w:p w14:paraId="739FB515" w14:textId="2FF2FE9C" w:rsidR="00B42909" w:rsidRPr="0054196C" w:rsidRDefault="007023FB" w:rsidP="00C824EE">
      <w:pPr>
        <w:pStyle w:val="ListParagraph"/>
        <w:numPr>
          <w:ilvl w:val="0"/>
          <w:numId w:val="55"/>
        </w:numPr>
        <w:tabs>
          <w:tab w:val="left" w:pos="709"/>
          <w:tab w:val="left" w:pos="1418"/>
          <w:tab w:val="left" w:pos="1701"/>
        </w:tabs>
        <w:suppressAutoHyphens/>
        <w:rPr>
          <w:rFonts w:ascii="Calibri Light" w:eastAsia="SimSun" w:hAnsi="Calibri Light" w:cs="Calibri Light"/>
          <w:sz w:val="22"/>
          <w:szCs w:val="22"/>
          <w:lang w:val="en-US" w:eastAsia="zh-CN"/>
        </w:rPr>
      </w:pPr>
      <w:r>
        <w:rPr>
          <w:rFonts w:ascii="Calibri Light" w:eastAsia="SimSun" w:hAnsi="Calibri Light" w:cs="Calibri Light"/>
          <w:sz w:val="22"/>
          <w:szCs w:val="22"/>
          <w:lang w:val="en-US" w:eastAsia="zh-CN"/>
        </w:rPr>
        <w:t xml:space="preserve">the </w:t>
      </w:r>
      <w:r w:rsidR="00B42909" w:rsidRPr="0054196C">
        <w:rPr>
          <w:rFonts w:ascii="Calibri Light" w:eastAsia="SimSun" w:hAnsi="Calibri Light" w:cs="Calibri Light"/>
          <w:sz w:val="22"/>
          <w:szCs w:val="22"/>
          <w:lang w:val="en-US" w:eastAsia="zh-CN"/>
        </w:rPr>
        <w:t>tourism industry and the profile of visitors in their area;</w:t>
      </w:r>
    </w:p>
    <w:p w14:paraId="50F2D440" w14:textId="77777777" w:rsidR="00B42909" w:rsidRPr="0054196C" w:rsidRDefault="00B42909" w:rsidP="00C824EE">
      <w:pPr>
        <w:pStyle w:val="ListParagraph"/>
        <w:numPr>
          <w:ilvl w:val="0"/>
          <w:numId w:val="55"/>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relevant rules and regulations, including health and safety;</w:t>
      </w:r>
    </w:p>
    <w:p w14:paraId="0EC56B34" w14:textId="77777777" w:rsidR="00B42909" w:rsidRPr="0054196C" w:rsidRDefault="00B42909" w:rsidP="00C824EE">
      <w:pPr>
        <w:pStyle w:val="ListParagraph"/>
        <w:numPr>
          <w:ilvl w:val="0"/>
          <w:numId w:val="55"/>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taxation and insurance requirements;</w:t>
      </w:r>
    </w:p>
    <w:p w14:paraId="46AE5619" w14:textId="77777777" w:rsidR="00B42909" w:rsidRPr="0054196C" w:rsidRDefault="00B42909" w:rsidP="00C824EE">
      <w:pPr>
        <w:pStyle w:val="ListParagraph"/>
        <w:numPr>
          <w:ilvl w:val="0"/>
          <w:numId w:val="55"/>
        </w:numPr>
        <w:tabs>
          <w:tab w:val="left" w:pos="709"/>
          <w:tab w:val="left" w:pos="1418"/>
          <w:tab w:val="left" w:pos="1701"/>
        </w:tabs>
        <w:suppressAutoHyphens/>
        <w:rPr>
          <w:rFonts w:ascii="Calibri Light" w:eastAsia="SimSun" w:hAnsi="Calibri Light" w:cs="Calibri Light"/>
          <w:sz w:val="22"/>
          <w:szCs w:val="22"/>
          <w:lang w:val="en-US" w:eastAsia="zh-CN"/>
        </w:rPr>
      </w:pPr>
      <w:r w:rsidRPr="0054196C">
        <w:rPr>
          <w:rFonts w:ascii="Calibri Light" w:eastAsia="SimSun" w:hAnsi="Calibri Light" w:cs="Calibri Light"/>
          <w:sz w:val="22"/>
          <w:szCs w:val="22"/>
          <w:lang w:val="en-US" w:eastAsia="zh-CN"/>
        </w:rPr>
        <w:t>marketing and running a tourist guide business.</w:t>
      </w:r>
    </w:p>
    <w:p w14:paraId="37CC5B1A" w14:textId="77777777" w:rsidR="00B06EDB" w:rsidRDefault="00B06EDB" w:rsidP="00B42909">
      <w:pPr>
        <w:ind w:left="360"/>
        <w:rPr>
          <w:rFonts w:asciiTheme="majorHAnsi" w:hAnsiTheme="majorHAnsi" w:cs="Calibri Light"/>
          <w:b/>
          <w:color w:val="0070C0"/>
          <w:sz w:val="28"/>
          <w:szCs w:val="28"/>
        </w:rPr>
      </w:pPr>
    </w:p>
    <w:p w14:paraId="5959326A" w14:textId="15100F82" w:rsidR="00B542A4" w:rsidRPr="0054196C" w:rsidRDefault="002635A8" w:rsidP="00B542A4">
      <w:pPr>
        <w:pStyle w:val="Heading2"/>
        <w:rPr>
          <w:sz w:val="22"/>
          <w:szCs w:val="22"/>
        </w:rPr>
      </w:pPr>
      <w:bookmarkStart w:id="22" w:name="_Toc89869715"/>
      <w:r w:rsidRPr="000D039E">
        <w:t>Content</w:t>
      </w:r>
      <w:bookmarkEnd w:id="22"/>
      <w:r w:rsidR="00B542A4">
        <w:br/>
      </w:r>
    </w:p>
    <w:p w14:paraId="4C17FB63" w14:textId="77777777" w:rsidR="009A4001" w:rsidRPr="0054196C" w:rsidRDefault="009A4001" w:rsidP="009A4001">
      <w:pPr>
        <w:rPr>
          <w:rFonts w:ascii="Calibri Light" w:hAnsi="Calibri Light" w:cs="Calibri Light"/>
        </w:rPr>
      </w:pPr>
      <w:r w:rsidRPr="0054196C">
        <w:rPr>
          <w:rFonts w:ascii="Calibri Light" w:hAnsi="Calibri Light" w:cs="Calibri Light"/>
        </w:rPr>
        <w:t xml:space="preserve">In order to comply with BS EN 15565 </w:t>
      </w:r>
      <w:r w:rsidR="00B051F1" w:rsidRPr="0054196C">
        <w:rPr>
          <w:rFonts w:ascii="Calibri Light" w:hAnsi="Calibri Light" w:cs="Calibri Light"/>
        </w:rPr>
        <w:t>Blue Badge</w:t>
      </w:r>
      <w:r w:rsidRPr="0054196C">
        <w:rPr>
          <w:rFonts w:ascii="Calibri Light" w:hAnsi="Calibri Light" w:cs="Calibri Light"/>
        </w:rPr>
        <w:t xml:space="preserve"> courses must consist of the following: </w:t>
      </w:r>
    </w:p>
    <w:p w14:paraId="4F13DE5B" w14:textId="61ACA7AD" w:rsidR="009A4001" w:rsidRPr="0054196C" w:rsidRDefault="009A4001" w:rsidP="00241110">
      <w:pPr>
        <w:suppressAutoHyphens/>
        <w:rPr>
          <w:rFonts w:ascii="Calibri Light" w:hAnsi="Calibri Light" w:cs="Calibri Light"/>
        </w:rPr>
      </w:pPr>
      <w:r w:rsidRPr="0054196C">
        <w:rPr>
          <w:rFonts w:ascii="Calibri Light" w:hAnsi="Calibri Light" w:cs="Calibri Light"/>
        </w:rPr>
        <w:t xml:space="preserve">The training programme shall comprise </w:t>
      </w:r>
      <w:r w:rsidRPr="0054196C">
        <w:rPr>
          <w:rFonts w:ascii="Calibri Light" w:hAnsi="Calibri Light" w:cs="Calibri Light"/>
          <w:b/>
          <w:bCs/>
        </w:rPr>
        <w:t>a minimum of 600 training units</w:t>
      </w:r>
      <w:r w:rsidRPr="0054196C">
        <w:rPr>
          <w:rFonts w:ascii="Calibri Light" w:hAnsi="Calibri Light" w:cs="Calibri Light"/>
        </w:rPr>
        <w:t xml:space="preserve"> (TU). A training unit is equivalent to 60 minutes. Training Units may include:</w:t>
      </w:r>
    </w:p>
    <w:p w14:paraId="48461749" w14:textId="77777777" w:rsidR="009A4001" w:rsidRPr="0054196C" w:rsidRDefault="009A4001" w:rsidP="00C824EE">
      <w:pPr>
        <w:pStyle w:val="ListParagraph"/>
        <w:numPr>
          <w:ilvl w:val="0"/>
          <w:numId w:val="3"/>
        </w:numPr>
        <w:suppressAutoHyphens/>
        <w:rPr>
          <w:rFonts w:ascii="Calibri Light" w:hAnsi="Calibri Light" w:cs="Calibri Light"/>
          <w:sz w:val="22"/>
          <w:szCs w:val="22"/>
        </w:rPr>
      </w:pPr>
      <w:r w:rsidRPr="0054196C">
        <w:rPr>
          <w:rFonts w:ascii="Calibri Light" w:hAnsi="Calibri Light" w:cs="Calibri Light"/>
          <w:sz w:val="22"/>
          <w:szCs w:val="22"/>
        </w:rPr>
        <w:t>lectures, tutorials;</w:t>
      </w:r>
    </w:p>
    <w:p w14:paraId="43F81746" w14:textId="77777777" w:rsidR="009A4001" w:rsidRPr="0054196C" w:rsidRDefault="009A4001" w:rsidP="00C824EE">
      <w:pPr>
        <w:pStyle w:val="ListParagraph"/>
        <w:numPr>
          <w:ilvl w:val="0"/>
          <w:numId w:val="3"/>
        </w:numPr>
        <w:suppressAutoHyphens/>
        <w:rPr>
          <w:rFonts w:ascii="Calibri Light" w:hAnsi="Calibri Light" w:cs="Calibri Light"/>
          <w:sz w:val="22"/>
          <w:szCs w:val="22"/>
        </w:rPr>
      </w:pPr>
      <w:r w:rsidRPr="0054196C">
        <w:rPr>
          <w:rFonts w:ascii="Calibri Light" w:hAnsi="Calibri Light" w:cs="Calibri Light"/>
          <w:sz w:val="22"/>
          <w:szCs w:val="22"/>
        </w:rPr>
        <w:t>e-learning;</w:t>
      </w:r>
    </w:p>
    <w:p w14:paraId="1FA1A469" w14:textId="77777777" w:rsidR="009A4001" w:rsidRPr="0054196C" w:rsidRDefault="009A4001" w:rsidP="00C824EE">
      <w:pPr>
        <w:pStyle w:val="ListParagraph"/>
        <w:numPr>
          <w:ilvl w:val="0"/>
          <w:numId w:val="3"/>
        </w:numPr>
        <w:suppressAutoHyphens/>
        <w:rPr>
          <w:rFonts w:ascii="Calibri Light" w:hAnsi="Calibri Light" w:cs="Calibri Light"/>
          <w:sz w:val="22"/>
          <w:szCs w:val="22"/>
        </w:rPr>
      </w:pPr>
      <w:r w:rsidRPr="0054196C">
        <w:rPr>
          <w:rFonts w:ascii="Calibri Light" w:hAnsi="Calibri Light" w:cs="Calibri Light"/>
          <w:sz w:val="22"/>
          <w:szCs w:val="22"/>
        </w:rPr>
        <w:t>practical training;</w:t>
      </w:r>
    </w:p>
    <w:p w14:paraId="172D0AAB" w14:textId="7EB63C8C" w:rsidR="009A4001" w:rsidRPr="0054196C" w:rsidRDefault="009A4001" w:rsidP="00C824EE">
      <w:pPr>
        <w:pStyle w:val="ListParagraph"/>
        <w:numPr>
          <w:ilvl w:val="0"/>
          <w:numId w:val="3"/>
        </w:numPr>
        <w:suppressAutoHyphens/>
        <w:rPr>
          <w:rFonts w:ascii="Calibri Light" w:hAnsi="Calibri Light" w:cs="Calibri Light"/>
          <w:sz w:val="22"/>
          <w:szCs w:val="22"/>
        </w:rPr>
      </w:pPr>
      <w:r w:rsidRPr="0054196C">
        <w:rPr>
          <w:rFonts w:ascii="Calibri Light" w:hAnsi="Calibri Light" w:cs="Calibri Light"/>
          <w:sz w:val="22"/>
          <w:szCs w:val="22"/>
        </w:rPr>
        <w:t>private study and assignments</w:t>
      </w:r>
    </w:p>
    <w:p w14:paraId="1054A970" w14:textId="184D61D1" w:rsidR="009A4001" w:rsidRPr="0054196C" w:rsidRDefault="009A4001" w:rsidP="009A4001">
      <w:pPr>
        <w:pStyle w:val="ListParagraph"/>
        <w:rPr>
          <w:rFonts w:ascii="Calibri Light" w:hAnsi="Calibri Light" w:cs="Calibri Light"/>
          <w:sz w:val="22"/>
          <w:szCs w:val="22"/>
        </w:rPr>
      </w:pPr>
      <w:r w:rsidRPr="0054196C">
        <w:rPr>
          <w:rFonts w:ascii="Calibri Light" w:hAnsi="Calibri Light" w:cs="Calibri Light"/>
          <w:sz w:val="22"/>
          <w:szCs w:val="22"/>
        </w:rPr>
        <w:t xml:space="preserve">. </w:t>
      </w:r>
    </w:p>
    <w:p w14:paraId="4A90D299" w14:textId="407068D2" w:rsidR="00CB2F8D" w:rsidRPr="0054196C" w:rsidRDefault="003953A3" w:rsidP="009A4001">
      <w:pPr>
        <w:pStyle w:val="ListParagraph"/>
        <w:rPr>
          <w:rFonts w:ascii="Calibri Light" w:hAnsi="Calibri Light" w:cs="Calibri Light"/>
          <w:b/>
          <w:bCs/>
          <w:i/>
          <w:iCs/>
          <w:sz w:val="22"/>
          <w:szCs w:val="22"/>
        </w:rPr>
      </w:pPr>
      <w:r w:rsidRPr="0054196C">
        <w:rPr>
          <w:rFonts w:ascii="Calibri Light" w:hAnsi="Calibri Light" w:cs="Calibri Light"/>
          <w:b/>
          <w:bCs/>
          <w:i/>
          <w:iCs/>
          <w:sz w:val="22"/>
          <w:szCs w:val="22"/>
        </w:rPr>
        <w:t xml:space="preserve">Please note that some subjects </w:t>
      </w:r>
      <w:r w:rsidR="007C22B3" w:rsidRPr="0054196C">
        <w:rPr>
          <w:rFonts w:ascii="Calibri Light" w:hAnsi="Calibri Light" w:cs="Calibri Light"/>
          <w:b/>
          <w:bCs/>
          <w:i/>
          <w:iCs/>
          <w:sz w:val="22"/>
          <w:szCs w:val="22"/>
        </w:rPr>
        <w:t xml:space="preserve">under common and area-specific will overlap in </w:t>
      </w:r>
      <w:r w:rsidR="00AC591E" w:rsidRPr="0054196C">
        <w:rPr>
          <w:rFonts w:ascii="Calibri Light" w:hAnsi="Calibri Light" w:cs="Calibri Light"/>
          <w:b/>
          <w:bCs/>
          <w:i/>
          <w:iCs/>
          <w:sz w:val="22"/>
          <w:szCs w:val="22"/>
        </w:rPr>
        <w:t xml:space="preserve">the Institute’s </w:t>
      </w:r>
      <w:r w:rsidR="007C22B3" w:rsidRPr="0054196C">
        <w:rPr>
          <w:rFonts w:ascii="Calibri Light" w:hAnsi="Calibri Light" w:cs="Calibri Light"/>
          <w:b/>
          <w:bCs/>
          <w:i/>
          <w:iCs/>
          <w:sz w:val="22"/>
          <w:szCs w:val="22"/>
        </w:rPr>
        <w:t>Background Know</w:t>
      </w:r>
      <w:r w:rsidR="00734B92" w:rsidRPr="0054196C">
        <w:rPr>
          <w:rFonts w:ascii="Calibri Light" w:hAnsi="Calibri Light" w:cs="Calibri Light"/>
          <w:b/>
          <w:bCs/>
          <w:i/>
          <w:iCs/>
          <w:sz w:val="22"/>
          <w:szCs w:val="22"/>
        </w:rPr>
        <w:t>l</w:t>
      </w:r>
      <w:r w:rsidR="007C22B3" w:rsidRPr="0054196C">
        <w:rPr>
          <w:rFonts w:ascii="Calibri Light" w:hAnsi="Calibri Light" w:cs="Calibri Light"/>
          <w:b/>
          <w:bCs/>
          <w:i/>
          <w:iCs/>
          <w:sz w:val="22"/>
          <w:szCs w:val="22"/>
        </w:rPr>
        <w:t>ed</w:t>
      </w:r>
      <w:r w:rsidR="00734B92" w:rsidRPr="0054196C">
        <w:rPr>
          <w:rFonts w:ascii="Calibri Light" w:hAnsi="Calibri Light" w:cs="Calibri Light"/>
          <w:b/>
          <w:bCs/>
          <w:i/>
          <w:iCs/>
          <w:sz w:val="22"/>
          <w:szCs w:val="22"/>
        </w:rPr>
        <w:t>g</w:t>
      </w:r>
      <w:r w:rsidR="007C22B3" w:rsidRPr="0054196C">
        <w:rPr>
          <w:rFonts w:ascii="Calibri Light" w:hAnsi="Calibri Light" w:cs="Calibri Light"/>
          <w:b/>
          <w:bCs/>
          <w:i/>
          <w:iCs/>
          <w:sz w:val="22"/>
          <w:szCs w:val="22"/>
        </w:rPr>
        <w:t>e</w:t>
      </w:r>
      <w:r w:rsidR="00AC591E" w:rsidRPr="0054196C">
        <w:rPr>
          <w:rFonts w:ascii="Calibri Light" w:hAnsi="Calibri Light" w:cs="Calibri Light"/>
          <w:b/>
          <w:bCs/>
          <w:i/>
          <w:iCs/>
          <w:sz w:val="22"/>
          <w:szCs w:val="22"/>
        </w:rPr>
        <w:t xml:space="preserve"> syllabus.</w:t>
      </w:r>
    </w:p>
    <w:p w14:paraId="196C819E" w14:textId="77777777" w:rsidR="00AC591E" w:rsidRPr="0054196C" w:rsidRDefault="00AC591E" w:rsidP="009A4001">
      <w:pPr>
        <w:pStyle w:val="ListParagraph"/>
        <w:rPr>
          <w:rFonts w:ascii="Calibri Light" w:hAnsi="Calibri Light" w:cs="Calibri Light"/>
          <w:b/>
          <w:bCs/>
          <w:i/>
          <w:iCs/>
          <w:sz w:val="22"/>
          <w:szCs w:val="22"/>
        </w:rPr>
      </w:pPr>
    </w:p>
    <w:p w14:paraId="1AF4F8C5" w14:textId="5249FEDD" w:rsidR="009A4001" w:rsidRPr="0054196C" w:rsidRDefault="009A4001" w:rsidP="009A4001">
      <w:pPr>
        <w:pStyle w:val="ListParagraph"/>
        <w:rPr>
          <w:rFonts w:ascii="Calibri Light" w:hAnsi="Calibri Light" w:cs="Calibri Light"/>
          <w:sz w:val="22"/>
          <w:szCs w:val="22"/>
        </w:rPr>
      </w:pPr>
      <w:r w:rsidRPr="0054196C">
        <w:rPr>
          <w:rFonts w:ascii="Calibri Light" w:hAnsi="Calibri Light" w:cs="Calibri Light"/>
          <w:sz w:val="22"/>
          <w:szCs w:val="22"/>
        </w:rPr>
        <w:lastRenderedPageBreak/>
        <w:t xml:space="preserve">The training programme on </w:t>
      </w:r>
      <w:r w:rsidRPr="0054196C">
        <w:rPr>
          <w:rFonts w:ascii="Calibri Light" w:hAnsi="Calibri Light" w:cs="Calibri Light"/>
          <w:b/>
          <w:bCs/>
          <w:sz w:val="22"/>
          <w:szCs w:val="22"/>
          <w:u w:val="single"/>
        </w:rPr>
        <w:t>common subjects</w:t>
      </w:r>
      <w:r w:rsidRPr="0054196C">
        <w:rPr>
          <w:rFonts w:ascii="Calibri Light" w:hAnsi="Calibri Light" w:cs="Calibri Light"/>
          <w:sz w:val="22"/>
          <w:szCs w:val="22"/>
        </w:rPr>
        <w:t xml:space="preserve"> shall comprise a minimum of </w:t>
      </w:r>
      <w:r w:rsidRPr="0054196C">
        <w:rPr>
          <w:rFonts w:ascii="Calibri Light" w:hAnsi="Calibri Light" w:cs="Calibri Light"/>
          <w:b/>
          <w:sz w:val="22"/>
          <w:szCs w:val="22"/>
        </w:rPr>
        <w:t>180 TU</w:t>
      </w:r>
      <w:r w:rsidRPr="0054196C">
        <w:rPr>
          <w:rFonts w:ascii="Calibri Light" w:hAnsi="Calibri Light" w:cs="Calibri Light"/>
          <w:sz w:val="22"/>
          <w:szCs w:val="22"/>
        </w:rPr>
        <w:t>. The minimum duration of the individual categories shall be as follows:</w:t>
      </w:r>
    </w:p>
    <w:p w14:paraId="42F85131" w14:textId="351B3286" w:rsidR="009A4001" w:rsidRPr="0054196C" w:rsidRDefault="009A4001" w:rsidP="00C824EE">
      <w:pPr>
        <w:pStyle w:val="ListParagraph"/>
        <w:numPr>
          <w:ilvl w:val="0"/>
          <w:numId w:val="4"/>
        </w:numPr>
        <w:suppressAutoHyphens/>
        <w:rPr>
          <w:rFonts w:ascii="Calibri Light" w:hAnsi="Calibri Light" w:cs="Calibri Light"/>
          <w:sz w:val="22"/>
          <w:szCs w:val="22"/>
        </w:rPr>
      </w:pPr>
      <w:r w:rsidRPr="0054196C">
        <w:rPr>
          <w:rFonts w:ascii="Calibri Light" w:hAnsi="Calibri Light" w:cs="Calibri Light"/>
          <w:sz w:val="22"/>
          <w:szCs w:val="22"/>
        </w:rPr>
        <w:t>theoretical knowledge</w:t>
      </w:r>
      <w:r w:rsidRPr="0054196C">
        <w:rPr>
          <w:rFonts w:ascii="Calibri Light" w:hAnsi="Calibri Light" w:cs="Calibri Light"/>
          <w:sz w:val="22"/>
          <w:szCs w:val="22"/>
        </w:rPr>
        <w:tab/>
      </w:r>
      <w:r w:rsidRPr="0054196C">
        <w:rPr>
          <w:rFonts w:ascii="Calibri Light" w:hAnsi="Calibri Light" w:cs="Calibri Light"/>
          <w:sz w:val="22"/>
          <w:szCs w:val="22"/>
        </w:rPr>
        <w:tab/>
        <w:t xml:space="preserve">  54 TU</w:t>
      </w:r>
    </w:p>
    <w:p w14:paraId="4B4FA469" w14:textId="4B7A115E" w:rsidR="009A4001" w:rsidRPr="0054196C" w:rsidRDefault="009A4001" w:rsidP="00C824EE">
      <w:pPr>
        <w:pStyle w:val="ListParagraph"/>
        <w:numPr>
          <w:ilvl w:val="0"/>
          <w:numId w:val="4"/>
        </w:numPr>
        <w:suppressAutoHyphens/>
        <w:rPr>
          <w:rFonts w:ascii="Calibri Light" w:hAnsi="Calibri Light" w:cs="Calibri Light"/>
          <w:sz w:val="22"/>
          <w:szCs w:val="22"/>
        </w:rPr>
      </w:pPr>
      <w:r w:rsidRPr="0054196C">
        <w:rPr>
          <w:rFonts w:ascii="Calibri Light" w:hAnsi="Calibri Light" w:cs="Calibri Light"/>
          <w:sz w:val="22"/>
          <w:szCs w:val="22"/>
        </w:rPr>
        <w:t>guiding techniques and skills</w:t>
      </w:r>
      <w:r w:rsidRPr="0054196C">
        <w:rPr>
          <w:rFonts w:ascii="Calibri Light" w:hAnsi="Calibri Light" w:cs="Calibri Light"/>
          <w:sz w:val="22"/>
          <w:szCs w:val="22"/>
        </w:rPr>
        <w:tab/>
        <w:t>108 TU</w:t>
      </w:r>
    </w:p>
    <w:p w14:paraId="1F8C7F19" w14:textId="6BF4B34D" w:rsidR="00B06EDB" w:rsidRPr="0054196C" w:rsidRDefault="00B06EDB" w:rsidP="00C824EE">
      <w:pPr>
        <w:pStyle w:val="ListParagraph"/>
        <w:numPr>
          <w:ilvl w:val="0"/>
          <w:numId w:val="4"/>
        </w:numPr>
        <w:suppressAutoHyphens/>
        <w:rPr>
          <w:rFonts w:ascii="Calibri Light" w:hAnsi="Calibri Light" w:cs="Calibri Light"/>
          <w:sz w:val="22"/>
          <w:szCs w:val="22"/>
        </w:rPr>
      </w:pPr>
      <w:r w:rsidRPr="0054196C">
        <w:rPr>
          <w:rFonts w:ascii="Calibri Light" w:hAnsi="Calibri Light" w:cs="Calibri Light"/>
          <w:sz w:val="22"/>
          <w:szCs w:val="22"/>
        </w:rPr>
        <w:t>business knowledge and skills</w:t>
      </w:r>
      <w:r w:rsidRPr="0054196C">
        <w:rPr>
          <w:rFonts w:ascii="Calibri Light" w:hAnsi="Calibri Light" w:cs="Calibri Light"/>
          <w:sz w:val="22"/>
          <w:szCs w:val="22"/>
        </w:rPr>
        <w:tab/>
        <w:t xml:space="preserve">  18 TU</w:t>
      </w:r>
    </w:p>
    <w:p w14:paraId="445B8376" w14:textId="77777777" w:rsidR="00D352A0" w:rsidRPr="0054196C" w:rsidRDefault="00D352A0" w:rsidP="00D352A0">
      <w:pPr>
        <w:suppressAutoHyphens/>
        <w:rPr>
          <w:rFonts w:ascii="Calibri Light" w:hAnsi="Calibri Light" w:cs="Calibri Light"/>
        </w:rPr>
      </w:pPr>
    </w:p>
    <w:p w14:paraId="5EB5345E" w14:textId="78B9C7BD" w:rsidR="00D352A0" w:rsidRPr="0054196C" w:rsidRDefault="00D352A0" w:rsidP="00D352A0">
      <w:pPr>
        <w:suppressAutoHyphens/>
        <w:rPr>
          <w:rFonts w:ascii="Calibri Light" w:hAnsi="Calibri Light" w:cs="Calibri Light"/>
          <w:i/>
          <w:iCs/>
        </w:rPr>
      </w:pPr>
      <w:r w:rsidRPr="0054196C">
        <w:rPr>
          <w:rFonts w:ascii="Calibri Light" w:hAnsi="Calibri Light" w:cs="Calibri Light"/>
          <w:i/>
          <w:iCs/>
        </w:rPr>
        <w:t xml:space="preserve">For definitions of common subjects see </w:t>
      </w:r>
      <w:r w:rsidR="00BE5BCB" w:rsidRPr="0054196C">
        <w:rPr>
          <w:rFonts w:ascii="Calibri Light" w:hAnsi="Calibri Light" w:cs="Calibri Light"/>
          <w:i/>
          <w:iCs/>
        </w:rPr>
        <w:t>Information B</w:t>
      </w:r>
      <w:r w:rsidRPr="0054196C">
        <w:rPr>
          <w:rFonts w:ascii="Calibri Light" w:hAnsi="Calibri Light" w:cs="Calibri Light"/>
          <w:i/>
          <w:iCs/>
        </w:rPr>
        <w:t>ox 1.</w:t>
      </w:r>
    </w:p>
    <w:p w14:paraId="71CB946A" w14:textId="2FEA1245" w:rsidR="009A4001" w:rsidRPr="001201B8" w:rsidRDefault="00A73120" w:rsidP="00B06EDB">
      <w:pPr>
        <w:pStyle w:val="ListParagraph"/>
        <w:suppressAutoHyphens/>
        <w:ind w:left="1440"/>
        <w:rPr>
          <w:rFonts w:ascii="Calibri Light" w:hAnsi="Calibri Light" w:cs="Calibri Light"/>
        </w:rPr>
      </w:pPr>
      <w:r w:rsidRPr="009C3509">
        <w:rPr>
          <w:rFonts w:ascii="Calibri Light" w:hAnsi="Calibri Light" w:cs="Calibri Light"/>
          <w:noProof/>
          <w:lang w:val="en-US"/>
        </w:rPr>
        <w:lastRenderedPageBreak/>
        <mc:AlternateContent>
          <mc:Choice Requires="wps">
            <w:drawing>
              <wp:anchor distT="45720" distB="45720" distL="114300" distR="114300" simplePos="0" relativeHeight="251663360" behindDoc="0" locked="0" layoutInCell="1" allowOverlap="1" wp14:anchorId="62483031" wp14:editId="350F8E68">
                <wp:simplePos x="0" y="0"/>
                <wp:positionH relativeFrom="margin">
                  <wp:posOffset>-200660</wp:posOffset>
                </wp:positionH>
                <wp:positionV relativeFrom="paragraph">
                  <wp:posOffset>0</wp:posOffset>
                </wp:positionV>
                <wp:extent cx="6143625" cy="8162925"/>
                <wp:effectExtent l="0" t="0" r="28575"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8162925"/>
                        </a:xfrm>
                        <a:prstGeom prst="rect">
                          <a:avLst/>
                        </a:prstGeom>
                        <a:solidFill>
                          <a:srgbClr val="FFFFFF"/>
                        </a:solidFill>
                        <a:ln w="19050">
                          <a:solidFill>
                            <a:srgbClr val="000000"/>
                          </a:solidFill>
                          <a:miter lim="800000"/>
                          <a:headEnd/>
                          <a:tailEnd/>
                        </a:ln>
                      </wps:spPr>
                      <wps:txbx>
                        <w:txbxContent>
                          <w:p w14:paraId="58600B7D" w14:textId="5F631BB9" w:rsidR="004F3E9C" w:rsidRPr="00BE5BCB" w:rsidRDefault="004F3E9C" w:rsidP="001A67C8">
                            <w:pPr>
                              <w:tabs>
                                <w:tab w:val="left" w:pos="993"/>
                                <w:tab w:val="left" w:pos="1418"/>
                                <w:tab w:val="left" w:pos="1701"/>
                              </w:tabs>
                              <w:suppressAutoHyphens/>
                              <w:spacing w:after="0" w:line="240" w:lineRule="auto"/>
                              <w:rPr>
                                <w:rFonts w:ascii="Calibri Light" w:eastAsia="SimSun" w:hAnsi="Calibri Light" w:cs="Calibri Light"/>
                                <w:b/>
                                <w:bCs/>
                                <w:i/>
                                <w:iCs/>
                                <w:sz w:val="18"/>
                                <w:szCs w:val="18"/>
                                <w:u w:val="single"/>
                                <w:lang w:val="en-US" w:eastAsia="zh-CN"/>
                              </w:rPr>
                            </w:pPr>
                            <w:r w:rsidRPr="00BE5BCB">
                              <w:rPr>
                                <w:rFonts w:ascii="Calibri Light" w:eastAsia="SimSun" w:hAnsi="Calibri Light" w:cs="Calibri Light"/>
                                <w:b/>
                                <w:bCs/>
                                <w:i/>
                                <w:iCs/>
                                <w:sz w:val="18"/>
                                <w:szCs w:val="18"/>
                                <w:u w:val="single"/>
                                <w:lang w:val="en-US" w:eastAsia="zh-CN"/>
                              </w:rPr>
                              <w:t>Information Box</w:t>
                            </w:r>
                            <w:r>
                              <w:rPr>
                                <w:rFonts w:ascii="Calibri Light" w:eastAsia="SimSun" w:hAnsi="Calibri Light" w:cs="Calibri Light"/>
                                <w:b/>
                                <w:bCs/>
                                <w:i/>
                                <w:iCs/>
                                <w:sz w:val="18"/>
                                <w:szCs w:val="18"/>
                                <w:u w:val="single"/>
                                <w:lang w:val="en-US" w:eastAsia="zh-CN"/>
                              </w:rPr>
                              <w:t xml:space="preserve"> </w:t>
                            </w:r>
                            <w:r w:rsidRPr="00BE5BCB">
                              <w:rPr>
                                <w:rFonts w:ascii="Calibri Light" w:eastAsia="SimSun" w:hAnsi="Calibri Light" w:cs="Calibri Light"/>
                                <w:b/>
                                <w:bCs/>
                                <w:i/>
                                <w:iCs/>
                                <w:sz w:val="18"/>
                                <w:szCs w:val="18"/>
                                <w:u w:val="single"/>
                                <w:lang w:val="en-US" w:eastAsia="zh-CN"/>
                              </w:rPr>
                              <w:t>1</w:t>
                            </w:r>
                          </w:p>
                          <w:p w14:paraId="26186E38" w14:textId="77777777" w:rsidR="004F3E9C" w:rsidRDefault="004F3E9C" w:rsidP="001A67C8">
                            <w:pPr>
                              <w:tabs>
                                <w:tab w:val="left" w:pos="993"/>
                                <w:tab w:val="left" w:pos="1418"/>
                                <w:tab w:val="left" w:pos="1701"/>
                              </w:tabs>
                              <w:suppressAutoHyphens/>
                              <w:spacing w:after="0" w:line="240" w:lineRule="auto"/>
                              <w:rPr>
                                <w:rFonts w:ascii="Calibri Light" w:eastAsia="SimSun" w:hAnsi="Calibri Light" w:cs="Calibri Light"/>
                                <w:b/>
                                <w:bCs/>
                                <w:sz w:val="18"/>
                                <w:szCs w:val="18"/>
                                <w:u w:val="single"/>
                                <w:lang w:val="en-US" w:eastAsia="zh-CN"/>
                              </w:rPr>
                            </w:pPr>
                          </w:p>
                          <w:p w14:paraId="7E6D301D" w14:textId="69FF75CE"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CB2F8D">
                              <w:rPr>
                                <w:rFonts w:ascii="Calibri Light" w:eastAsia="SimSun" w:hAnsi="Calibri Light" w:cs="Calibri Light"/>
                                <w:b/>
                                <w:bCs/>
                                <w:sz w:val="18"/>
                                <w:szCs w:val="18"/>
                                <w:u w:val="single"/>
                                <w:lang w:val="en-US" w:eastAsia="zh-CN"/>
                              </w:rPr>
                              <w:t>Common subjects</w:t>
                            </w:r>
                            <w:r w:rsidRPr="002D7603">
                              <w:rPr>
                                <w:rFonts w:ascii="Calibri Light" w:eastAsia="SimSun" w:hAnsi="Calibri Light" w:cs="Calibri Light"/>
                                <w:b/>
                                <w:bCs/>
                                <w:sz w:val="18"/>
                                <w:szCs w:val="18"/>
                                <w:u w:val="single"/>
                                <w:lang w:val="en-US" w:eastAsia="zh-CN"/>
                              </w:rPr>
                              <w:t>: Theoretical knowledge</w:t>
                            </w:r>
                          </w:p>
                          <w:p w14:paraId="3DDBBD6C"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p>
                          <w:p w14:paraId="31FEBFDD" w14:textId="247ADD0A"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The training programme shall comprise an introduction to the following theoretical subjects, set in a European background and wider intercultural knowledge</w:t>
                            </w:r>
                            <w:r>
                              <w:rPr>
                                <w:rFonts w:ascii="Calibri Light" w:eastAsia="SimSun" w:hAnsi="Calibri Light" w:cs="Calibri Light"/>
                                <w:sz w:val="18"/>
                                <w:szCs w:val="18"/>
                                <w:lang w:val="en-US" w:eastAsia="zh-CN"/>
                              </w:rPr>
                              <w:t xml:space="preserve"> where relevant</w:t>
                            </w:r>
                            <w:r w:rsidRPr="006328A2">
                              <w:rPr>
                                <w:rFonts w:ascii="Calibri Light" w:eastAsia="SimSun" w:hAnsi="Calibri Light" w:cs="Calibri Light"/>
                                <w:sz w:val="18"/>
                                <w:szCs w:val="18"/>
                                <w:lang w:val="en-US" w:eastAsia="zh-CN"/>
                              </w:rPr>
                              <w:t>:</w:t>
                            </w:r>
                          </w:p>
                          <w:p w14:paraId="148CEFD2" w14:textId="3C84C020" w:rsidR="004F3E9C" w:rsidRPr="006328A2" w:rsidRDefault="004F3E9C" w:rsidP="00F01505">
                            <w:pPr>
                              <w:tabs>
                                <w:tab w:val="left" w:pos="709"/>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world history and culture; legal and political system of the European Union;</w:t>
                            </w:r>
                            <w:r>
                              <w:rPr>
                                <w:rFonts w:ascii="Calibri Light" w:eastAsia="SimSun" w:hAnsi="Calibri Light" w:cs="Calibri Light"/>
                                <w:sz w:val="18"/>
                                <w:szCs w:val="18"/>
                                <w:lang w:val="en-US" w:eastAsia="zh-CN"/>
                              </w:rPr>
                              <w:t xml:space="preserve"> </w:t>
                            </w:r>
                            <w:r w:rsidRPr="006328A2">
                              <w:rPr>
                                <w:rFonts w:ascii="Calibri Light" w:eastAsia="SimSun" w:hAnsi="Calibri Light" w:cs="Calibri Light"/>
                                <w:sz w:val="18"/>
                                <w:szCs w:val="18"/>
                                <w:lang w:val="en-US" w:eastAsia="zh-CN"/>
                              </w:rPr>
                              <w:t>religions and philosophical movements ; history of art and architecture; arts (performing and visual) and literature; world geography and geology; professional ethics.</w:t>
                            </w:r>
                          </w:p>
                          <w:p w14:paraId="7DD8F52C"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p>
                          <w:p w14:paraId="0742876F" w14:textId="5B7A143C" w:rsidR="004F3E9C" w:rsidRPr="002D7603" w:rsidRDefault="004F3E9C" w:rsidP="001A67C8">
                            <w:pPr>
                              <w:tabs>
                                <w:tab w:val="left" w:pos="993"/>
                                <w:tab w:val="left" w:pos="1418"/>
                                <w:tab w:val="left" w:pos="1701"/>
                              </w:tabs>
                              <w:suppressAutoHyphens/>
                              <w:spacing w:after="0" w:line="240" w:lineRule="auto"/>
                              <w:rPr>
                                <w:rFonts w:ascii="Calibri Light" w:eastAsia="SimSun" w:hAnsi="Calibri Light" w:cs="Calibri Light"/>
                                <w:b/>
                                <w:bCs/>
                                <w:sz w:val="18"/>
                                <w:szCs w:val="18"/>
                                <w:u w:val="single"/>
                                <w:lang w:val="en-US" w:eastAsia="zh-CN"/>
                              </w:rPr>
                            </w:pPr>
                            <w:r w:rsidRPr="002D7603">
                              <w:rPr>
                                <w:rFonts w:ascii="Calibri Light" w:eastAsia="SimSun" w:hAnsi="Calibri Light" w:cs="Calibri Light"/>
                                <w:b/>
                                <w:bCs/>
                                <w:sz w:val="18"/>
                                <w:szCs w:val="18"/>
                                <w:u w:val="single"/>
                                <w:lang w:val="en-US" w:eastAsia="zh-CN"/>
                              </w:rPr>
                              <w:t>Guiding techniques and skills</w:t>
                            </w:r>
                          </w:p>
                          <w:p w14:paraId="1E5256E9"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p>
                          <w:p w14:paraId="72519F36" w14:textId="227B4F4C" w:rsidR="004F3E9C" w:rsidRDefault="004F3E9C" w:rsidP="00091B8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 xml:space="preserve">The training programme shall be designed such that students are trained in the techniques to guide on a moving vehicle, in a site or on a walking tour. </w:t>
                            </w:r>
                          </w:p>
                          <w:p w14:paraId="615AAA30" w14:textId="77777777" w:rsidR="004F3E9C" w:rsidRPr="006328A2" w:rsidRDefault="004F3E9C" w:rsidP="00091B8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p>
                          <w:p w14:paraId="4055D7BF" w14:textId="30918CDC" w:rsidR="004F3E9C" w:rsidRPr="002D7603" w:rsidRDefault="004F3E9C" w:rsidP="001A67C8">
                            <w:pPr>
                              <w:pStyle w:val="NoSpacing"/>
                              <w:rPr>
                                <w:rFonts w:ascii="Calibri Light" w:hAnsi="Calibri Light"/>
                                <w:sz w:val="18"/>
                                <w:szCs w:val="18"/>
                                <w:u w:val="single"/>
                                <w:lang w:val="en-US" w:eastAsia="zh-CN"/>
                              </w:rPr>
                            </w:pPr>
                            <w:r w:rsidRPr="002D7603">
                              <w:rPr>
                                <w:rFonts w:ascii="Calibri Light" w:hAnsi="Calibri Light"/>
                                <w:sz w:val="18"/>
                                <w:szCs w:val="18"/>
                                <w:u w:val="single"/>
                                <w:lang w:val="en-US" w:eastAsia="zh-CN"/>
                              </w:rPr>
                              <w:t>Presentation techniques</w:t>
                            </w:r>
                          </w:p>
                          <w:p w14:paraId="3842A16A" w14:textId="77777777" w:rsidR="004F3E9C" w:rsidRPr="006328A2" w:rsidRDefault="004F3E9C" w:rsidP="001A67C8">
                            <w:pPr>
                              <w:pStyle w:val="NoSpacing"/>
                              <w:rPr>
                                <w:rFonts w:ascii="Calibri Light" w:hAnsi="Calibri Light"/>
                                <w:sz w:val="18"/>
                                <w:szCs w:val="18"/>
                                <w:lang w:val="en-US" w:eastAsia="zh-CN"/>
                              </w:rPr>
                            </w:pPr>
                            <w:r w:rsidRPr="006328A2">
                              <w:rPr>
                                <w:rFonts w:ascii="Calibri Light" w:hAnsi="Calibri Light"/>
                                <w:sz w:val="18"/>
                                <w:szCs w:val="18"/>
                                <w:lang w:val="en-US" w:eastAsia="zh-CN"/>
                              </w:rPr>
                              <w:t>The training programme shall comprise the following:</w:t>
                            </w:r>
                          </w:p>
                          <w:p w14:paraId="6F372FFA" w14:textId="77777777" w:rsidR="004F3E9C" w:rsidRPr="002D7603" w:rsidRDefault="004F3E9C" w:rsidP="00C824EE">
                            <w:pPr>
                              <w:pStyle w:val="ListParagraph"/>
                              <w:numPr>
                                <w:ilvl w:val="0"/>
                                <w:numId w:val="56"/>
                              </w:numPr>
                              <w:tabs>
                                <w:tab w:val="left" w:pos="709"/>
                                <w:tab w:val="left" w:pos="1418"/>
                                <w:tab w:val="left" w:pos="1701"/>
                              </w:tabs>
                              <w:suppressAutoHyphens/>
                              <w:rPr>
                                <w:rFonts w:ascii="Calibri Light" w:eastAsia="SimSun" w:hAnsi="Calibri Light" w:cs="Calibri Light"/>
                                <w:sz w:val="18"/>
                                <w:szCs w:val="18"/>
                                <w:lang w:val="en-US" w:eastAsia="zh-CN"/>
                              </w:rPr>
                            </w:pPr>
                            <w:r w:rsidRPr="002D7603">
                              <w:rPr>
                                <w:rFonts w:ascii="Calibri Light" w:eastAsia="SimSun" w:hAnsi="Calibri Light" w:cs="Calibri Light"/>
                                <w:sz w:val="18"/>
                                <w:szCs w:val="18"/>
                                <w:lang w:val="en-US" w:eastAsia="zh-CN"/>
                              </w:rPr>
                              <w:t>voice projection, diction, microphone use, breathing techniques;</w:t>
                            </w:r>
                          </w:p>
                          <w:p w14:paraId="33388D2C" w14:textId="77777777" w:rsidR="004F3E9C" w:rsidRPr="002D7603" w:rsidRDefault="004F3E9C" w:rsidP="00C824EE">
                            <w:pPr>
                              <w:pStyle w:val="ListParagraph"/>
                              <w:numPr>
                                <w:ilvl w:val="0"/>
                                <w:numId w:val="56"/>
                              </w:numPr>
                              <w:tabs>
                                <w:tab w:val="left" w:pos="709"/>
                                <w:tab w:val="left" w:pos="1418"/>
                                <w:tab w:val="left" w:pos="1701"/>
                              </w:tabs>
                              <w:suppressAutoHyphens/>
                              <w:rPr>
                                <w:rFonts w:ascii="Calibri Light" w:eastAsia="SimSun" w:hAnsi="Calibri Light" w:cs="Calibri Light"/>
                                <w:sz w:val="18"/>
                                <w:szCs w:val="18"/>
                                <w:lang w:val="en-US" w:eastAsia="zh-CN"/>
                              </w:rPr>
                            </w:pPr>
                            <w:r w:rsidRPr="002D7603">
                              <w:rPr>
                                <w:rFonts w:ascii="Calibri Light" w:eastAsia="SimSun" w:hAnsi="Calibri Light" w:cs="Calibri Light"/>
                                <w:sz w:val="18"/>
                                <w:szCs w:val="18"/>
                                <w:lang w:val="en-US" w:eastAsia="zh-CN"/>
                              </w:rPr>
                              <w:t>eye contact, stance, body language, posture;</w:t>
                            </w:r>
                          </w:p>
                          <w:p w14:paraId="1B8C947F" w14:textId="77777777" w:rsidR="004F3E9C" w:rsidRPr="002D7603" w:rsidRDefault="004F3E9C" w:rsidP="00C824EE">
                            <w:pPr>
                              <w:pStyle w:val="ListParagraph"/>
                              <w:numPr>
                                <w:ilvl w:val="0"/>
                                <w:numId w:val="56"/>
                              </w:numPr>
                              <w:tabs>
                                <w:tab w:val="left" w:pos="709"/>
                                <w:tab w:val="left" w:pos="1418"/>
                                <w:tab w:val="left" w:pos="1701"/>
                              </w:tabs>
                              <w:suppressAutoHyphens/>
                              <w:rPr>
                                <w:rFonts w:ascii="Calibri Light" w:eastAsia="SimSun" w:hAnsi="Calibri Light" w:cs="Calibri Light"/>
                                <w:sz w:val="18"/>
                                <w:szCs w:val="18"/>
                                <w:lang w:val="en-US" w:eastAsia="zh-CN"/>
                              </w:rPr>
                            </w:pPr>
                            <w:r w:rsidRPr="002D7603">
                              <w:rPr>
                                <w:rFonts w:ascii="Calibri Light" w:eastAsia="SimSun" w:hAnsi="Calibri Light" w:cs="Calibri Light"/>
                                <w:sz w:val="18"/>
                                <w:szCs w:val="18"/>
                                <w:lang w:val="en-US" w:eastAsia="zh-CN"/>
                              </w:rPr>
                              <w:t>personal appearance and behaviour;</w:t>
                            </w:r>
                          </w:p>
                          <w:p w14:paraId="7B2998DC" w14:textId="5FF5233F" w:rsidR="004F3E9C" w:rsidRPr="002D7603" w:rsidRDefault="004F3E9C" w:rsidP="00C824EE">
                            <w:pPr>
                              <w:pStyle w:val="ListParagraph"/>
                              <w:numPr>
                                <w:ilvl w:val="0"/>
                                <w:numId w:val="56"/>
                              </w:numPr>
                              <w:tabs>
                                <w:tab w:val="left" w:pos="709"/>
                                <w:tab w:val="left" w:pos="1418"/>
                                <w:tab w:val="left" w:pos="1701"/>
                              </w:tabs>
                              <w:suppressAutoHyphens/>
                              <w:rPr>
                                <w:rFonts w:ascii="Calibri Light" w:eastAsia="SimSun" w:hAnsi="Calibri Light" w:cs="Calibri Light"/>
                                <w:sz w:val="18"/>
                                <w:szCs w:val="18"/>
                                <w:lang w:val="en-US" w:eastAsia="zh-CN"/>
                              </w:rPr>
                            </w:pPr>
                            <w:r w:rsidRPr="002D7603">
                              <w:rPr>
                                <w:rFonts w:ascii="Calibri Light" w:eastAsia="SimSun" w:hAnsi="Calibri Light" w:cs="Calibri Light"/>
                                <w:sz w:val="18"/>
                                <w:szCs w:val="18"/>
                                <w:lang w:val="en-US" w:eastAsia="zh-CN"/>
                              </w:rPr>
                              <w:t>style and vocabulary</w:t>
                            </w:r>
                          </w:p>
                          <w:p w14:paraId="346CC1A0" w14:textId="77777777" w:rsidR="004F3E9C" w:rsidRPr="006328A2" w:rsidRDefault="004F3E9C" w:rsidP="00512CB0">
                            <w:pPr>
                              <w:tabs>
                                <w:tab w:val="left" w:pos="709"/>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1E750D60" w14:textId="782B7D9E" w:rsidR="004F3E9C" w:rsidRPr="002D7603"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2D7603">
                              <w:rPr>
                                <w:rFonts w:ascii="Calibri Light" w:eastAsia="SimSun" w:hAnsi="Calibri Light" w:cs="Calibri Light"/>
                                <w:sz w:val="18"/>
                                <w:szCs w:val="18"/>
                                <w:u w:val="single"/>
                                <w:lang w:val="en-US" w:eastAsia="zh-CN"/>
                              </w:rPr>
                              <w:t>Communication techniques</w:t>
                            </w:r>
                          </w:p>
                          <w:p w14:paraId="0B8ED5DF"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The training programme shall comprise the following:</w:t>
                            </w:r>
                          </w:p>
                          <w:p w14:paraId="01AF961F" w14:textId="06535822"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adaptation to audience requirements and environmental conditions (e</w:t>
                            </w:r>
                            <w:r>
                              <w:rPr>
                                <w:rFonts w:ascii="Calibri Light" w:eastAsia="SimSun" w:hAnsi="Calibri Light" w:cs="Calibri Light"/>
                                <w:sz w:val="18"/>
                                <w:szCs w:val="18"/>
                                <w:lang w:val="en-US" w:eastAsia="zh-CN"/>
                              </w:rPr>
                              <w:t>.</w:t>
                            </w:r>
                            <w:r w:rsidRPr="00DF77BA">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DF77BA">
                              <w:rPr>
                                <w:rFonts w:ascii="Calibri Light" w:eastAsia="SimSun" w:hAnsi="Calibri Light" w:cs="Calibri Light"/>
                                <w:sz w:val="18"/>
                                <w:szCs w:val="18"/>
                                <w:lang w:val="en-US" w:eastAsia="zh-CN"/>
                              </w:rPr>
                              <w:t xml:space="preserve"> commentary and material);</w:t>
                            </w:r>
                          </w:p>
                          <w:p w14:paraId="481EC907" w14:textId="77777777"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interpersonal skills;</w:t>
                            </w:r>
                          </w:p>
                          <w:p w14:paraId="6012DA00" w14:textId="77777777"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selections, structure and linking of information;</w:t>
                            </w:r>
                          </w:p>
                          <w:p w14:paraId="4E421548" w14:textId="77777777"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handling and use of questions;</w:t>
                            </w:r>
                          </w:p>
                          <w:p w14:paraId="5837387B" w14:textId="77777777"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stress management;</w:t>
                            </w:r>
                          </w:p>
                          <w:p w14:paraId="597EB1E8" w14:textId="3AEB7C2C"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time management (e</w:t>
                            </w:r>
                            <w:r>
                              <w:rPr>
                                <w:rFonts w:ascii="Calibri Light" w:eastAsia="SimSun" w:hAnsi="Calibri Light" w:cs="Calibri Light"/>
                                <w:sz w:val="18"/>
                                <w:szCs w:val="18"/>
                                <w:lang w:val="en-US" w:eastAsia="zh-CN"/>
                              </w:rPr>
                              <w:t>.</w:t>
                            </w:r>
                            <w:r w:rsidRPr="00DF77BA">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DF77BA">
                              <w:rPr>
                                <w:rFonts w:ascii="Calibri Light" w:eastAsia="SimSun" w:hAnsi="Calibri Light" w:cs="Calibri Light"/>
                                <w:sz w:val="18"/>
                                <w:szCs w:val="18"/>
                                <w:lang w:val="en-US" w:eastAsia="zh-CN"/>
                              </w:rPr>
                              <w:t xml:space="preserve"> deliver a commentary concisely within the time allowed);</w:t>
                            </w:r>
                          </w:p>
                          <w:p w14:paraId="6C7BE858" w14:textId="77777777"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clear explanation and description of top visual priorities.</w:t>
                            </w:r>
                          </w:p>
                          <w:p w14:paraId="12765059" w14:textId="77777777" w:rsidR="004F3E9C" w:rsidRPr="006328A2" w:rsidRDefault="004F3E9C" w:rsidP="00512CB0">
                            <w:pPr>
                              <w:tabs>
                                <w:tab w:val="left" w:pos="709"/>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16A9BD56" w14:textId="7490CC1A" w:rsidR="004F3E9C" w:rsidRPr="002D7603"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2D7603">
                              <w:rPr>
                                <w:rFonts w:ascii="Calibri Light" w:eastAsia="SimSun" w:hAnsi="Calibri Light" w:cs="Calibri Light"/>
                                <w:sz w:val="18"/>
                                <w:szCs w:val="18"/>
                                <w:u w:val="single"/>
                                <w:lang w:val="en-US" w:eastAsia="zh-CN"/>
                              </w:rPr>
                              <w:t>Group management</w:t>
                            </w:r>
                          </w:p>
                          <w:p w14:paraId="08D15394"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The training programme shall comprise the following:</w:t>
                            </w:r>
                          </w:p>
                          <w:p w14:paraId="6180053E" w14:textId="77777777" w:rsidR="004F3E9C" w:rsidRPr="006352E4" w:rsidRDefault="004F3E9C" w:rsidP="00C824EE">
                            <w:pPr>
                              <w:pStyle w:val="ListParagraph"/>
                              <w:numPr>
                                <w:ilvl w:val="0"/>
                                <w:numId w:val="58"/>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positioning of guide and group;</w:t>
                            </w:r>
                          </w:p>
                          <w:p w14:paraId="0756095F" w14:textId="77777777" w:rsidR="004F3E9C" w:rsidRPr="006352E4" w:rsidRDefault="004F3E9C" w:rsidP="00C824EE">
                            <w:pPr>
                              <w:pStyle w:val="ListParagraph"/>
                              <w:numPr>
                                <w:ilvl w:val="0"/>
                                <w:numId w:val="58"/>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neutral approach and politeness;</w:t>
                            </w:r>
                          </w:p>
                          <w:p w14:paraId="0AB23FEE" w14:textId="77777777" w:rsidR="004F3E9C" w:rsidRPr="006352E4" w:rsidRDefault="004F3E9C" w:rsidP="00C824EE">
                            <w:pPr>
                              <w:pStyle w:val="ListParagraph"/>
                              <w:numPr>
                                <w:ilvl w:val="0"/>
                                <w:numId w:val="58"/>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group dynamics;</w:t>
                            </w:r>
                          </w:p>
                          <w:p w14:paraId="734B4CB3" w14:textId="77777777" w:rsidR="004F3E9C" w:rsidRPr="006352E4" w:rsidRDefault="004F3E9C" w:rsidP="00C824EE">
                            <w:pPr>
                              <w:pStyle w:val="ListParagraph"/>
                              <w:numPr>
                                <w:ilvl w:val="0"/>
                                <w:numId w:val="58"/>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risk assessment;</w:t>
                            </w:r>
                          </w:p>
                          <w:p w14:paraId="2ACA548F" w14:textId="77777777" w:rsidR="004F3E9C" w:rsidRPr="006352E4" w:rsidRDefault="004F3E9C" w:rsidP="00C824EE">
                            <w:pPr>
                              <w:pStyle w:val="ListParagraph"/>
                              <w:numPr>
                                <w:ilvl w:val="0"/>
                                <w:numId w:val="58"/>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crisis and conflict management.</w:t>
                            </w:r>
                          </w:p>
                          <w:p w14:paraId="2667BB7F" w14:textId="77777777" w:rsidR="004F3E9C" w:rsidRPr="006328A2" w:rsidRDefault="004F3E9C" w:rsidP="00512CB0">
                            <w:pPr>
                              <w:tabs>
                                <w:tab w:val="left" w:pos="709"/>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2D010FFE" w14:textId="35154CAF" w:rsidR="004F3E9C" w:rsidRPr="002D7603"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2D7603">
                              <w:rPr>
                                <w:rFonts w:ascii="Calibri Light" w:eastAsia="SimSun" w:hAnsi="Calibri Light" w:cs="Calibri Light"/>
                                <w:sz w:val="18"/>
                                <w:szCs w:val="18"/>
                                <w:u w:val="single"/>
                                <w:lang w:val="en-US" w:eastAsia="zh-CN"/>
                              </w:rPr>
                              <w:t>Guiding for persons with special needs</w:t>
                            </w:r>
                          </w:p>
                          <w:p w14:paraId="1CCF6176"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The training programme shall comprise the following:</w:t>
                            </w:r>
                          </w:p>
                          <w:p w14:paraId="5ADAABB4" w14:textId="758F9807" w:rsidR="004F3E9C" w:rsidRPr="006352E4" w:rsidRDefault="004F3E9C" w:rsidP="00C824EE">
                            <w:pPr>
                              <w:pStyle w:val="ListParagraph"/>
                              <w:numPr>
                                <w:ilvl w:val="0"/>
                                <w:numId w:val="59"/>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awareness of potential special needs of tourists (e</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 xml:space="preserve"> accessibility and design for all);</w:t>
                            </w:r>
                          </w:p>
                          <w:p w14:paraId="11FA0F4E" w14:textId="77777777" w:rsidR="004F3E9C" w:rsidRPr="006352E4" w:rsidRDefault="004F3E9C" w:rsidP="00C824EE">
                            <w:pPr>
                              <w:pStyle w:val="ListParagraph"/>
                              <w:numPr>
                                <w:ilvl w:val="0"/>
                                <w:numId w:val="59"/>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adaptation of guided tours which allow access for those disabled or aged;</w:t>
                            </w:r>
                          </w:p>
                          <w:p w14:paraId="4129E0ED" w14:textId="77777777" w:rsidR="004F3E9C" w:rsidRPr="006352E4" w:rsidRDefault="004F3E9C" w:rsidP="00C824EE">
                            <w:pPr>
                              <w:pStyle w:val="ListParagraph"/>
                              <w:numPr>
                                <w:ilvl w:val="0"/>
                                <w:numId w:val="59"/>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adaptation of guided tours taking child safety into account.</w:t>
                            </w:r>
                          </w:p>
                          <w:p w14:paraId="6C8C83FB" w14:textId="77777777" w:rsidR="004F3E9C" w:rsidRPr="006328A2" w:rsidRDefault="004F3E9C" w:rsidP="00512CB0">
                            <w:pPr>
                              <w:tabs>
                                <w:tab w:val="left" w:pos="709"/>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5F979D6D" w14:textId="5D521AA9" w:rsidR="004F3E9C" w:rsidRPr="002D7603"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2D7603">
                              <w:rPr>
                                <w:rFonts w:ascii="Calibri Light" w:eastAsia="SimSun" w:hAnsi="Calibri Light" w:cs="Calibri Light"/>
                                <w:sz w:val="18"/>
                                <w:szCs w:val="18"/>
                                <w:u w:val="single"/>
                                <w:lang w:val="en-US" w:eastAsia="zh-CN"/>
                              </w:rPr>
                              <w:t>Business knowledge and skills</w:t>
                            </w:r>
                          </w:p>
                          <w:p w14:paraId="567F3909"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The training programme shall comprise the following:</w:t>
                            </w:r>
                          </w:p>
                          <w:p w14:paraId="69BBF153" w14:textId="77777777"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fundamentals of economics;</w:t>
                            </w:r>
                          </w:p>
                          <w:p w14:paraId="6A25DBEF" w14:textId="77777777"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tourism industry worldwide, its importance and development;</w:t>
                            </w:r>
                          </w:p>
                          <w:p w14:paraId="49735769" w14:textId="77777777"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tourist guide profession; the position of the profession in the tourism industry;</w:t>
                            </w:r>
                          </w:p>
                          <w:p w14:paraId="68ED2D16" w14:textId="77777777"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sustainable tourism;</w:t>
                            </w:r>
                          </w:p>
                          <w:p w14:paraId="6DE78BF1" w14:textId="3D83AAD3"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commercial aspects of the tourist guide profession (e</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 xml:space="preserve"> accounting, marketing and administration);</w:t>
                            </w:r>
                          </w:p>
                          <w:p w14:paraId="66F08C6B" w14:textId="6A616C4C"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legal aspects of the tourist guide profession (e</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 xml:space="preserve"> intellectual property rights, e-commerce and data protection);</w:t>
                            </w:r>
                          </w:p>
                          <w:p w14:paraId="3547C60E" w14:textId="77777777"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research, planning, developing and updating guided tours;</w:t>
                            </w:r>
                          </w:p>
                          <w:p w14:paraId="1D85D11E" w14:textId="77777777"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health and safety regulations, management of emergency situations;</w:t>
                            </w:r>
                          </w:p>
                          <w:p w14:paraId="31B4310F" w14:textId="17221530"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debriefing and quality control (e</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 xml:space="preserve"> documentation, evaluation, monitoring, customer retention, customer satisfaction).</w:t>
                            </w:r>
                          </w:p>
                          <w:p w14:paraId="5E3D7185" w14:textId="43222507" w:rsidR="004F3E9C" w:rsidRPr="006328A2" w:rsidRDefault="004F3E9C">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483031" id="_x0000_t202" coordsize="21600,21600" o:spt="202" path="m,l,21600r21600,l21600,xe">
                <v:stroke joinstyle="miter"/>
                <v:path gradientshapeok="t" o:connecttype="rect"/>
              </v:shapetype>
              <v:shape id="Text Box 2" o:spid="_x0000_s1026" type="#_x0000_t202" style="position:absolute;left:0;text-align:left;margin-left:-15.8pt;margin-top:0;width:483.75pt;height:642.7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" strokeweight="1.5pt">
                <v:textbox>
                  <w:txbxContent>
                    <w:p w14:paraId="58600B7D" w14:textId="5F631BB9" w:rsidR="004F3E9C" w:rsidRPr="00BE5BCB" w:rsidRDefault="004F3E9C" w:rsidP="001A67C8">
                      <w:pPr>
                        <w:tabs>
                          <w:tab w:val="left" w:pos="993"/>
                          <w:tab w:val="left" w:pos="1418"/>
                          <w:tab w:val="left" w:pos="1701"/>
                        </w:tabs>
                        <w:suppressAutoHyphens/>
                        <w:spacing w:after="0" w:line="240" w:lineRule="auto"/>
                        <w:rPr>
                          <w:rFonts w:ascii="Calibri Light" w:eastAsia="SimSun" w:hAnsi="Calibri Light" w:cs="Calibri Light"/>
                          <w:b/>
                          <w:bCs/>
                          <w:i/>
                          <w:iCs/>
                          <w:sz w:val="18"/>
                          <w:szCs w:val="18"/>
                          <w:u w:val="single"/>
                          <w:lang w:val="en-US" w:eastAsia="zh-CN"/>
                        </w:rPr>
                      </w:pPr>
                      <w:r w:rsidRPr="00BE5BCB">
                        <w:rPr>
                          <w:rFonts w:ascii="Calibri Light" w:eastAsia="SimSun" w:hAnsi="Calibri Light" w:cs="Calibri Light"/>
                          <w:b/>
                          <w:bCs/>
                          <w:i/>
                          <w:iCs/>
                          <w:sz w:val="18"/>
                          <w:szCs w:val="18"/>
                          <w:u w:val="single"/>
                          <w:lang w:val="en-US" w:eastAsia="zh-CN"/>
                        </w:rPr>
                        <w:t>Information Box</w:t>
                      </w:r>
                      <w:r>
                        <w:rPr>
                          <w:rFonts w:ascii="Calibri Light" w:eastAsia="SimSun" w:hAnsi="Calibri Light" w:cs="Calibri Light"/>
                          <w:b/>
                          <w:bCs/>
                          <w:i/>
                          <w:iCs/>
                          <w:sz w:val="18"/>
                          <w:szCs w:val="18"/>
                          <w:u w:val="single"/>
                          <w:lang w:val="en-US" w:eastAsia="zh-CN"/>
                        </w:rPr>
                        <w:t xml:space="preserve"> </w:t>
                      </w:r>
                      <w:r w:rsidRPr="00BE5BCB">
                        <w:rPr>
                          <w:rFonts w:ascii="Calibri Light" w:eastAsia="SimSun" w:hAnsi="Calibri Light" w:cs="Calibri Light"/>
                          <w:b/>
                          <w:bCs/>
                          <w:i/>
                          <w:iCs/>
                          <w:sz w:val="18"/>
                          <w:szCs w:val="18"/>
                          <w:u w:val="single"/>
                          <w:lang w:val="en-US" w:eastAsia="zh-CN"/>
                        </w:rPr>
                        <w:t>1</w:t>
                      </w:r>
                    </w:p>
                    <w:p w14:paraId="26186E38" w14:textId="77777777" w:rsidR="004F3E9C" w:rsidRDefault="004F3E9C" w:rsidP="001A67C8">
                      <w:pPr>
                        <w:tabs>
                          <w:tab w:val="left" w:pos="993"/>
                          <w:tab w:val="left" w:pos="1418"/>
                          <w:tab w:val="left" w:pos="1701"/>
                        </w:tabs>
                        <w:suppressAutoHyphens/>
                        <w:spacing w:after="0" w:line="240" w:lineRule="auto"/>
                        <w:rPr>
                          <w:rFonts w:ascii="Calibri Light" w:eastAsia="SimSun" w:hAnsi="Calibri Light" w:cs="Calibri Light"/>
                          <w:b/>
                          <w:bCs/>
                          <w:sz w:val="18"/>
                          <w:szCs w:val="18"/>
                          <w:u w:val="single"/>
                          <w:lang w:val="en-US" w:eastAsia="zh-CN"/>
                        </w:rPr>
                      </w:pPr>
                    </w:p>
                    <w:p w14:paraId="7E6D301D" w14:textId="69FF75CE"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CB2F8D">
                        <w:rPr>
                          <w:rFonts w:ascii="Calibri Light" w:eastAsia="SimSun" w:hAnsi="Calibri Light" w:cs="Calibri Light"/>
                          <w:b/>
                          <w:bCs/>
                          <w:sz w:val="18"/>
                          <w:szCs w:val="18"/>
                          <w:u w:val="single"/>
                          <w:lang w:val="en-US" w:eastAsia="zh-CN"/>
                        </w:rPr>
                        <w:t>Common subjects</w:t>
                      </w:r>
                      <w:r w:rsidRPr="002D7603">
                        <w:rPr>
                          <w:rFonts w:ascii="Calibri Light" w:eastAsia="SimSun" w:hAnsi="Calibri Light" w:cs="Calibri Light"/>
                          <w:b/>
                          <w:bCs/>
                          <w:sz w:val="18"/>
                          <w:szCs w:val="18"/>
                          <w:u w:val="single"/>
                          <w:lang w:val="en-US" w:eastAsia="zh-CN"/>
                        </w:rPr>
                        <w:t>: Theoretical knowledge</w:t>
                      </w:r>
                    </w:p>
                    <w:p w14:paraId="3DDBBD6C"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p>
                    <w:p w14:paraId="31FEBFDD" w14:textId="247ADD0A"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The training programme shall comprise an introduction to the following theoretical subjects, set in a European background and wider intercultural knowledge</w:t>
                      </w:r>
                      <w:r>
                        <w:rPr>
                          <w:rFonts w:ascii="Calibri Light" w:eastAsia="SimSun" w:hAnsi="Calibri Light" w:cs="Calibri Light"/>
                          <w:sz w:val="18"/>
                          <w:szCs w:val="18"/>
                          <w:lang w:val="en-US" w:eastAsia="zh-CN"/>
                        </w:rPr>
                        <w:t xml:space="preserve"> where relevant</w:t>
                      </w:r>
                      <w:r w:rsidRPr="006328A2">
                        <w:rPr>
                          <w:rFonts w:ascii="Calibri Light" w:eastAsia="SimSun" w:hAnsi="Calibri Light" w:cs="Calibri Light"/>
                          <w:sz w:val="18"/>
                          <w:szCs w:val="18"/>
                          <w:lang w:val="en-US" w:eastAsia="zh-CN"/>
                        </w:rPr>
                        <w:t>:</w:t>
                      </w:r>
                    </w:p>
                    <w:p w14:paraId="148CEFD2" w14:textId="3C84C020" w:rsidR="004F3E9C" w:rsidRPr="006328A2" w:rsidRDefault="004F3E9C" w:rsidP="00F01505">
                      <w:pPr>
                        <w:tabs>
                          <w:tab w:val="left" w:pos="709"/>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world history and culture; legal and political system of the European Union;</w:t>
                      </w:r>
                      <w:r>
                        <w:rPr>
                          <w:rFonts w:ascii="Calibri Light" w:eastAsia="SimSun" w:hAnsi="Calibri Light" w:cs="Calibri Light"/>
                          <w:sz w:val="18"/>
                          <w:szCs w:val="18"/>
                          <w:lang w:val="en-US" w:eastAsia="zh-CN"/>
                        </w:rPr>
                        <w:t xml:space="preserve"> </w:t>
                      </w:r>
                      <w:r w:rsidRPr="006328A2">
                        <w:rPr>
                          <w:rFonts w:ascii="Calibri Light" w:eastAsia="SimSun" w:hAnsi="Calibri Light" w:cs="Calibri Light"/>
                          <w:sz w:val="18"/>
                          <w:szCs w:val="18"/>
                          <w:lang w:val="en-US" w:eastAsia="zh-CN"/>
                        </w:rPr>
                        <w:t>religions and philosophical movements ; history of art and architecture; arts (performing and visual) and literature; world geography and geology; professional ethics.</w:t>
                      </w:r>
                    </w:p>
                    <w:p w14:paraId="7DD8F52C"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p>
                    <w:p w14:paraId="0742876F" w14:textId="5B7A143C" w:rsidR="004F3E9C" w:rsidRPr="002D7603" w:rsidRDefault="004F3E9C" w:rsidP="001A67C8">
                      <w:pPr>
                        <w:tabs>
                          <w:tab w:val="left" w:pos="993"/>
                          <w:tab w:val="left" w:pos="1418"/>
                          <w:tab w:val="left" w:pos="1701"/>
                        </w:tabs>
                        <w:suppressAutoHyphens/>
                        <w:spacing w:after="0" w:line="240" w:lineRule="auto"/>
                        <w:rPr>
                          <w:rFonts w:ascii="Calibri Light" w:eastAsia="SimSun" w:hAnsi="Calibri Light" w:cs="Calibri Light"/>
                          <w:b/>
                          <w:bCs/>
                          <w:sz w:val="18"/>
                          <w:szCs w:val="18"/>
                          <w:u w:val="single"/>
                          <w:lang w:val="en-US" w:eastAsia="zh-CN"/>
                        </w:rPr>
                      </w:pPr>
                      <w:r w:rsidRPr="002D7603">
                        <w:rPr>
                          <w:rFonts w:ascii="Calibri Light" w:eastAsia="SimSun" w:hAnsi="Calibri Light" w:cs="Calibri Light"/>
                          <w:b/>
                          <w:bCs/>
                          <w:sz w:val="18"/>
                          <w:szCs w:val="18"/>
                          <w:u w:val="single"/>
                          <w:lang w:val="en-US" w:eastAsia="zh-CN"/>
                        </w:rPr>
                        <w:t>Guiding techniques and skills</w:t>
                      </w:r>
                    </w:p>
                    <w:p w14:paraId="1E5256E9"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p>
                    <w:p w14:paraId="72519F36" w14:textId="227B4F4C" w:rsidR="004F3E9C" w:rsidRDefault="004F3E9C" w:rsidP="00091B8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 xml:space="preserve">The training programme shall be designed such that students are trained in the techniques to guide on a moving vehicle, in a site or on a walking tour. </w:t>
                      </w:r>
                    </w:p>
                    <w:p w14:paraId="615AAA30" w14:textId="77777777" w:rsidR="004F3E9C" w:rsidRPr="006328A2" w:rsidRDefault="004F3E9C" w:rsidP="00091B8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p>
                    <w:p w14:paraId="4055D7BF" w14:textId="30918CDC" w:rsidR="004F3E9C" w:rsidRPr="002D7603" w:rsidRDefault="004F3E9C" w:rsidP="001A67C8">
                      <w:pPr>
                        <w:pStyle w:val="NoSpacing"/>
                        <w:rPr>
                          <w:rFonts w:ascii="Calibri Light" w:hAnsi="Calibri Light"/>
                          <w:sz w:val="18"/>
                          <w:szCs w:val="18"/>
                          <w:u w:val="single"/>
                          <w:lang w:val="en-US" w:eastAsia="zh-CN"/>
                        </w:rPr>
                      </w:pPr>
                      <w:r w:rsidRPr="002D7603">
                        <w:rPr>
                          <w:rFonts w:ascii="Calibri Light" w:hAnsi="Calibri Light"/>
                          <w:sz w:val="18"/>
                          <w:szCs w:val="18"/>
                          <w:u w:val="single"/>
                          <w:lang w:val="en-US" w:eastAsia="zh-CN"/>
                        </w:rPr>
                        <w:t>Presentation techniques</w:t>
                      </w:r>
                    </w:p>
                    <w:p w14:paraId="3842A16A" w14:textId="77777777" w:rsidR="004F3E9C" w:rsidRPr="006328A2" w:rsidRDefault="004F3E9C" w:rsidP="001A67C8">
                      <w:pPr>
                        <w:pStyle w:val="NoSpacing"/>
                        <w:rPr>
                          <w:rFonts w:ascii="Calibri Light" w:hAnsi="Calibri Light"/>
                          <w:sz w:val="18"/>
                          <w:szCs w:val="18"/>
                          <w:lang w:val="en-US" w:eastAsia="zh-CN"/>
                        </w:rPr>
                      </w:pPr>
                      <w:r w:rsidRPr="006328A2">
                        <w:rPr>
                          <w:rFonts w:ascii="Calibri Light" w:hAnsi="Calibri Light"/>
                          <w:sz w:val="18"/>
                          <w:szCs w:val="18"/>
                          <w:lang w:val="en-US" w:eastAsia="zh-CN"/>
                        </w:rPr>
                        <w:t>The training programme shall comprise the following:</w:t>
                      </w:r>
                    </w:p>
                    <w:p w14:paraId="6F372FFA" w14:textId="77777777" w:rsidR="004F3E9C" w:rsidRPr="002D7603" w:rsidRDefault="004F3E9C" w:rsidP="00C824EE">
                      <w:pPr>
                        <w:pStyle w:val="ListParagraph"/>
                        <w:numPr>
                          <w:ilvl w:val="0"/>
                          <w:numId w:val="56"/>
                        </w:numPr>
                        <w:tabs>
                          <w:tab w:val="left" w:pos="709"/>
                          <w:tab w:val="left" w:pos="1418"/>
                          <w:tab w:val="left" w:pos="1701"/>
                        </w:tabs>
                        <w:suppressAutoHyphens/>
                        <w:rPr>
                          <w:rFonts w:ascii="Calibri Light" w:eastAsia="SimSun" w:hAnsi="Calibri Light" w:cs="Calibri Light"/>
                          <w:sz w:val="18"/>
                          <w:szCs w:val="18"/>
                          <w:lang w:val="en-US" w:eastAsia="zh-CN"/>
                        </w:rPr>
                      </w:pPr>
                      <w:r w:rsidRPr="002D7603">
                        <w:rPr>
                          <w:rFonts w:ascii="Calibri Light" w:eastAsia="SimSun" w:hAnsi="Calibri Light" w:cs="Calibri Light"/>
                          <w:sz w:val="18"/>
                          <w:szCs w:val="18"/>
                          <w:lang w:val="en-US" w:eastAsia="zh-CN"/>
                        </w:rPr>
                        <w:t>voice projection, diction, microphone use, breathing techniques;</w:t>
                      </w:r>
                    </w:p>
                    <w:p w14:paraId="33388D2C" w14:textId="77777777" w:rsidR="004F3E9C" w:rsidRPr="002D7603" w:rsidRDefault="004F3E9C" w:rsidP="00C824EE">
                      <w:pPr>
                        <w:pStyle w:val="ListParagraph"/>
                        <w:numPr>
                          <w:ilvl w:val="0"/>
                          <w:numId w:val="56"/>
                        </w:numPr>
                        <w:tabs>
                          <w:tab w:val="left" w:pos="709"/>
                          <w:tab w:val="left" w:pos="1418"/>
                          <w:tab w:val="left" w:pos="1701"/>
                        </w:tabs>
                        <w:suppressAutoHyphens/>
                        <w:rPr>
                          <w:rFonts w:ascii="Calibri Light" w:eastAsia="SimSun" w:hAnsi="Calibri Light" w:cs="Calibri Light"/>
                          <w:sz w:val="18"/>
                          <w:szCs w:val="18"/>
                          <w:lang w:val="en-US" w:eastAsia="zh-CN"/>
                        </w:rPr>
                      </w:pPr>
                      <w:r w:rsidRPr="002D7603">
                        <w:rPr>
                          <w:rFonts w:ascii="Calibri Light" w:eastAsia="SimSun" w:hAnsi="Calibri Light" w:cs="Calibri Light"/>
                          <w:sz w:val="18"/>
                          <w:szCs w:val="18"/>
                          <w:lang w:val="en-US" w:eastAsia="zh-CN"/>
                        </w:rPr>
                        <w:t>eye contact, stance, body language, posture;</w:t>
                      </w:r>
                    </w:p>
                    <w:p w14:paraId="1B8C947F" w14:textId="77777777" w:rsidR="004F3E9C" w:rsidRPr="002D7603" w:rsidRDefault="004F3E9C" w:rsidP="00C824EE">
                      <w:pPr>
                        <w:pStyle w:val="ListParagraph"/>
                        <w:numPr>
                          <w:ilvl w:val="0"/>
                          <w:numId w:val="56"/>
                        </w:numPr>
                        <w:tabs>
                          <w:tab w:val="left" w:pos="709"/>
                          <w:tab w:val="left" w:pos="1418"/>
                          <w:tab w:val="left" w:pos="1701"/>
                        </w:tabs>
                        <w:suppressAutoHyphens/>
                        <w:rPr>
                          <w:rFonts w:ascii="Calibri Light" w:eastAsia="SimSun" w:hAnsi="Calibri Light" w:cs="Calibri Light"/>
                          <w:sz w:val="18"/>
                          <w:szCs w:val="18"/>
                          <w:lang w:val="en-US" w:eastAsia="zh-CN"/>
                        </w:rPr>
                      </w:pPr>
                      <w:r w:rsidRPr="002D7603">
                        <w:rPr>
                          <w:rFonts w:ascii="Calibri Light" w:eastAsia="SimSun" w:hAnsi="Calibri Light" w:cs="Calibri Light"/>
                          <w:sz w:val="18"/>
                          <w:szCs w:val="18"/>
                          <w:lang w:val="en-US" w:eastAsia="zh-CN"/>
                        </w:rPr>
                        <w:t>personal appearance and behaviour;</w:t>
                      </w:r>
                    </w:p>
                    <w:p w14:paraId="7B2998DC" w14:textId="5FF5233F" w:rsidR="004F3E9C" w:rsidRPr="002D7603" w:rsidRDefault="004F3E9C" w:rsidP="00C824EE">
                      <w:pPr>
                        <w:pStyle w:val="ListParagraph"/>
                        <w:numPr>
                          <w:ilvl w:val="0"/>
                          <w:numId w:val="56"/>
                        </w:numPr>
                        <w:tabs>
                          <w:tab w:val="left" w:pos="709"/>
                          <w:tab w:val="left" w:pos="1418"/>
                          <w:tab w:val="left" w:pos="1701"/>
                        </w:tabs>
                        <w:suppressAutoHyphens/>
                        <w:rPr>
                          <w:rFonts w:ascii="Calibri Light" w:eastAsia="SimSun" w:hAnsi="Calibri Light" w:cs="Calibri Light"/>
                          <w:sz w:val="18"/>
                          <w:szCs w:val="18"/>
                          <w:lang w:val="en-US" w:eastAsia="zh-CN"/>
                        </w:rPr>
                      </w:pPr>
                      <w:r w:rsidRPr="002D7603">
                        <w:rPr>
                          <w:rFonts w:ascii="Calibri Light" w:eastAsia="SimSun" w:hAnsi="Calibri Light" w:cs="Calibri Light"/>
                          <w:sz w:val="18"/>
                          <w:szCs w:val="18"/>
                          <w:lang w:val="en-US" w:eastAsia="zh-CN"/>
                        </w:rPr>
                        <w:t>style and vocabulary</w:t>
                      </w:r>
                    </w:p>
                    <w:p w14:paraId="346CC1A0" w14:textId="77777777" w:rsidR="004F3E9C" w:rsidRPr="006328A2" w:rsidRDefault="004F3E9C" w:rsidP="00512CB0">
                      <w:pPr>
                        <w:tabs>
                          <w:tab w:val="left" w:pos="709"/>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1E750D60" w14:textId="782B7D9E" w:rsidR="004F3E9C" w:rsidRPr="002D7603"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2D7603">
                        <w:rPr>
                          <w:rFonts w:ascii="Calibri Light" w:eastAsia="SimSun" w:hAnsi="Calibri Light" w:cs="Calibri Light"/>
                          <w:sz w:val="18"/>
                          <w:szCs w:val="18"/>
                          <w:u w:val="single"/>
                          <w:lang w:val="en-US" w:eastAsia="zh-CN"/>
                        </w:rPr>
                        <w:t>Communication techniques</w:t>
                      </w:r>
                    </w:p>
                    <w:p w14:paraId="0B8ED5DF"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The training programme shall comprise the following:</w:t>
                      </w:r>
                    </w:p>
                    <w:p w14:paraId="01AF961F" w14:textId="06535822"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adaptation to audience requirements and environmental conditions (e</w:t>
                      </w:r>
                      <w:r>
                        <w:rPr>
                          <w:rFonts w:ascii="Calibri Light" w:eastAsia="SimSun" w:hAnsi="Calibri Light" w:cs="Calibri Light"/>
                          <w:sz w:val="18"/>
                          <w:szCs w:val="18"/>
                          <w:lang w:val="en-US" w:eastAsia="zh-CN"/>
                        </w:rPr>
                        <w:t>.</w:t>
                      </w:r>
                      <w:r w:rsidRPr="00DF77BA">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DF77BA">
                        <w:rPr>
                          <w:rFonts w:ascii="Calibri Light" w:eastAsia="SimSun" w:hAnsi="Calibri Light" w:cs="Calibri Light"/>
                          <w:sz w:val="18"/>
                          <w:szCs w:val="18"/>
                          <w:lang w:val="en-US" w:eastAsia="zh-CN"/>
                        </w:rPr>
                        <w:t xml:space="preserve"> commentary and material);</w:t>
                      </w:r>
                    </w:p>
                    <w:p w14:paraId="481EC907" w14:textId="77777777"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interpersonal skills;</w:t>
                      </w:r>
                    </w:p>
                    <w:p w14:paraId="6012DA00" w14:textId="77777777"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selections, structure and linking of information;</w:t>
                      </w:r>
                    </w:p>
                    <w:p w14:paraId="4E421548" w14:textId="77777777"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handling and use of questions;</w:t>
                      </w:r>
                    </w:p>
                    <w:p w14:paraId="5837387B" w14:textId="77777777"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stress management;</w:t>
                      </w:r>
                    </w:p>
                    <w:p w14:paraId="597EB1E8" w14:textId="3AEB7C2C"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time management (e</w:t>
                      </w:r>
                      <w:r>
                        <w:rPr>
                          <w:rFonts w:ascii="Calibri Light" w:eastAsia="SimSun" w:hAnsi="Calibri Light" w:cs="Calibri Light"/>
                          <w:sz w:val="18"/>
                          <w:szCs w:val="18"/>
                          <w:lang w:val="en-US" w:eastAsia="zh-CN"/>
                        </w:rPr>
                        <w:t>.</w:t>
                      </w:r>
                      <w:r w:rsidRPr="00DF77BA">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DF77BA">
                        <w:rPr>
                          <w:rFonts w:ascii="Calibri Light" w:eastAsia="SimSun" w:hAnsi="Calibri Light" w:cs="Calibri Light"/>
                          <w:sz w:val="18"/>
                          <w:szCs w:val="18"/>
                          <w:lang w:val="en-US" w:eastAsia="zh-CN"/>
                        </w:rPr>
                        <w:t xml:space="preserve"> deliver a commentary concisely within the time allowed);</w:t>
                      </w:r>
                    </w:p>
                    <w:p w14:paraId="6C7BE858" w14:textId="77777777" w:rsidR="004F3E9C" w:rsidRPr="00DF77BA" w:rsidRDefault="004F3E9C" w:rsidP="00C824EE">
                      <w:pPr>
                        <w:pStyle w:val="ListParagraph"/>
                        <w:numPr>
                          <w:ilvl w:val="0"/>
                          <w:numId w:val="57"/>
                        </w:numPr>
                        <w:tabs>
                          <w:tab w:val="left" w:pos="709"/>
                          <w:tab w:val="left" w:pos="1418"/>
                          <w:tab w:val="left" w:pos="1701"/>
                        </w:tabs>
                        <w:suppressAutoHyphens/>
                        <w:rPr>
                          <w:rFonts w:ascii="Calibri Light" w:eastAsia="SimSun" w:hAnsi="Calibri Light" w:cs="Calibri Light"/>
                          <w:sz w:val="18"/>
                          <w:szCs w:val="18"/>
                          <w:lang w:val="en-US" w:eastAsia="zh-CN"/>
                        </w:rPr>
                      </w:pPr>
                      <w:r w:rsidRPr="00DF77BA">
                        <w:rPr>
                          <w:rFonts w:ascii="Calibri Light" w:eastAsia="SimSun" w:hAnsi="Calibri Light" w:cs="Calibri Light"/>
                          <w:sz w:val="18"/>
                          <w:szCs w:val="18"/>
                          <w:lang w:val="en-US" w:eastAsia="zh-CN"/>
                        </w:rPr>
                        <w:t>clear explanation and description of top visual priorities.</w:t>
                      </w:r>
                    </w:p>
                    <w:p w14:paraId="12765059" w14:textId="77777777" w:rsidR="004F3E9C" w:rsidRPr="006328A2" w:rsidRDefault="004F3E9C" w:rsidP="00512CB0">
                      <w:pPr>
                        <w:tabs>
                          <w:tab w:val="left" w:pos="709"/>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16A9BD56" w14:textId="7490CC1A" w:rsidR="004F3E9C" w:rsidRPr="002D7603"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2D7603">
                        <w:rPr>
                          <w:rFonts w:ascii="Calibri Light" w:eastAsia="SimSun" w:hAnsi="Calibri Light" w:cs="Calibri Light"/>
                          <w:sz w:val="18"/>
                          <w:szCs w:val="18"/>
                          <w:u w:val="single"/>
                          <w:lang w:val="en-US" w:eastAsia="zh-CN"/>
                        </w:rPr>
                        <w:t>Group management</w:t>
                      </w:r>
                    </w:p>
                    <w:p w14:paraId="08D15394"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The training programme shall comprise the following:</w:t>
                      </w:r>
                    </w:p>
                    <w:p w14:paraId="6180053E" w14:textId="77777777" w:rsidR="004F3E9C" w:rsidRPr="006352E4" w:rsidRDefault="004F3E9C" w:rsidP="00C824EE">
                      <w:pPr>
                        <w:pStyle w:val="ListParagraph"/>
                        <w:numPr>
                          <w:ilvl w:val="0"/>
                          <w:numId w:val="58"/>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positioning of guide and group;</w:t>
                      </w:r>
                    </w:p>
                    <w:p w14:paraId="0756095F" w14:textId="77777777" w:rsidR="004F3E9C" w:rsidRPr="006352E4" w:rsidRDefault="004F3E9C" w:rsidP="00C824EE">
                      <w:pPr>
                        <w:pStyle w:val="ListParagraph"/>
                        <w:numPr>
                          <w:ilvl w:val="0"/>
                          <w:numId w:val="58"/>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neutral approach and politeness;</w:t>
                      </w:r>
                    </w:p>
                    <w:p w14:paraId="0AB23FEE" w14:textId="77777777" w:rsidR="004F3E9C" w:rsidRPr="006352E4" w:rsidRDefault="004F3E9C" w:rsidP="00C824EE">
                      <w:pPr>
                        <w:pStyle w:val="ListParagraph"/>
                        <w:numPr>
                          <w:ilvl w:val="0"/>
                          <w:numId w:val="58"/>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group dynamics;</w:t>
                      </w:r>
                    </w:p>
                    <w:p w14:paraId="734B4CB3" w14:textId="77777777" w:rsidR="004F3E9C" w:rsidRPr="006352E4" w:rsidRDefault="004F3E9C" w:rsidP="00C824EE">
                      <w:pPr>
                        <w:pStyle w:val="ListParagraph"/>
                        <w:numPr>
                          <w:ilvl w:val="0"/>
                          <w:numId w:val="58"/>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risk assessment;</w:t>
                      </w:r>
                    </w:p>
                    <w:p w14:paraId="2ACA548F" w14:textId="77777777" w:rsidR="004F3E9C" w:rsidRPr="006352E4" w:rsidRDefault="004F3E9C" w:rsidP="00C824EE">
                      <w:pPr>
                        <w:pStyle w:val="ListParagraph"/>
                        <w:numPr>
                          <w:ilvl w:val="0"/>
                          <w:numId w:val="58"/>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crisis and conflict management.</w:t>
                      </w:r>
                    </w:p>
                    <w:p w14:paraId="2667BB7F" w14:textId="77777777" w:rsidR="004F3E9C" w:rsidRPr="006328A2" w:rsidRDefault="004F3E9C" w:rsidP="00512CB0">
                      <w:pPr>
                        <w:tabs>
                          <w:tab w:val="left" w:pos="709"/>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2D010FFE" w14:textId="35154CAF" w:rsidR="004F3E9C" w:rsidRPr="002D7603"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2D7603">
                        <w:rPr>
                          <w:rFonts w:ascii="Calibri Light" w:eastAsia="SimSun" w:hAnsi="Calibri Light" w:cs="Calibri Light"/>
                          <w:sz w:val="18"/>
                          <w:szCs w:val="18"/>
                          <w:u w:val="single"/>
                          <w:lang w:val="en-US" w:eastAsia="zh-CN"/>
                        </w:rPr>
                        <w:t>Guiding for persons with special needs</w:t>
                      </w:r>
                    </w:p>
                    <w:p w14:paraId="1CCF6176"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The training programme shall comprise the following:</w:t>
                      </w:r>
                    </w:p>
                    <w:p w14:paraId="5ADAABB4" w14:textId="758F9807" w:rsidR="004F3E9C" w:rsidRPr="006352E4" w:rsidRDefault="004F3E9C" w:rsidP="00C824EE">
                      <w:pPr>
                        <w:pStyle w:val="ListParagraph"/>
                        <w:numPr>
                          <w:ilvl w:val="0"/>
                          <w:numId w:val="59"/>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awareness of potential special needs of tourists (e</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 xml:space="preserve"> accessibility and design for all);</w:t>
                      </w:r>
                    </w:p>
                    <w:p w14:paraId="11FA0F4E" w14:textId="77777777" w:rsidR="004F3E9C" w:rsidRPr="006352E4" w:rsidRDefault="004F3E9C" w:rsidP="00C824EE">
                      <w:pPr>
                        <w:pStyle w:val="ListParagraph"/>
                        <w:numPr>
                          <w:ilvl w:val="0"/>
                          <w:numId w:val="59"/>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adaptation of guided tours which allow access for those disabled or aged;</w:t>
                      </w:r>
                    </w:p>
                    <w:p w14:paraId="4129E0ED" w14:textId="77777777" w:rsidR="004F3E9C" w:rsidRPr="006352E4" w:rsidRDefault="004F3E9C" w:rsidP="00C824EE">
                      <w:pPr>
                        <w:pStyle w:val="ListParagraph"/>
                        <w:numPr>
                          <w:ilvl w:val="0"/>
                          <w:numId w:val="59"/>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adaptation of guided tours taking child safety into account.</w:t>
                      </w:r>
                    </w:p>
                    <w:p w14:paraId="6C8C83FB" w14:textId="77777777" w:rsidR="004F3E9C" w:rsidRPr="006328A2" w:rsidRDefault="004F3E9C" w:rsidP="00512CB0">
                      <w:pPr>
                        <w:tabs>
                          <w:tab w:val="left" w:pos="709"/>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5F979D6D" w14:textId="5D521AA9" w:rsidR="004F3E9C" w:rsidRPr="002D7603"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2D7603">
                        <w:rPr>
                          <w:rFonts w:ascii="Calibri Light" w:eastAsia="SimSun" w:hAnsi="Calibri Light" w:cs="Calibri Light"/>
                          <w:sz w:val="18"/>
                          <w:szCs w:val="18"/>
                          <w:u w:val="single"/>
                          <w:lang w:val="en-US" w:eastAsia="zh-CN"/>
                        </w:rPr>
                        <w:t>Business knowledge and skills</w:t>
                      </w:r>
                    </w:p>
                    <w:p w14:paraId="567F3909" w14:textId="77777777" w:rsidR="004F3E9C" w:rsidRPr="006328A2" w:rsidRDefault="004F3E9C" w:rsidP="001A67C8">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6328A2">
                        <w:rPr>
                          <w:rFonts w:ascii="Calibri Light" w:eastAsia="SimSun" w:hAnsi="Calibri Light" w:cs="Calibri Light"/>
                          <w:sz w:val="18"/>
                          <w:szCs w:val="18"/>
                          <w:lang w:val="en-US" w:eastAsia="zh-CN"/>
                        </w:rPr>
                        <w:t>The training programme shall comprise the following:</w:t>
                      </w:r>
                    </w:p>
                    <w:p w14:paraId="69BBF153" w14:textId="77777777"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fundamentals of economics;</w:t>
                      </w:r>
                    </w:p>
                    <w:p w14:paraId="6A25DBEF" w14:textId="77777777"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tourism industry worldwide, its importance and development;</w:t>
                      </w:r>
                    </w:p>
                    <w:p w14:paraId="49735769" w14:textId="77777777"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tourist guide profession; the position of the profession in the tourism industry;</w:t>
                      </w:r>
                    </w:p>
                    <w:p w14:paraId="68ED2D16" w14:textId="77777777"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sustainable tourism;</w:t>
                      </w:r>
                    </w:p>
                    <w:p w14:paraId="6DE78BF1" w14:textId="3D83AAD3"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commercial aspects of the tourist guide profession (e</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 xml:space="preserve"> accounting, marketing and administration);</w:t>
                      </w:r>
                    </w:p>
                    <w:p w14:paraId="66F08C6B" w14:textId="6A616C4C"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legal aspects of the tourist guide profession (e</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 xml:space="preserve"> intellectual property rights, e-commerce and data protection);</w:t>
                      </w:r>
                    </w:p>
                    <w:p w14:paraId="3547C60E" w14:textId="77777777"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research, planning, developing and updating guided tours;</w:t>
                      </w:r>
                    </w:p>
                    <w:p w14:paraId="1D85D11E" w14:textId="77777777"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health and safety regulations, management of emergency situations;</w:t>
                      </w:r>
                    </w:p>
                    <w:p w14:paraId="31B4310F" w14:textId="17221530" w:rsidR="004F3E9C" w:rsidRPr="006352E4" w:rsidRDefault="004F3E9C" w:rsidP="00C824EE">
                      <w:pPr>
                        <w:pStyle w:val="ListParagraph"/>
                        <w:numPr>
                          <w:ilvl w:val="0"/>
                          <w:numId w:val="60"/>
                        </w:numPr>
                        <w:tabs>
                          <w:tab w:val="left" w:pos="709"/>
                          <w:tab w:val="left" w:pos="1418"/>
                          <w:tab w:val="left" w:pos="1701"/>
                        </w:tabs>
                        <w:suppressAutoHyphens/>
                        <w:rPr>
                          <w:rFonts w:ascii="Calibri Light" w:eastAsia="SimSun" w:hAnsi="Calibri Light" w:cs="Calibri Light"/>
                          <w:sz w:val="18"/>
                          <w:szCs w:val="18"/>
                          <w:lang w:val="en-US" w:eastAsia="zh-CN"/>
                        </w:rPr>
                      </w:pPr>
                      <w:r w:rsidRPr="006352E4">
                        <w:rPr>
                          <w:rFonts w:ascii="Calibri Light" w:eastAsia="SimSun" w:hAnsi="Calibri Light" w:cs="Calibri Light"/>
                          <w:sz w:val="18"/>
                          <w:szCs w:val="18"/>
                          <w:lang w:val="en-US" w:eastAsia="zh-CN"/>
                        </w:rPr>
                        <w:t>debriefing and quality control (e</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6352E4">
                        <w:rPr>
                          <w:rFonts w:ascii="Calibri Light" w:eastAsia="SimSun" w:hAnsi="Calibri Light" w:cs="Calibri Light"/>
                          <w:sz w:val="18"/>
                          <w:szCs w:val="18"/>
                          <w:lang w:val="en-US" w:eastAsia="zh-CN"/>
                        </w:rPr>
                        <w:t xml:space="preserve"> documentation, evaluation, monitoring, customer retention, customer satisfaction).</w:t>
                      </w:r>
                    </w:p>
                    <w:p w14:paraId="5E3D7185" w14:textId="43222507" w:rsidR="004F3E9C" w:rsidRPr="006328A2" w:rsidRDefault="004F3E9C">
                      <w:pPr>
                        <w:rPr>
                          <w:sz w:val="18"/>
                          <w:szCs w:val="18"/>
                        </w:rPr>
                      </w:pPr>
                    </w:p>
                  </w:txbxContent>
                </v:textbox>
                <w10:wrap type="square" anchorx="margin"/>
              </v:shape>
            </w:pict>
          </mc:Fallback>
        </mc:AlternateContent>
      </w:r>
    </w:p>
    <w:p w14:paraId="31FE2494" w14:textId="77777777" w:rsidR="00EF7D3C" w:rsidRDefault="00EF7D3C" w:rsidP="009A4001">
      <w:pPr>
        <w:pStyle w:val="ListParagraph"/>
        <w:rPr>
          <w:rFonts w:ascii="Calibri Light" w:hAnsi="Calibri Light" w:cs="Calibri Light"/>
        </w:rPr>
      </w:pPr>
    </w:p>
    <w:p w14:paraId="1068C563" w14:textId="77777777" w:rsidR="00471091" w:rsidRDefault="00471091" w:rsidP="009A4001">
      <w:pPr>
        <w:pStyle w:val="ListParagraph"/>
        <w:rPr>
          <w:rFonts w:ascii="Calibri Light" w:hAnsi="Calibri Light" w:cs="Calibri Light"/>
        </w:rPr>
      </w:pPr>
    </w:p>
    <w:p w14:paraId="2A099614" w14:textId="28ED485F" w:rsidR="009A4001" w:rsidRPr="0054196C" w:rsidRDefault="009A4001" w:rsidP="009A4001">
      <w:pPr>
        <w:pStyle w:val="ListParagraph"/>
        <w:rPr>
          <w:rFonts w:ascii="Calibri Light" w:hAnsi="Calibri Light" w:cs="Calibri Light"/>
          <w:sz w:val="22"/>
          <w:szCs w:val="22"/>
        </w:rPr>
      </w:pPr>
      <w:r w:rsidRPr="0054196C">
        <w:rPr>
          <w:rFonts w:ascii="Calibri Light" w:hAnsi="Calibri Light" w:cs="Calibri Light"/>
          <w:sz w:val="22"/>
          <w:szCs w:val="22"/>
        </w:rPr>
        <w:t xml:space="preserve">The training programme on </w:t>
      </w:r>
      <w:r w:rsidRPr="0054196C">
        <w:rPr>
          <w:rFonts w:ascii="Calibri Light" w:hAnsi="Calibri Light" w:cs="Calibri Light"/>
          <w:b/>
          <w:bCs/>
          <w:sz w:val="22"/>
          <w:szCs w:val="22"/>
          <w:u w:val="single"/>
        </w:rPr>
        <w:t>area-specific subjects</w:t>
      </w:r>
      <w:r w:rsidRPr="0054196C">
        <w:rPr>
          <w:rFonts w:ascii="Calibri Light" w:hAnsi="Calibri Light" w:cs="Calibri Light"/>
          <w:sz w:val="22"/>
          <w:szCs w:val="22"/>
        </w:rPr>
        <w:t xml:space="preserve"> shall comprise a minimum of </w:t>
      </w:r>
      <w:r w:rsidRPr="0054196C">
        <w:rPr>
          <w:rFonts w:ascii="Calibri Light" w:hAnsi="Calibri Light" w:cs="Calibri Light"/>
          <w:b/>
          <w:sz w:val="22"/>
          <w:szCs w:val="22"/>
        </w:rPr>
        <w:t>180 TU</w:t>
      </w:r>
      <w:r w:rsidRPr="0054196C">
        <w:rPr>
          <w:rFonts w:ascii="Calibri Light" w:hAnsi="Calibri Light" w:cs="Calibri Light"/>
          <w:sz w:val="22"/>
          <w:szCs w:val="22"/>
        </w:rPr>
        <w:t>. The minimum duration of the individual categories shall be as follows:</w:t>
      </w:r>
    </w:p>
    <w:p w14:paraId="4CCF4293" w14:textId="112D1044" w:rsidR="009A4001" w:rsidRPr="0054196C" w:rsidRDefault="009A4001" w:rsidP="00C824EE">
      <w:pPr>
        <w:pStyle w:val="ListParagraph"/>
        <w:numPr>
          <w:ilvl w:val="0"/>
          <w:numId w:val="4"/>
        </w:numPr>
        <w:suppressAutoHyphens/>
        <w:rPr>
          <w:rFonts w:ascii="Calibri Light" w:hAnsi="Calibri Light" w:cs="Calibri Light"/>
          <w:sz w:val="22"/>
          <w:szCs w:val="22"/>
        </w:rPr>
      </w:pPr>
      <w:r w:rsidRPr="0054196C">
        <w:rPr>
          <w:rFonts w:ascii="Calibri Light" w:hAnsi="Calibri Light" w:cs="Calibri Light"/>
          <w:sz w:val="22"/>
          <w:szCs w:val="22"/>
        </w:rPr>
        <w:t>theoretical knowledge</w:t>
      </w:r>
      <w:r w:rsidRPr="0054196C">
        <w:rPr>
          <w:rFonts w:ascii="Calibri Light" w:hAnsi="Calibri Light" w:cs="Calibri Light"/>
          <w:sz w:val="22"/>
          <w:szCs w:val="22"/>
        </w:rPr>
        <w:tab/>
      </w:r>
      <w:r w:rsidRPr="0054196C">
        <w:rPr>
          <w:rFonts w:ascii="Calibri Light" w:hAnsi="Calibri Light" w:cs="Calibri Light"/>
          <w:sz w:val="22"/>
          <w:szCs w:val="22"/>
        </w:rPr>
        <w:tab/>
        <w:t>162 TU</w:t>
      </w:r>
    </w:p>
    <w:p w14:paraId="4639DBEA" w14:textId="0A38BF82" w:rsidR="009A4001" w:rsidRPr="0054196C" w:rsidRDefault="009A4001" w:rsidP="00C824EE">
      <w:pPr>
        <w:pStyle w:val="ListParagraph"/>
        <w:numPr>
          <w:ilvl w:val="0"/>
          <w:numId w:val="4"/>
        </w:numPr>
        <w:suppressAutoHyphens/>
        <w:rPr>
          <w:rFonts w:ascii="Calibri Light" w:hAnsi="Calibri Light" w:cs="Calibri Light"/>
          <w:sz w:val="22"/>
          <w:szCs w:val="22"/>
        </w:rPr>
      </w:pPr>
      <w:r w:rsidRPr="0054196C">
        <w:rPr>
          <w:rFonts w:ascii="Calibri Light" w:hAnsi="Calibri Light" w:cs="Calibri Light"/>
          <w:sz w:val="22"/>
          <w:szCs w:val="22"/>
        </w:rPr>
        <w:t>working conditions</w:t>
      </w:r>
      <w:r w:rsidRPr="0054196C">
        <w:rPr>
          <w:rFonts w:ascii="Calibri Light" w:hAnsi="Calibri Light" w:cs="Calibri Light"/>
          <w:sz w:val="22"/>
          <w:szCs w:val="22"/>
        </w:rPr>
        <w:tab/>
      </w:r>
      <w:r w:rsidRPr="0054196C">
        <w:rPr>
          <w:rFonts w:ascii="Calibri Light" w:hAnsi="Calibri Light" w:cs="Calibri Light"/>
          <w:sz w:val="22"/>
          <w:szCs w:val="22"/>
        </w:rPr>
        <w:tab/>
        <w:t xml:space="preserve">  18 TU</w:t>
      </w:r>
    </w:p>
    <w:p w14:paraId="1B8195EF" w14:textId="77777777" w:rsidR="00A368E1" w:rsidRDefault="00A368E1" w:rsidP="009A4001">
      <w:pPr>
        <w:pStyle w:val="ListParagraph"/>
        <w:rPr>
          <w:rFonts w:ascii="Calibri Light" w:hAnsi="Calibri Light" w:cs="Calibri Light"/>
        </w:rPr>
      </w:pPr>
    </w:p>
    <w:p w14:paraId="028E7363" w14:textId="77777777" w:rsidR="00C35F9E" w:rsidRDefault="00C35F9E" w:rsidP="009A4001">
      <w:pPr>
        <w:pStyle w:val="ListParagraph"/>
        <w:rPr>
          <w:rFonts w:ascii="Calibri Light" w:hAnsi="Calibri Light" w:cs="Calibri Light"/>
        </w:rPr>
      </w:pPr>
    </w:p>
    <w:p w14:paraId="691A9C45" w14:textId="1E3A8B0B" w:rsidR="00A368E1" w:rsidRPr="00A368E1" w:rsidRDefault="00433F02" w:rsidP="00A368E1">
      <w:pPr>
        <w:suppressAutoHyphens/>
        <w:rPr>
          <w:rFonts w:ascii="Calibri Light" w:hAnsi="Calibri Light" w:cs="Calibri Light"/>
          <w:i/>
          <w:iCs/>
        </w:rPr>
      </w:pPr>
      <w:r w:rsidRPr="00746440">
        <w:rPr>
          <w:rFonts w:ascii="Calibri Light" w:hAnsi="Calibri Light" w:cs="Calibri Light"/>
          <w:noProof/>
          <w:lang w:val="en-US"/>
        </w:rPr>
        <mc:AlternateContent>
          <mc:Choice Requires="wps">
            <w:drawing>
              <wp:anchor distT="45720" distB="45720" distL="114300" distR="114300" simplePos="0" relativeHeight="251665408" behindDoc="0" locked="0" layoutInCell="1" allowOverlap="1" wp14:anchorId="59D3DBEB" wp14:editId="09124501">
                <wp:simplePos x="0" y="0"/>
                <wp:positionH relativeFrom="margin">
                  <wp:posOffset>-203200</wp:posOffset>
                </wp:positionH>
                <wp:positionV relativeFrom="paragraph">
                  <wp:posOffset>548640</wp:posOffset>
                </wp:positionV>
                <wp:extent cx="6118860" cy="5219700"/>
                <wp:effectExtent l="0" t="0" r="1524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8860" cy="5219700"/>
                        </a:xfrm>
                        <a:prstGeom prst="rect">
                          <a:avLst/>
                        </a:prstGeom>
                        <a:solidFill>
                          <a:srgbClr val="FFFFFF"/>
                        </a:solidFill>
                        <a:ln w="19050">
                          <a:solidFill>
                            <a:srgbClr val="000000"/>
                          </a:solidFill>
                          <a:miter lim="800000"/>
                          <a:headEnd/>
                          <a:tailEnd/>
                        </a:ln>
                      </wps:spPr>
                      <wps:txbx>
                        <w:txbxContent>
                          <w:p w14:paraId="5E10B1AD" w14:textId="7D00ED34" w:rsidR="004F3E9C" w:rsidRPr="00A368E1" w:rsidRDefault="004F3E9C" w:rsidP="00746440">
                            <w:pPr>
                              <w:tabs>
                                <w:tab w:val="left" w:pos="993"/>
                                <w:tab w:val="left" w:pos="1418"/>
                                <w:tab w:val="left" w:pos="1701"/>
                              </w:tabs>
                              <w:suppressAutoHyphens/>
                              <w:spacing w:after="0" w:line="240" w:lineRule="auto"/>
                              <w:rPr>
                                <w:rFonts w:ascii="Calibri Light" w:eastAsia="SimSun" w:hAnsi="Calibri Light" w:cs="Calibri Light"/>
                                <w:b/>
                                <w:bCs/>
                                <w:i/>
                                <w:iCs/>
                                <w:sz w:val="18"/>
                                <w:szCs w:val="18"/>
                                <w:u w:val="single"/>
                                <w:lang w:val="en-US" w:eastAsia="zh-CN"/>
                              </w:rPr>
                            </w:pPr>
                            <w:r w:rsidRPr="00BE5BCB">
                              <w:rPr>
                                <w:rFonts w:ascii="Calibri Light" w:eastAsia="SimSun" w:hAnsi="Calibri Light" w:cs="Calibri Light"/>
                                <w:b/>
                                <w:bCs/>
                                <w:i/>
                                <w:iCs/>
                                <w:sz w:val="18"/>
                                <w:szCs w:val="18"/>
                                <w:u w:val="single"/>
                                <w:lang w:val="en-US" w:eastAsia="zh-CN"/>
                              </w:rPr>
                              <w:t>Information Box</w:t>
                            </w:r>
                            <w:r>
                              <w:rPr>
                                <w:rFonts w:ascii="Calibri Light" w:eastAsia="SimSun" w:hAnsi="Calibri Light" w:cs="Calibri Light"/>
                                <w:b/>
                                <w:bCs/>
                                <w:i/>
                                <w:iCs/>
                                <w:sz w:val="18"/>
                                <w:szCs w:val="18"/>
                                <w:u w:val="single"/>
                                <w:lang w:val="en-US" w:eastAsia="zh-CN"/>
                              </w:rPr>
                              <w:t xml:space="preserve"> 2</w:t>
                            </w:r>
                          </w:p>
                          <w:p w14:paraId="75C53FFA" w14:textId="77777777" w:rsidR="004F3E9C" w:rsidRDefault="004F3E9C" w:rsidP="00746440">
                            <w:pPr>
                              <w:tabs>
                                <w:tab w:val="left" w:pos="993"/>
                                <w:tab w:val="left" w:pos="1418"/>
                                <w:tab w:val="left" w:pos="1701"/>
                              </w:tabs>
                              <w:suppressAutoHyphens/>
                              <w:spacing w:after="0" w:line="240" w:lineRule="auto"/>
                              <w:rPr>
                                <w:rFonts w:ascii="Calibri Light" w:eastAsia="SimSun" w:hAnsi="Calibri Light" w:cs="Calibri Light"/>
                                <w:b/>
                                <w:bCs/>
                                <w:sz w:val="18"/>
                                <w:szCs w:val="18"/>
                                <w:u w:val="single"/>
                                <w:lang w:val="en-US" w:eastAsia="zh-CN"/>
                              </w:rPr>
                            </w:pPr>
                          </w:p>
                          <w:p w14:paraId="2CA36119" w14:textId="310FE9C3"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62F97">
                              <w:rPr>
                                <w:rFonts w:ascii="Calibri Light" w:eastAsia="SimSun" w:hAnsi="Calibri Light" w:cs="Calibri Light"/>
                                <w:b/>
                                <w:bCs/>
                                <w:sz w:val="18"/>
                                <w:szCs w:val="18"/>
                                <w:u w:val="single"/>
                                <w:lang w:val="en-US" w:eastAsia="zh-CN"/>
                              </w:rPr>
                              <w:t xml:space="preserve">Area-specific </w:t>
                            </w:r>
                            <w:r w:rsidRPr="006352E4">
                              <w:rPr>
                                <w:rFonts w:ascii="Calibri Light" w:eastAsia="SimSun" w:hAnsi="Calibri Light" w:cs="Calibri Light"/>
                                <w:b/>
                                <w:bCs/>
                                <w:sz w:val="18"/>
                                <w:szCs w:val="18"/>
                                <w:u w:val="single"/>
                                <w:lang w:val="en-US" w:eastAsia="zh-CN"/>
                              </w:rPr>
                              <w:t>subjects: Theoretical knowledge</w:t>
                            </w:r>
                          </w:p>
                          <w:p w14:paraId="12D0C1C5" w14:textId="77777777"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p>
                          <w:p w14:paraId="6DA65331" w14:textId="27ABB5BA"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33F02">
                              <w:rPr>
                                <w:rFonts w:ascii="Calibri Light" w:eastAsia="SimSun" w:hAnsi="Calibri Light" w:cs="Calibri Light"/>
                                <w:sz w:val="18"/>
                                <w:szCs w:val="18"/>
                                <w:u w:val="single"/>
                                <w:lang w:val="en-US" w:eastAsia="zh-CN"/>
                              </w:rPr>
                              <w:t>General</w:t>
                            </w:r>
                          </w:p>
                          <w:p w14:paraId="20D27A96" w14:textId="344F6719"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746440">
                              <w:rPr>
                                <w:rFonts w:ascii="Calibri Light" w:eastAsia="SimSun" w:hAnsi="Calibri Light" w:cs="Calibri Light"/>
                                <w:sz w:val="18"/>
                                <w:szCs w:val="18"/>
                                <w:lang w:val="en-US" w:eastAsia="zh-CN"/>
                              </w:rPr>
                              <w:t>The training programme shall be designed to enable student</w:t>
                            </w:r>
                            <w:r>
                              <w:rPr>
                                <w:rFonts w:ascii="Calibri Light" w:eastAsia="SimSun" w:hAnsi="Calibri Light" w:cs="Calibri Light"/>
                                <w:sz w:val="18"/>
                                <w:szCs w:val="18"/>
                                <w:lang w:val="en-US" w:eastAsia="zh-CN"/>
                              </w:rPr>
                              <w:t>s</w:t>
                            </w:r>
                            <w:r w:rsidRPr="00746440">
                              <w:rPr>
                                <w:rFonts w:ascii="Calibri Light" w:eastAsia="SimSun" w:hAnsi="Calibri Light" w:cs="Calibri Light"/>
                                <w:sz w:val="18"/>
                                <w:szCs w:val="18"/>
                                <w:lang w:val="en-US" w:eastAsia="zh-CN"/>
                              </w:rPr>
                              <w:t xml:space="preserve"> to interpret the heritage of an area and its sustainability. </w:t>
                            </w:r>
                          </w:p>
                          <w:p w14:paraId="45B582AA" w14:textId="77777777"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p>
                          <w:p w14:paraId="5F629A1C" w14:textId="24D17D65"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33F02">
                              <w:rPr>
                                <w:rFonts w:ascii="Calibri Light" w:eastAsia="SimSun" w:hAnsi="Calibri Light" w:cs="Calibri Light"/>
                                <w:sz w:val="18"/>
                                <w:szCs w:val="18"/>
                                <w:u w:val="single"/>
                                <w:lang w:val="en-US" w:eastAsia="zh-CN"/>
                              </w:rPr>
                              <w:t>Human history</w:t>
                            </w:r>
                          </w:p>
                          <w:p w14:paraId="64BF02A8" w14:textId="77777777"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746440">
                              <w:rPr>
                                <w:rFonts w:ascii="Calibri Light" w:eastAsia="SimSun" w:hAnsi="Calibri Light" w:cs="Calibri Light"/>
                                <w:sz w:val="18"/>
                                <w:szCs w:val="18"/>
                                <w:lang w:val="en-US" w:eastAsia="zh-CN"/>
                              </w:rPr>
                              <w:t>The training programme shall comprise the following:</w:t>
                            </w:r>
                          </w:p>
                          <w:p w14:paraId="5D490D06" w14:textId="4AD19E1B" w:rsidR="004F3E9C" w:rsidRPr="00433F02" w:rsidRDefault="004F3E9C" w:rsidP="00C824EE">
                            <w:pPr>
                              <w:pStyle w:val="ListParagraph"/>
                              <w:numPr>
                                <w:ilvl w:val="0"/>
                                <w:numId w:val="61"/>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political, social and economic history; archaeology; history of art; architecture.</w:t>
                            </w:r>
                          </w:p>
                          <w:p w14:paraId="568585FB" w14:textId="77777777" w:rsidR="004F3E9C" w:rsidRPr="00746440" w:rsidRDefault="004F3E9C" w:rsidP="00746440">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5B71D01D" w14:textId="2C663D61"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33F02">
                              <w:rPr>
                                <w:rFonts w:ascii="Calibri Light" w:eastAsia="SimSun" w:hAnsi="Calibri Light" w:cs="Calibri Light"/>
                                <w:sz w:val="18"/>
                                <w:szCs w:val="18"/>
                                <w:u w:val="single"/>
                                <w:lang w:val="en-US" w:eastAsia="zh-CN"/>
                              </w:rPr>
                              <w:t>Environment</w:t>
                            </w:r>
                          </w:p>
                          <w:p w14:paraId="3849D1E3" w14:textId="77777777"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746440">
                              <w:rPr>
                                <w:rFonts w:ascii="Calibri Light" w:eastAsia="SimSun" w:hAnsi="Calibri Light" w:cs="Calibri Light"/>
                                <w:sz w:val="18"/>
                                <w:szCs w:val="18"/>
                                <w:lang w:val="en-US" w:eastAsia="zh-CN"/>
                              </w:rPr>
                              <w:t>The training programme shall comprise the following:</w:t>
                            </w:r>
                          </w:p>
                          <w:p w14:paraId="4B465EB6" w14:textId="4EFDE240" w:rsidR="004F3E9C" w:rsidRPr="00433F02" w:rsidRDefault="004F3E9C" w:rsidP="00C824EE">
                            <w:pPr>
                              <w:pStyle w:val="ListParagraph"/>
                              <w:numPr>
                                <w:ilvl w:val="0"/>
                                <w:numId w:val="61"/>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geography and geology; natural heritage (e</w:t>
                            </w:r>
                            <w:r>
                              <w:rPr>
                                <w:rFonts w:ascii="Calibri Light" w:eastAsia="SimSun" w:hAnsi="Calibri Light" w:cs="Calibri Light"/>
                                <w:sz w:val="18"/>
                                <w:szCs w:val="18"/>
                                <w:lang w:val="en-US" w:eastAsia="zh-CN"/>
                              </w:rPr>
                              <w:t xml:space="preserve">.g. </w:t>
                            </w:r>
                            <w:r w:rsidRPr="00433F02">
                              <w:rPr>
                                <w:rFonts w:ascii="Calibri Light" w:eastAsia="SimSun" w:hAnsi="Calibri Light" w:cs="Calibri Light"/>
                                <w:sz w:val="18"/>
                                <w:szCs w:val="18"/>
                                <w:lang w:val="en-US" w:eastAsia="zh-CN"/>
                              </w:rPr>
                              <w:t>ecosystems and protected areas); flora and fauna; ecology; environmental impacts of industry and agriculture; weather and climate.</w:t>
                            </w:r>
                          </w:p>
                          <w:p w14:paraId="65AC38C4" w14:textId="77777777" w:rsidR="004F3E9C" w:rsidRPr="00746440" w:rsidRDefault="004F3E9C" w:rsidP="00746440">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1B0AB071" w14:textId="1D75A24A"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33F02">
                              <w:rPr>
                                <w:rFonts w:ascii="Calibri Light" w:eastAsia="SimSun" w:hAnsi="Calibri Light" w:cs="Calibri Light"/>
                                <w:sz w:val="18"/>
                                <w:szCs w:val="18"/>
                                <w:u w:val="single"/>
                                <w:lang w:val="en-US" w:eastAsia="zh-CN"/>
                              </w:rPr>
                              <w:t>Culture</w:t>
                            </w:r>
                          </w:p>
                          <w:p w14:paraId="041F8E7C" w14:textId="77777777"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746440">
                              <w:rPr>
                                <w:rFonts w:ascii="Calibri Light" w:eastAsia="SimSun" w:hAnsi="Calibri Light" w:cs="Calibri Light"/>
                                <w:sz w:val="18"/>
                                <w:szCs w:val="18"/>
                                <w:lang w:val="en-US" w:eastAsia="zh-CN"/>
                              </w:rPr>
                              <w:t>The training programme shall comprise the following:</w:t>
                            </w:r>
                          </w:p>
                          <w:p w14:paraId="7C70A549" w14:textId="67B71A0A" w:rsidR="004F3E9C" w:rsidRPr="00433F02" w:rsidRDefault="004F3E9C" w:rsidP="00C824EE">
                            <w:pPr>
                              <w:pStyle w:val="ListParagraph"/>
                              <w:numPr>
                                <w:ilvl w:val="0"/>
                                <w:numId w:val="61"/>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arts (performing and visual);literature and linguistics; customs, folklore, traditions and mythology;</w:t>
                            </w:r>
                          </w:p>
                          <w:p w14:paraId="0881D1FE" w14:textId="5859381B" w:rsidR="004F3E9C" w:rsidRPr="00433F02" w:rsidRDefault="004F3E9C" w:rsidP="00C824EE">
                            <w:pPr>
                              <w:pStyle w:val="ListParagraph"/>
                              <w:numPr>
                                <w:ilvl w:val="0"/>
                                <w:numId w:val="61"/>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famous historical figures (e</w:t>
                            </w:r>
                            <w:r>
                              <w:rPr>
                                <w:rFonts w:ascii="Calibri Light" w:eastAsia="SimSun" w:hAnsi="Calibri Light" w:cs="Calibri Light"/>
                                <w:sz w:val="18"/>
                                <w:szCs w:val="18"/>
                                <w:lang w:val="en-US" w:eastAsia="zh-CN"/>
                              </w:rPr>
                              <w:t>.</w:t>
                            </w:r>
                            <w:r w:rsidRPr="00433F02">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433F02">
                              <w:rPr>
                                <w:rFonts w:ascii="Calibri Light" w:eastAsia="SimSun" w:hAnsi="Calibri Light" w:cs="Calibri Light"/>
                                <w:sz w:val="18"/>
                                <w:szCs w:val="18"/>
                                <w:lang w:val="en-US" w:eastAsia="zh-CN"/>
                              </w:rPr>
                              <w:t xml:space="preserve"> scientists, local heroes).</w:t>
                            </w:r>
                          </w:p>
                          <w:p w14:paraId="7761A31C" w14:textId="77777777" w:rsidR="004F3E9C" w:rsidRPr="00746440" w:rsidRDefault="004F3E9C" w:rsidP="00746440">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77BB5EF5" w14:textId="626630E8"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33F02">
                              <w:rPr>
                                <w:rFonts w:ascii="Calibri Light" w:eastAsia="SimSun" w:hAnsi="Calibri Light" w:cs="Calibri Light"/>
                                <w:sz w:val="18"/>
                                <w:szCs w:val="18"/>
                                <w:u w:val="single"/>
                                <w:lang w:val="en-US" w:eastAsia="zh-CN"/>
                              </w:rPr>
                              <w:t>Economics</w:t>
                            </w:r>
                          </w:p>
                          <w:p w14:paraId="6A36CB85" w14:textId="77777777"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746440">
                              <w:rPr>
                                <w:rFonts w:ascii="Calibri Light" w:eastAsia="SimSun" w:hAnsi="Calibri Light" w:cs="Calibri Light"/>
                                <w:sz w:val="18"/>
                                <w:szCs w:val="18"/>
                                <w:lang w:val="en-US" w:eastAsia="zh-CN"/>
                              </w:rPr>
                              <w:t>The training programme shall comprise the following:</w:t>
                            </w:r>
                          </w:p>
                          <w:p w14:paraId="78AC6FAC" w14:textId="158BDB18" w:rsidR="004F3E9C" w:rsidRPr="00433F02" w:rsidRDefault="004F3E9C" w:rsidP="00C824EE">
                            <w:pPr>
                              <w:pStyle w:val="ListParagraph"/>
                              <w:numPr>
                                <w:ilvl w:val="0"/>
                                <w:numId w:val="62"/>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agriculture; manufacturing; services.</w:t>
                            </w:r>
                          </w:p>
                          <w:p w14:paraId="0A44FF17" w14:textId="77777777" w:rsidR="004F3E9C" w:rsidRPr="00746440" w:rsidRDefault="004F3E9C" w:rsidP="00746440">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13FAD486" w14:textId="1915F3D0"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33F02">
                              <w:rPr>
                                <w:rFonts w:ascii="Calibri Light" w:eastAsia="SimSun" w:hAnsi="Calibri Light" w:cs="Calibri Light"/>
                                <w:sz w:val="18"/>
                                <w:szCs w:val="18"/>
                                <w:u w:val="single"/>
                                <w:lang w:val="en-US" w:eastAsia="zh-CN"/>
                              </w:rPr>
                              <w:t>Contemporary life</w:t>
                            </w:r>
                          </w:p>
                          <w:p w14:paraId="18B7D0E1" w14:textId="77777777" w:rsidR="004F3E9C" w:rsidRPr="00E85927"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E85927">
                              <w:rPr>
                                <w:rFonts w:ascii="Calibri Light" w:eastAsia="SimSun" w:hAnsi="Calibri Light" w:cs="Calibri Light"/>
                                <w:sz w:val="18"/>
                                <w:szCs w:val="18"/>
                                <w:lang w:val="en-US" w:eastAsia="zh-CN"/>
                              </w:rPr>
                              <w:t>The training programme shall comprise the following:</w:t>
                            </w:r>
                          </w:p>
                          <w:p w14:paraId="3C1B139A" w14:textId="1E9F38A4" w:rsidR="004F3E9C" w:rsidRPr="00433F02" w:rsidRDefault="004F3E9C" w:rsidP="00C824EE">
                            <w:pPr>
                              <w:pStyle w:val="ListParagraph"/>
                              <w:numPr>
                                <w:ilvl w:val="0"/>
                                <w:numId w:val="62"/>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legal and political system; social demographics; education system; social care and health system;</w:t>
                            </w:r>
                          </w:p>
                          <w:p w14:paraId="7FE41628" w14:textId="3E332A1F" w:rsidR="004F3E9C" w:rsidRPr="00433F02" w:rsidRDefault="004F3E9C" w:rsidP="00C824EE">
                            <w:pPr>
                              <w:pStyle w:val="ListParagraph"/>
                              <w:numPr>
                                <w:ilvl w:val="0"/>
                                <w:numId w:val="62"/>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science; intercultural issues; leisure, recreation, entertainment and sports; food and drinks; celebrities.</w:t>
                            </w:r>
                          </w:p>
                          <w:p w14:paraId="6C32E6A1" w14:textId="77777777" w:rsidR="004F3E9C" w:rsidRPr="00E85927" w:rsidRDefault="004F3E9C" w:rsidP="00746440">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77C6901E" w14:textId="77777777" w:rsidR="004F3E9C" w:rsidRPr="00E85927" w:rsidRDefault="004F3E9C" w:rsidP="00746440">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1AA57F67" w14:textId="106891EF"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E85927">
                              <w:rPr>
                                <w:rFonts w:ascii="Calibri Light" w:eastAsia="SimSun" w:hAnsi="Calibri Light" w:cs="Calibri Light"/>
                                <w:sz w:val="18"/>
                                <w:szCs w:val="18"/>
                                <w:u w:val="single"/>
                                <w:lang w:val="en-US" w:eastAsia="zh-CN"/>
                              </w:rPr>
                              <w:t>Working conditions</w:t>
                            </w:r>
                          </w:p>
                          <w:p w14:paraId="5A156417" w14:textId="77777777" w:rsidR="004F3E9C" w:rsidRPr="00E85927"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E85927">
                              <w:rPr>
                                <w:rFonts w:ascii="Calibri Light" w:eastAsia="SimSun" w:hAnsi="Calibri Light" w:cs="Calibri Light"/>
                                <w:sz w:val="18"/>
                                <w:szCs w:val="18"/>
                                <w:lang w:val="en-US" w:eastAsia="zh-CN"/>
                              </w:rPr>
                              <w:t>The training programme shall comprise the following:</w:t>
                            </w:r>
                          </w:p>
                          <w:p w14:paraId="4013C2CA" w14:textId="1BC8639B" w:rsidR="004F3E9C" w:rsidRPr="00433F02" w:rsidRDefault="004F3E9C" w:rsidP="00C824EE">
                            <w:pPr>
                              <w:pStyle w:val="ListParagraph"/>
                              <w:numPr>
                                <w:ilvl w:val="0"/>
                                <w:numId w:val="63"/>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working conditions related to the tourist guide profession, tax,</w:t>
                            </w:r>
                            <w:r>
                              <w:rPr>
                                <w:rFonts w:ascii="Calibri Light" w:eastAsia="SimSun" w:hAnsi="Calibri Light" w:cs="Calibri Light"/>
                                <w:sz w:val="18"/>
                                <w:szCs w:val="18"/>
                                <w:lang w:val="en-US" w:eastAsia="zh-CN"/>
                              </w:rPr>
                              <w:t xml:space="preserve"> </w:t>
                            </w:r>
                            <w:r w:rsidRPr="00433F02">
                              <w:rPr>
                                <w:rFonts w:ascii="Calibri Light" w:eastAsia="SimSun" w:hAnsi="Calibri Light" w:cs="Calibri Light"/>
                                <w:sz w:val="18"/>
                                <w:szCs w:val="18"/>
                                <w:lang w:val="en-US" w:eastAsia="zh-CN"/>
                              </w:rPr>
                              <w:t>law and social security; statutory and private professional organisations related to the tourist guide profession; tourism and cultural heritage related legislation.</w:t>
                            </w:r>
                          </w:p>
                          <w:p w14:paraId="3BCC6826" w14:textId="2A7F681D" w:rsidR="004F3E9C" w:rsidRPr="00E85927" w:rsidRDefault="004F3E9C">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D3DBEB" id="_x0000_s1027" type="#_x0000_t202" style="position:absolute;margin-left:-16pt;margin-top:43.2pt;width:481.8pt;height:411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" strokeweight="1.5pt">
                <v:textbox>
                  <w:txbxContent>
                    <w:p w14:paraId="5E10B1AD" w14:textId="7D00ED34" w:rsidR="004F3E9C" w:rsidRPr="00A368E1" w:rsidRDefault="004F3E9C" w:rsidP="00746440">
                      <w:pPr>
                        <w:tabs>
                          <w:tab w:val="left" w:pos="993"/>
                          <w:tab w:val="left" w:pos="1418"/>
                          <w:tab w:val="left" w:pos="1701"/>
                        </w:tabs>
                        <w:suppressAutoHyphens/>
                        <w:spacing w:after="0" w:line="240" w:lineRule="auto"/>
                        <w:rPr>
                          <w:rFonts w:ascii="Calibri Light" w:eastAsia="SimSun" w:hAnsi="Calibri Light" w:cs="Calibri Light"/>
                          <w:b/>
                          <w:bCs/>
                          <w:i/>
                          <w:iCs/>
                          <w:sz w:val="18"/>
                          <w:szCs w:val="18"/>
                          <w:u w:val="single"/>
                          <w:lang w:val="en-US" w:eastAsia="zh-CN"/>
                        </w:rPr>
                      </w:pPr>
                      <w:r w:rsidRPr="00BE5BCB">
                        <w:rPr>
                          <w:rFonts w:ascii="Calibri Light" w:eastAsia="SimSun" w:hAnsi="Calibri Light" w:cs="Calibri Light"/>
                          <w:b/>
                          <w:bCs/>
                          <w:i/>
                          <w:iCs/>
                          <w:sz w:val="18"/>
                          <w:szCs w:val="18"/>
                          <w:u w:val="single"/>
                          <w:lang w:val="en-US" w:eastAsia="zh-CN"/>
                        </w:rPr>
                        <w:t>Information Box</w:t>
                      </w:r>
                      <w:r>
                        <w:rPr>
                          <w:rFonts w:ascii="Calibri Light" w:eastAsia="SimSun" w:hAnsi="Calibri Light" w:cs="Calibri Light"/>
                          <w:b/>
                          <w:bCs/>
                          <w:i/>
                          <w:iCs/>
                          <w:sz w:val="18"/>
                          <w:szCs w:val="18"/>
                          <w:u w:val="single"/>
                          <w:lang w:val="en-US" w:eastAsia="zh-CN"/>
                        </w:rPr>
                        <w:t xml:space="preserve"> 2</w:t>
                      </w:r>
                    </w:p>
                    <w:p w14:paraId="75C53FFA" w14:textId="77777777" w:rsidR="004F3E9C" w:rsidRDefault="004F3E9C" w:rsidP="00746440">
                      <w:pPr>
                        <w:tabs>
                          <w:tab w:val="left" w:pos="993"/>
                          <w:tab w:val="left" w:pos="1418"/>
                          <w:tab w:val="left" w:pos="1701"/>
                        </w:tabs>
                        <w:suppressAutoHyphens/>
                        <w:spacing w:after="0" w:line="240" w:lineRule="auto"/>
                        <w:rPr>
                          <w:rFonts w:ascii="Calibri Light" w:eastAsia="SimSun" w:hAnsi="Calibri Light" w:cs="Calibri Light"/>
                          <w:b/>
                          <w:bCs/>
                          <w:sz w:val="18"/>
                          <w:szCs w:val="18"/>
                          <w:u w:val="single"/>
                          <w:lang w:val="en-US" w:eastAsia="zh-CN"/>
                        </w:rPr>
                      </w:pPr>
                    </w:p>
                    <w:p w14:paraId="2CA36119" w14:textId="310FE9C3"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62F97">
                        <w:rPr>
                          <w:rFonts w:ascii="Calibri Light" w:eastAsia="SimSun" w:hAnsi="Calibri Light" w:cs="Calibri Light"/>
                          <w:b/>
                          <w:bCs/>
                          <w:sz w:val="18"/>
                          <w:szCs w:val="18"/>
                          <w:u w:val="single"/>
                          <w:lang w:val="en-US" w:eastAsia="zh-CN"/>
                        </w:rPr>
                        <w:t xml:space="preserve">Area-specific </w:t>
                      </w:r>
                      <w:r w:rsidRPr="006352E4">
                        <w:rPr>
                          <w:rFonts w:ascii="Calibri Light" w:eastAsia="SimSun" w:hAnsi="Calibri Light" w:cs="Calibri Light"/>
                          <w:b/>
                          <w:bCs/>
                          <w:sz w:val="18"/>
                          <w:szCs w:val="18"/>
                          <w:u w:val="single"/>
                          <w:lang w:val="en-US" w:eastAsia="zh-CN"/>
                        </w:rPr>
                        <w:t>subjects: Theoretical knowledge</w:t>
                      </w:r>
                    </w:p>
                    <w:p w14:paraId="12D0C1C5" w14:textId="77777777"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p>
                    <w:p w14:paraId="6DA65331" w14:textId="27ABB5BA"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33F02">
                        <w:rPr>
                          <w:rFonts w:ascii="Calibri Light" w:eastAsia="SimSun" w:hAnsi="Calibri Light" w:cs="Calibri Light"/>
                          <w:sz w:val="18"/>
                          <w:szCs w:val="18"/>
                          <w:u w:val="single"/>
                          <w:lang w:val="en-US" w:eastAsia="zh-CN"/>
                        </w:rPr>
                        <w:t>General</w:t>
                      </w:r>
                    </w:p>
                    <w:p w14:paraId="20D27A96" w14:textId="344F6719"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746440">
                        <w:rPr>
                          <w:rFonts w:ascii="Calibri Light" w:eastAsia="SimSun" w:hAnsi="Calibri Light" w:cs="Calibri Light"/>
                          <w:sz w:val="18"/>
                          <w:szCs w:val="18"/>
                          <w:lang w:val="en-US" w:eastAsia="zh-CN"/>
                        </w:rPr>
                        <w:t>The training programme shall be designed to enable student</w:t>
                      </w:r>
                      <w:r>
                        <w:rPr>
                          <w:rFonts w:ascii="Calibri Light" w:eastAsia="SimSun" w:hAnsi="Calibri Light" w:cs="Calibri Light"/>
                          <w:sz w:val="18"/>
                          <w:szCs w:val="18"/>
                          <w:lang w:val="en-US" w:eastAsia="zh-CN"/>
                        </w:rPr>
                        <w:t>s</w:t>
                      </w:r>
                      <w:r w:rsidRPr="00746440">
                        <w:rPr>
                          <w:rFonts w:ascii="Calibri Light" w:eastAsia="SimSun" w:hAnsi="Calibri Light" w:cs="Calibri Light"/>
                          <w:sz w:val="18"/>
                          <w:szCs w:val="18"/>
                          <w:lang w:val="en-US" w:eastAsia="zh-CN"/>
                        </w:rPr>
                        <w:t xml:space="preserve"> to interpret the heritage of an area and its sustainability. </w:t>
                      </w:r>
                    </w:p>
                    <w:p w14:paraId="45B582AA" w14:textId="77777777"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p>
                    <w:p w14:paraId="5F629A1C" w14:textId="24D17D65"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33F02">
                        <w:rPr>
                          <w:rFonts w:ascii="Calibri Light" w:eastAsia="SimSun" w:hAnsi="Calibri Light" w:cs="Calibri Light"/>
                          <w:sz w:val="18"/>
                          <w:szCs w:val="18"/>
                          <w:u w:val="single"/>
                          <w:lang w:val="en-US" w:eastAsia="zh-CN"/>
                        </w:rPr>
                        <w:t>Human history</w:t>
                      </w:r>
                    </w:p>
                    <w:p w14:paraId="64BF02A8" w14:textId="77777777"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746440">
                        <w:rPr>
                          <w:rFonts w:ascii="Calibri Light" w:eastAsia="SimSun" w:hAnsi="Calibri Light" w:cs="Calibri Light"/>
                          <w:sz w:val="18"/>
                          <w:szCs w:val="18"/>
                          <w:lang w:val="en-US" w:eastAsia="zh-CN"/>
                        </w:rPr>
                        <w:t>The training programme shall comprise the following:</w:t>
                      </w:r>
                    </w:p>
                    <w:p w14:paraId="5D490D06" w14:textId="4AD19E1B" w:rsidR="004F3E9C" w:rsidRPr="00433F02" w:rsidRDefault="004F3E9C" w:rsidP="00C824EE">
                      <w:pPr>
                        <w:pStyle w:val="ListParagraph"/>
                        <w:numPr>
                          <w:ilvl w:val="0"/>
                          <w:numId w:val="61"/>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political, social and economic history; archaeology; history of art; architecture.</w:t>
                      </w:r>
                    </w:p>
                    <w:p w14:paraId="568585FB" w14:textId="77777777" w:rsidR="004F3E9C" w:rsidRPr="00746440" w:rsidRDefault="004F3E9C" w:rsidP="00746440">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5B71D01D" w14:textId="2C663D61"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33F02">
                        <w:rPr>
                          <w:rFonts w:ascii="Calibri Light" w:eastAsia="SimSun" w:hAnsi="Calibri Light" w:cs="Calibri Light"/>
                          <w:sz w:val="18"/>
                          <w:szCs w:val="18"/>
                          <w:u w:val="single"/>
                          <w:lang w:val="en-US" w:eastAsia="zh-CN"/>
                        </w:rPr>
                        <w:t>Environment</w:t>
                      </w:r>
                    </w:p>
                    <w:p w14:paraId="3849D1E3" w14:textId="77777777"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746440">
                        <w:rPr>
                          <w:rFonts w:ascii="Calibri Light" w:eastAsia="SimSun" w:hAnsi="Calibri Light" w:cs="Calibri Light"/>
                          <w:sz w:val="18"/>
                          <w:szCs w:val="18"/>
                          <w:lang w:val="en-US" w:eastAsia="zh-CN"/>
                        </w:rPr>
                        <w:t>The training programme shall comprise the following:</w:t>
                      </w:r>
                    </w:p>
                    <w:p w14:paraId="4B465EB6" w14:textId="4EFDE240" w:rsidR="004F3E9C" w:rsidRPr="00433F02" w:rsidRDefault="004F3E9C" w:rsidP="00C824EE">
                      <w:pPr>
                        <w:pStyle w:val="ListParagraph"/>
                        <w:numPr>
                          <w:ilvl w:val="0"/>
                          <w:numId w:val="61"/>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geography and geology; natural heritage (e</w:t>
                      </w:r>
                      <w:r>
                        <w:rPr>
                          <w:rFonts w:ascii="Calibri Light" w:eastAsia="SimSun" w:hAnsi="Calibri Light" w:cs="Calibri Light"/>
                          <w:sz w:val="18"/>
                          <w:szCs w:val="18"/>
                          <w:lang w:val="en-US" w:eastAsia="zh-CN"/>
                        </w:rPr>
                        <w:t xml:space="preserve">.g. </w:t>
                      </w:r>
                      <w:r w:rsidRPr="00433F02">
                        <w:rPr>
                          <w:rFonts w:ascii="Calibri Light" w:eastAsia="SimSun" w:hAnsi="Calibri Light" w:cs="Calibri Light"/>
                          <w:sz w:val="18"/>
                          <w:szCs w:val="18"/>
                          <w:lang w:val="en-US" w:eastAsia="zh-CN"/>
                        </w:rPr>
                        <w:t>ecosystems and protected areas); flora and fauna; ecology; environmental impacts of industry and agriculture; weather and climate.</w:t>
                      </w:r>
                    </w:p>
                    <w:p w14:paraId="65AC38C4" w14:textId="77777777" w:rsidR="004F3E9C" w:rsidRPr="00746440" w:rsidRDefault="004F3E9C" w:rsidP="00746440">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1B0AB071" w14:textId="1D75A24A"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33F02">
                        <w:rPr>
                          <w:rFonts w:ascii="Calibri Light" w:eastAsia="SimSun" w:hAnsi="Calibri Light" w:cs="Calibri Light"/>
                          <w:sz w:val="18"/>
                          <w:szCs w:val="18"/>
                          <w:u w:val="single"/>
                          <w:lang w:val="en-US" w:eastAsia="zh-CN"/>
                        </w:rPr>
                        <w:t>Culture</w:t>
                      </w:r>
                    </w:p>
                    <w:p w14:paraId="041F8E7C" w14:textId="77777777"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746440">
                        <w:rPr>
                          <w:rFonts w:ascii="Calibri Light" w:eastAsia="SimSun" w:hAnsi="Calibri Light" w:cs="Calibri Light"/>
                          <w:sz w:val="18"/>
                          <w:szCs w:val="18"/>
                          <w:lang w:val="en-US" w:eastAsia="zh-CN"/>
                        </w:rPr>
                        <w:t>The training programme shall comprise the following:</w:t>
                      </w:r>
                    </w:p>
                    <w:p w14:paraId="7C70A549" w14:textId="67B71A0A" w:rsidR="004F3E9C" w:rsidRPr="00433F02" w:rsidRDefault="004F3E9C" w:rsidP="00C824EE">
                      <w:pPr>
                        <w:pStyle w:val="ListParagraph"/>
                        <w:numPr>
                          <w:ilvl w:val="0"/>
                          <w:numId w:val="61"/>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arts (performing and visual);literature and linguistics; customs, folklore, traditions and mythology;</w:t>
                      </w:r>
                    </w:p>
                    <w:p w14:paraId="0881D1FE" w14:textId="5859381B" w:rsidR="004F3E9C" w:rsidRPr="00433F02" w:rsidRDefault="004F3E9C" w:rsidP="00C824EE">
                      <w:pPr>
                        <w:pStyle w:val="ListParagraph"/>
                        <w:numPr>
                          <w:ilvl w:val="0"/>
                          <w:numId w:val="61"/>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famous historical figures (e</w:t>
                      </w:r>
                      <w:r>
                        <w:rPr>
                          <w:rFonts w:ascii="Calibri Light" w:eastAsia="SimSun" w:hAnsi="Calibri Light" w:cs="Calibri Light"/>
                          <w:sz w:val="18"/>
                          <w:szCs w:val="18"/>
                          <w:lang w:val="en-US" w:eastAsia="zh-CN"/>
                        </w:rPr>
                        <w:t>.</w:t>
                      </w:r>
                      <w:r w:rsidRPr="00433F02">
                        <w:rPr>
                          <w:rFonts w:ascii="Calibri Light" w:eastAsia="SimSun" w:hAnsi="Calibri Light" w:cs="Calibri Light"/>
                          <w:sz w:val="18"/>
                          <w:szCs w:val="18"/>
                          <w:lang w:val="en-US" w:eastAsia="zh-CN"/>
                        </w:rPr>
                        <w:t>g</w:t>
                      </w:r>
                      <w:r>
                        <w:rPr>
                          <w:rFonts w:ascii="Calibri Light" w:eastAsia="SimSun" w:hAnsi="Calibri Light" w:cs="Calibri Light"/>
                          <w:sz w:val="18"/>
                          <w:szCs w:val="18"/>
                          <w:lang w:val="en-US" w:eastAsia="zh-CN"/>
                        </w:rPr>
                        <w:t>.</w:t>
                      </w:r>
                      <w:r w:rsidRPr="00433F02">
                        <w:rPr>
                          <w:rFonts w:ascii="Calibri Light" w:eastAsia="SimSun" w:hAnsi="Calibri Light" w:cs="Calibri Light"/>
                          <w:sz w:val="18"/>
                          <w:szCs w:val="18"/>
                          <w:lang w:val="en-US" w:eastAsia="zh-CN"/>
                        </w:rPr>
                        <w:t xml:space="preserve"> scientists, local heroes).</w:t>
                      </w:r>
                    </w:p>
                    <w:p w14:paraId="7761A31C" w14:textId="77777777" w:rsidR="004F3E9C" w:rsidRPr="00746440" w:rsidRDefault="004F3E9C" w:rsidP="00746440">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77BB5EF5" w14:textId="626630E8"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33F02">
                        <w:rPr>
                          <w:rFonts w:ascii="Calibri Light" w:eastAsia="SimSun" w:hAnsi="Calibri Light" w:cs="Calibri Light"/>
                          <w:sz w:val="18"/>
                          <w:szCs w:val="18"/>
                          <w:u w:val="single"/>
                          <w:lang w:val="en-US" w:eastAsia="zh-CN"/>
                        </w:rPr>
                        <w:t>Economics</w:t>
                      </w:r>
                    </w:p>
                    <w:p w14:paraId="6A36CB85" w14:textId="77777777" w:rsidR="004F3E9C" w:rsidRPr="00746440"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746440">
                        <w:rPr>
                          <w:rFonts w:ascii="Calibri Light" w:eastAsia="SimSun" w:hAnsi="Calibri Light" w:cs="Calibri Light"/>
                          <w:sz w:val="18"/>
                          <w:szCs w:val="18"/>
                          <w:lang w:val="en-US" w:eastAsia="zh-CN"/>
                        </w:rPr>
                        <w:t>The training programme shall comprise the following:</w:t>
                      </w:r>
                    </w:p>
                    <w:p w14:paraId="78AC6FAC" w14:textId="158BDB18" w:rsidR="004F3E9C" w:rsidRPr="00433F02" w:rsidRDefault="004F3E9C" w:rsidP="00C824EE">
                      <w:pPr>
                        <w:pStyle w:val="ListParagraph"/>
                        <w:numPr>
                          <w:ilvl w:val="0"/>
                          <w:numId w:val="62"/>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agriculture; manufacturing; services.</w:t>
                      </w:r>
                    </w:p>
                    <w:p w14:paraId="0A44FF17" w14:textId="77777777" w:rsidR="004F3E9C" w:rsidRPr="00746440" w:rsidRDefault="004F3E9C" w:rsidP="00746440">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13FAD486" w14:textId="1915F3D0"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433F02">
                        <w:rPr>
                          <w:rFonts w:ascii="Calibri Light" w:eastAsia="SimSun" w:hAnsi="Calibri Light" w:cs="Calibri Light"/>
                          <w:sz w:val="18"/>
                          <w:szCs w:val="18"/>
                          <w:u w:val="single"/>
                          <w:lang w:val="en-US" w:eastAsia="zh-CN"/>
                        </w:rPr>
                        <w:t>Contemporary life</w:t>
                      </w:r>
                    </w:p>
                    <w:p w14:paraId="18B7D0E1" w14:textId="77777777" w:rsidR="004F3E9C" w:rsidRPr="00E85927"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E85927">
                        <w:rPr>
                          <w:rFonts w:ascii="Calibri Light" w:eastAsia="SimSun" w:hAnsi="Calibri Light" w:cs="Calibri Light"/>
                          <w:sz w:val="18"/>
                          <w:szCs w:val="18"/>
                          <w:lang w:val="en-US" w:eastAsia="zh-CN"/>
                        </w:rPr>
                        <w:t>The training programme shall comprise the following:</w:t>
                      </w:r>
                    </w:p>
                    <w:p w14:paraId="3C1B139A" w14:textId="1E9F38A4" w:rsidR="004F3E9C" w:rsidRPr="00433F02" w:rsidRDefault="004F3E9C" w:rsidP="00C824EE">
                      <w:pPr>
                        <w:pStyle w:val="ListParagraph"/>
                        <w:numPr>
                          <w:ilvl w:val="0"/>
                          <w:numId w:val="62"/>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legal and political system; social demographics; education system; social care and health system;</w:t>
                      </w:r>
                    </w:p>
                    <w:p w14:paraId="7FE41628" w14:textId="3E332A1F" w:rsidR="004F3E9C" w:rsidRPr="00433F02" w:rsidRDefault="004F3E9C" w:rsidP="00C824EE">
                      <w:pPr>
                        <w:pStyle w:val="ListParagraph"/>
                        <w:numPr>
                          <w:ilvl w:val="0"/>
                          <w:numId w:val="62"/>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science; intercultural issues; leisure, recreation, entertainment and sports; food and drinks; celebrities.</w:t>
                      </w:r>
                    </w:p>
                    <w:p w14:paraId="6C32E6A1" w14:textId="77777777" w:rsidR="004F3E9C" w:rsidRPr="00E85927" w:rsidRDefault="004F3E9C" w:rsidP="00746440">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77C6901E" w14:textId="77777777" w:rsidR="004F3E9C" w:rsidRPr="00E85927" w:rsidRDefault="004F3E9C" w:rsidP="00746440">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1AA57F67" w14:textId="106891EF" w:rsidR="004F3E9C" w:rsidRPr="00433F02"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u w:val="single"/>
                          <w:lang w:val="en-US" w:eastAsia="zh-CN"/>
                        </w:rPr>
                      </w:pPr>
                      <w:r w:rsidRPr="00E85927">
                        <w:rPr>
                          <w:rFonts w:ascii="Calibri Light" w:eastAsia="SimSun" w:hAnsi="Calibri Light" w:cs="Calibri Light"/>
                          <w:sz w:val="18"/>
                          <w:szCs w:val="18"/>
                          <w:u w:val="single"/>
                          <w:lang w:val="en-US" w:eastAsia="zh-CN"/>
                        </w:rPr>
                        <w:t>Working conditions</w:t>
                      </w:r>
                    </w:p>
                    <w:p w14:paraId="5A156417" w14:textId="77777777" w:rsidR="004F3E9C" w:rsidRPr="00E85927" w:rsidRDefault="004F3E9C" w:rsidP="00746440">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E85927">
                        <w:rPr>
                          <w:rFonts w:ascii="Calibri Light" w:eastAsia="SimSun" w:hAnsi="Calibri Light" w:cs="Calibri Light"/>
                          <w:sz w:val="18"/>
                          <w:szCs w:val="18"/>
                          <w:lang w:val="en-US" w:eastAsia="zh-CN"/>
                        </w:rPr>
                        <w:t>The training programme shall comprise the following:</w:t>
                      </w:r>
                    </w:p>
                    <w:p w14:paraId="4013C2CA" w14:textId="1BC8639B" w:rsidR="004F3E9C" w:rsidRPr="00433F02" w:rsidRDefault="004F3E9C" w:rsidP="00C824EE">
                      <w:pPr>
                        <w:pStyle w:val="ListParagraph"/>
                        <w:numPr>
                          <w:ilvl w:val="0"/>
                          <w:numId w:val="63"/>
                        </w:numPr>
                        <w:tabs>
                          <w:tab w:val="left" w:pos="709"/>
                          <w:tab w:val="left" w:pos="1418"/>
                          <w:tab w:val="left" w:pos="1701"/>
                        </w:tabs>
                        <w:suppressAutoHyphens/>
                        <w:rPr>
                          <w:rFonts w:ascii="Calibri Light" w:eastAsia="SimSun" w:hAnsi="Calibri Light" w:cs="Calibri Light"/>
                          <w:sz w:val="18"/>
                          <w:szCs w:val="18"/>
                          <w:lang w:val="en-US" w:eastAsia="zh-CN"/>
                        </w:rPr>
                      </w:pPr>
                      <w:r w:rsidRPr="00433F02">
                        <w:rPr>
                          <w:rFonts w:ascii="Calibri Light" w:eastAsia="SimSun" w:hAnsi="Calibri Light" w:cs="Calibri Light"/>
                          <w:sz w:val="18"/>
                          <w:szCs w:val="18"/>
                          <w:lang w:val="en-US" w:eastAsia="zh-CN"/>
                        </w:rPr>
                        <w:t>working conditions related to the tourist guide profession, tax,</w:t>
                      </w:r>
                      <w:r>
                        <w:rPr>
                          <w:rFonts w:ascii="Calibri Light" w:eastAsia="SimSun" w:hAnsi="Calibri Light" w:cs="Calibri Light"/>
                          <w:sz w:val="18"/>
                          <w:szCs w:val="18"/>
                          <w:lang w:val="en-US" w:eastAsia="zh-CN"/>
                        </w:rPr>
                        <w:t xml:space="preserve"> </w:t>
                      </w:r>
                      <w:r w:rsidRPr="00433F02">
                        <w:rPr>
                          <w:rFonts w:ascii="Calibri Light" w:eastAsia="SimSun" w:hAnsi="Calibri Light" w:cs="Calibri Light"/>
                          <w:sz w:val="18"/>
                          <w:szCs w:val="18"/>
                          <w:lang w:val="en-US" w:eastAsia="zh-CN"/>
                        </w:rPr>
                        <w:t>law and social security; statutory and private professional organisations related to the tourist guide profession; tourism and cultural heritage related legislation.</w:t>
                      </w:r>
                    </w:p>
                    <w:p w14:paraId="3BCC6826" w14:textId="2A7F681D" w:rsidR="004F3E9C" w:rsidRPr="00E85927" w:rsidRDefault="004F3E9C">
                      <w:pPr>
                        <w:rPr>
                          <w:sz w:val="18"/>
                          <w:szCs w:val="18"/>
                        </w:rPr>
                      </w:pPr>
                    </w:p>
                  </w:txbxContent>
                </v:textbox>
                <w10:wrap type="square" anchorx="margin"/>
              </v:shape>
            </w:pict>
          </mc:Fallback>
        </mc:AlternateContent>
      </w:r>
      <w:r w:rsidR="00A368E1" w:rsidRPr="00D352A0">
        <w:rPr>
          <w:rFonts w:ascii="Calibri Light" w:hAnsi="Calibri Light" w:cs="Calibri Light"/>
          <w:i/>
          <w:iCs/>
        </w:rPr>
        <w:t xml:space="preserve">For definitions of </w:t>
      </w:r>
      <w:r w:rsidR="00A368E1">
        <w:rPr>
          <w:rFonts w:ascii="Calibri Light" w:hAnsi="Calibri Light" w:cs="Calibri Light"/>
          <w:i/>
          <w:iCs/>
        </w:rPr>
        <w:t>area-specific subjects</w:t>
      </w:r>
      <w:r w:rsidR="00A368E1" w:rsidRPr="00D352A0">
        <w:rPr>
          <w:rFonts w:ascii="Calibri Light" w:hAnsi="Calibri Light" w:cs="Calibri Light"/>
          <w:i/>
          <w:iCs/>
        </w:rPr>
        <w:t xml:space="preserve"> see </w:t>
      </w:r>
      <w:r w:rsidR="00A368E1">
        <w:rPr>
          <w:rFonts w:ascii="Calibri Light" w:hAnsi="Calibri Light" w:cs="Calibri Light"/>
          <w:i/>
          <w:iCs/>
        </w:rPr>
        <w:t>Information B</w:t>
      </w:r>
      <w:r w:rsidR="00A368E1" w:rsidRPr="00D352A0">
        <w:rPr>
          <w:rFonts w:ascii="Calibri Light" w:hAnsi="Calibri Light" w:cs="Calibri Light"/>
          <w:i/>
          <w:iCs/>
        </w:rPr>
        <w:t xml:space="preserve">ox </w:t>
      </w:r>
      <w:r w:rsidR="00A368E1">
        <w:rPr>
          <w:rFonts w:ascii="Calibri Light" w:hAnsi="Calibri Light" w:cs="Calibri Light"/>
          <w:i/>
          <w:iCs/>
        </w:rPr>
        <w:t>2</w:t>
      </w:r>
      <w:r w:rsidR="00A368E1" w:rsidRPr="00D352A0">
        <w:rPr>
          <w:rFonts w:ascii="Calibri Light" w:hAnsi="Calibri Light" w:cs="Calibri Light"/>
          <w:i/>
          <w:iCs/>
        </w:rPr>
        <w:t>.</w:t>
      </w:r>
    </w:p>
    <w:p w14:paraId="44C2419E" w14:textId="4D85D415" w:rsidR="001B4EA1" w:rsidRDefault="001B4EA1" w:rsidP="009A4001">
      <w:pPr>
        <w:pStyle w:val="ListParagraph"/>
        <w:rPr>
          <w:rFonts w:ascii="Calibri Light" w:hAnsi="Calibri Light" w:cs="Calibri Light"/>
        </w:rPr>
      </w:pPr>
    </w:p>
    <w:p w14:paraId="4685A540" w14:textId="31052A82" w:rsidR="001B4EA1" w:rsidRDefault="001B4EA1" w:rsidP="009A4001">
      <w:pPr>
        <w:pStyle w:val="ListParagraph"/>
        <w:rPr>
          <w:rFonts w:ascii="Calibri Light" w:hAnsi="Calibri Light" w:cs="Calibri Light"/>
        </w:rPr>
      </w:pPr>
    </w:p>
    <w:p w14:paraId="6A63ED8B" w14:textId="74DC025C" w:rsidR="001B4EA1" w:rsidRDefault="001B4EA1" w:rsidP="009A4001">
      <w:pPr>
        <w:pStyle w:val="ListParagraph"/>
        <w:rPr>
          <w:rFonts w:ascii="Calibri Light" w:hAnsi="Calibri Light" w:cs="Calibri Light"/>
        </w:rPr>
      </w:pPr>
    </w:p>
    <w:p w14:paraId="1CA585B8" w14:textId="167129C0" w:rsidR="001B4EA1" w:rsidRDefault="001B4EA1" w:rsidP="009A4001">
      <w:pPr>
        <w:pStyle w:val="ListParagraph"/>
        <w:rPr>
          <w:rFonts w:ascii="Calibri Light" w:hAnsi="Calibri Light" w:cs="Calibri Light"/>
        </w:rPr>
      </w:pPr>
    </w:p>
    <w:p w14:paraId="62FF4B86" w14:textId="77777777" w:rsidR="001B4EA1" w:rsidRDefault="001B4EA1" w:rsidP="009A4001">
      <w:pPr>
        <w:pStyle w:val="ListParagraph"/>
        <w:rPr>
          <w:rFonts w:ascii="Calibri Light" w:hAnsi="Calibri Light" w:cs="Calibri Light"/>
        </w:rPr>
      </w:pPr>
    </w:p>
    <w:p w14:paraId="225FC5A3" w14:textId="77777777" w:rsidR="009A4001" w:rsidRPr="0054196C" w:rsidRDefault="009A4001" w:rsidP="009A4001">
      <w:pPr>
        <w:pStyle w:val="ListParagraph"/>
        <w:rPr>
          <w:rFonts w:ascii="Calibri Light" w:hAnsi="Calibri Light" w:cs="Calibri Light"/>
          <w:sz w:val="22"/>
          <w:szCs w:val="22"/>
        </w:rPr>
      </w:pPr>
      <w:r w:rsidRPr="0054196C">
        <w:rPr>
          <w:rFonts w:ascii="Calibri Light" w:hAnsi="Calibri Light" w:cs="Calibri Light"/>
          <w:sz w:val="22"/>
          <w:szCs w:val="22"/>
        </w:rPr>
        <w:t>The training program</w:t>
      </w:r>
      <w:r w:rsidR="00880ABB" w:rsidRPr="0054196C">
        <w:rPr>
          <w:rFonts w:ascii="Calibri Light" w:hAnsi="Calibri Light" w:cs="Calibri Light"/>
          <w:sz w:val="22"/>
          <w:szCs w:val="22"/>
        </w:rPr>
        <w:t>me</w:t>
      </w:r>
      <w:r w:rsidRPr="0054196C">
        <w:rPr>
          <w:rFonts w:ascii="Calibri Light" w:hAnsi="Calibri Light" w:cs="Calibri Light"/>
          <w:sz w:val="22"/>
          <w:szCs w:val="22"/>
        </w:rPr>
        <w:t xml:space="preserve"> on </w:t>
      </w:r>
      <w:r w:rsidRPr="0054196C">
        <w:rPr>
          <w:rFonts w:ascii="Calibri Light" w:hAnsi="Calibri Light" w:cs="Calibri Light"/>
          <w:sz w:val="22"/>
          <w:szCs w:val="22"/>
          <w:u w:val="single"/>
        </w:rPr>
        <w:t>practical training</w:t>
      </w:r>
      <w:r w:rsidRPr="0054196C">
        <w:rPr>
          <w:rFonts w:ascii="Calibri Light" w:hAnsi="Calibri Light" w:cs="Calibri Light"/>
          <w:sz w:val="22"/>
          <w:szCs w:val="22"/>
        </w:rPr>
        <w:t xml:space="preserve"> shall comprise a minimum of </w:t>
      </w:r>
    </w:p>
    <w:p w14:paraId="4F2DD0A3" w14:textId="74DF5313" w:rsidR="009A4001" w:rsidRPr="0054196C" w:rsidRDefault="009A4001" w:rsidP="009A4001">
      <w:pPr>
        <w:pStyle w:val="ListParagraph"/>
        <w:rPr>
          <w:rFonts w:ascii="Calibri Light" w:hAnsi="Calibri Light" w:cs="Calibri Light"/>
          <w:sz w:val="22"/>
          <w:szCs w:val="22"/>
        </w:rPr>
      </w:pPr>
      <w:r w:rsidRPr="0054196C">
        <w:rPr>
          <w:rFonts w:ascii="Calibri Light" w:hAnsi="Calibri Light" w:cs="Calibri Light"/>
          <w:b/>
          <w:sz w:val="22"/>
          <w:szCs w:val="22"/>
        </w:rPr>
        <w:t>240 TU</w:t>
      </w:r>
      <w:r w:rsidRPr="0054196C">
        <w:rPr>
          <w:rFonts w:ascii="Calibri Light" w:hAnsi="Calibri Light" w:cs="Calibri Light"/>
          <w:sz w:val="22"/>
          <w:szCs w:val="22"/>
        </w:rPr>
        <w:t xml:space="preserve">. It shall comprise demonstration tours and field trips to places and monuments, </w:t>
      </w:r>
      <w:r w:rsidR="00E927C8">
        <w:rPr>
          <w:rFonts w:ascii="Calibri Light" w:hAnsi="Calibri Light" w:cs="Calibri Light"/>
          <w:sz w:val="22"/>
          <w:szCs w:val="22"/>
        </w:rPr>
        <w:t xml:space="preserve">and should </w:t>
      </w:r>
      <w:r w:rsidRPr="0054196C">
        <w:rPr>
          <w:rFonts w:ascii="Calibri Light" w:hAnsi="Calibri Light" w:cs="Calibri Light"/>
          <w:sz w:val="22"/>
          <w:szCs w:val="22"/>
        </w:rPr>
        <w:t>include the major heritage sites of the area of qualification</w:t>
      </w:r>
      <w:r w:rsidR="00A078A1" w:rsidRPr="0054196C">
        <w:rPr>
          <w:rFonts w:ascii="Calibri Light" w:hAnsi="Calibri Light" w:cs="Calibri Light"/>
          <w:sz w:val="22"/>
          <w:szCs w:val="22"/>
        </w:rPr>
        <w:t xml:space="preserve"> in addition to practice sessi</w:t>
      </w:r>
      <w:r w:rsidR="00177C1F" w:rsidRPr="0054196C">
        <w:rPr>
          <w:rFonts w:ascii="Calibri Light" w:hAnsi="Calibri Light" w:cs="Calibri Light"/>
          <w:sz w:val="22"/>
          <w:szCs w:val="22"/>
        </w:rPr>
        <w:t>ons on site.</w:t>
      </w:r>
    </w:p>
    <w:p w14:paraId="5ACEE138" w14:textId="77777777" w:rsidR="00381648" w:rsidRDefault="00381648" w:rsidP="00381648">
      <w:pPr>
        <w:rPr>
          <w:rFonts w:ascii="Calibri Light" w:hAnsi="Calibri Light" w:cs="Calibri Light"/>
        </w:rPr>
      </w:pPr>
    </w:p>
    <w:p w14:paraId="3FCDCC94" w14:textId="46F4D8EC" w:rsidR="00381648" w:rsidRPr="00381648" w:rsidRDefault="00466C22" w:rsidP="00381648">
      <w:pPr>
        <w:rPr>
          <w:rFonts w:ascii="Calibri Light" w:hAnsi="Calibri Light" w:cs="Calibri Light"/>
        </w:rPr>
      </w:pPr>
      <w:r w:rsidRPr="00746440">
        <w:rPr>
          <w:rFonts w:ascii="Calibri Light" w:hAnsi="Calibri Light" w:cs="Calibri Light"/>
          <w:noProof/>
          <w:lang w:val="en-US"/>
        </w:rPr>
        <mc:AlternateContent>
          <mc:Choice Requires="wps">
            <w:drawing>
              <wp:anchor distT="45720" distB="45720" distL="114300" distR="114300" simplePos="0" relativeHeight="251671552" behindDoc="0" locked="0" layoutInCell="1" allowOverlap="1" wp14:anchorId="129C82F2" wp14:editId="593F5E18">
                <wp:simplePos x="0" y="0"/>
                <wp:positionH relativeFrom="margin">
                  <wp:align>center</wp:align>
                </wp:positionH>
                <wp:positionV relativeFrom="paragraph">
                  <wp:posOffset>534670</wp:posOffset>
                </wp:positionV>
                <wp:extent cx="6118860" cy="2225040"/>
                <wp:effectExtent l="0" t="0" r="15240" b="2286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8860" cy="2225040"/>
                        </a:xfrm>
                        <a:prstGeom prst="rect">
                          <a:avLst/>
                        </a:prstGeom>
                        <a:solidFill>
                          <a:srgbClr val="FFFFFF"/>
                        </a:solidFill>
                        <a:ln w="19050">
                          <a:solidFill>
                            <a:srgbClr val="000000"/>
                          </a:solidFill>
                          <a:miter lim="800000"/>
                          <a:headEnd/>
                          <a:tailEnd/>
                        </a:ln>
                      </wps:spPr>
                      <wps:txbx>
                        <w:txbxContent>
                          <w:p w14:paraId="46F5F136" w14:textId="1BD62242" w:rsidR="004F3E9C" w:rsidRPr="00A368E1" w:rsidRDefault="004F3E9C" w:rsidP="00466C22">
                            <w:pPr>
                              <w:tabs>
                                <w:tab w:val="left" w:pos="993"/>
                                <w:tab w:val="left" w:pos="1418"/>
                                <w:tab w:val="left" w:pos="1701"/>
                              </w:tabs>
                              <w:suppressAutoHyphens/>
                              <w:spacing w:after="0" w:line="240" w:lineRule="auto"/>
                              <w:rPr>
                                <w:rFonts w:ascii="Calibri Light" w:eastAsia="SimSun" w:hAnsi="Calibri Light" w:cs="Calibri Light"/>
                                <w:b/>
                                <w:bCs/>
                                <w:i/>
                                <w:iCs/>
                                <w:sz w:val="18"/>
                                <w:szCs w:val="18"/>
                                <w:u w:val="single"/>
                                <w:lang w:val="en-US" w:eastAsia="zh-CN"/>
                              </w:rPr>
                            </w:pPr>
                            <w:r w:rsidRPr="00BE5BCB">
                              <w:rPr>
                                <w:rFonts w:ascii="Calibri Light" w:eastAsia="SimSun" w:hAnsi="Calibri Light" w:cs="Calibri Light"/>
                                <w:b/>
                                <w:bCs/>
                                <w:i/>
                                <w:iCs/>
                                <w:sz w:val="18"/>
                                <w:szCs w:val="18"/>
                                <w:u w:val="single"/>
                                <w:lang w:val="en-US" w:eastAsia="zh-CN"/>
                              </w:rPr>
                              <w:t>Information Box</w:t>
                            </w:r>
                            <w:r>
                              <w:rPr>
                                <w:rFonts w:ascii="Calibri Light" w:eastAsia="SimSun" w:hAnsi="Calibri Light" w:cs="Calibri Light"/>
                                <w:b/>
                                <w:bCs/>
                                <w:i/>
                                <w:iCs/>
                                <w:sz w:val="18"/>
                                <w:szCs w:val="18"/>
                                <w:u w:val="single"/>
                                <w:lang w:val="en-US" w:eastAsia="zh-CN"/>
                              </w:rPr>
                              <w:t xml:space="preserve"> 3</w:t>
                            </w:r>
                          </w:p>
                          <w:p w14:paraId="643391DC" w14:textId="77777777" w:rsidR="004F3E9C" w:rsidRDefault="004F3E9C" w:rsidP="00466C22">
                            <w:pPr>
                              <w:tabs>
                                <w:tab w:val="left" w:pos="993"/>
                                <w:tab w:val="left" w:pos="1418"/>
                                <w:tab w:val="left" w:pos="1701"/>
                              </w:tabs>
                              <w:suppressAutoHyphens/>
                              <w:spacing w:after="0" w:line="240" w:lineRule="auto"/>
                              <w:rPr>
                                <w:rFonts w:ascii="Calibri Light" w:eastAsia="SimSun" w:hAnsi="Calibri Light" w:cs="Calibri Light"/>
                                <w:b/>
                                <w:bCs/>
                                <w:sz w:val="18"/>
                                <w:szCs w:val="18"/>
                                <w:u w:val="single"/>
                                <w:lang w:val="en-US" w:eastAsia="zh-CN"/>
                              </w:rPr>
                            </w:pPr>
                          </w:p>
                          <w:p w14:paraId="296F9EAF" w14:textId="57C47A02" w:rsidR="004F3E9C" w:rsidRPr="002C0546" w:rsidRDefault="004F3E9C" w:rsidP="00466C22">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 xml:space="preserve">The </w:t>
                            </w:r>
                            <w:r w:rsidRPr="000B740A">
                              <w:rPr>
                                <w:rFonts w:ascii="Calibri Light" w:eastAsia="SimSun" w:hAnsi="Calibri Light" w:cs="Calibri Light"/>
                                <w:b/>
                                <w:bCs/>
                                <w:sz w:val="18"/>
                                <w:szCs w:val="18"/>
                                <w:lang w:val="en-US" w:eastAsia="zh-CN"/>
                              </w:rPr>
                              <w:t>practical training</w:t>
                            </w:r>
                            <w:r w:rsidRPr="002C0546">
                              <w:rPr>
                                <w:rFonts w:ascii="Calibri Light" w:eastAsia="SimSun" w:hAnsi="Calibri Light" w:cs="Calibri Light"/>
                                <w:sz w:val="18"/>
                                <w:szCs w:val="18"/>
                                <w:lang w:val="en-US" w:eastAsia="zh-CN"/>
                              </w:rPr>
                              <w:t xml:space="preserve"> programme shall comprise demonstration tours and field trips to places and monuments, </w:t>
                            </w:r>
                            <w:r>
                              <w:rPr>
                                <w:rFonts w:ascii="Calibri Light" w:eastAsia="SimSun" w:hAnsi="Calibri Light" w:cs="Calibri Light"/>
                                <w:sz w:val="18"/>
                                <w:szCs w:val="18"/>
                                <w:lang w:val="en-US" w:eastAsia="zh-CN"/>
                              </w:rPr>
                              <w:t>to</w:t>
                            </w:r>
                            <w:r w:rsidRPr="002C0546">
                              <w:rPr>
                                <w:rFonts w:ascii="Calibri Light" w:eastAsia="SimSun" w:hAnsi="Calibri Light" w:cs="Calibri Light"/>
                                <w:sz w:val="18"/>
                                <w:szCs w:val="18"/>
                                <w:lang w:val="en-US" w:eastAsia="zh-CN"/>
                              </w:rPr>
                              <w:t xml:space="preserve"> include the major heritage sites of the area of qualification.</w:t>
                            </w:r>
                          </w:p>
                          <w:p w14:paraId="3A27596B" w14:textId="71CA50D4" w:rsidR="004F3E9C" w:rsidRPr="002C0546" w:rsidRDefault="004F3E9C" w:rsidP="00466C22">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The field trips shall include coach or other moving vehicle</w:t>
                            </w:r>
                            <w:r>
                              <w:rPr>
                                <w:rFonts w:ascii="Calibri Light" w:eastAsia="SimSun" w:hAnsi="Calibri Light" w:cs="Calibri Light"/>
                                <w:sz w:val="18"/>
                                <w:szCs w:val="18"/>
                                <w:lang w:val="en-US" w:eastAsia="zh-CN"/>
                              </w:rPr>
                              <w:t>s</w:t>
                            </w:r>
                            <w:r w:rsidRPr="002C0546">
                              <w:rPr>
                                <w:rFonts w:ascii="Calibri Light" w:eastAsia="SimSun" w:hAnsi="Calibri Light" w:cs="Calibri Light"/>
                                <w:sz w:val="18"/>
                                <w:szCs w:val="18"/>
                                <w:lang w:val="en-US" w:eastAsia="zh-CN"/>
                              </w:rPr>
                              <w:t>, site and walking tours. The field trips shall cover the rural and urban environment of the area of qualification and should include related visits to e</w:t>
                            </w:r>
                            <w:r>
                              <w:rPr>
                                <w:rFonts w:ascii="Calibri Light" w:eastAsia="SimSun" w:hAnsi="Calibri Light" w:cs="Calibri Light"/>
                                <w:sz w:val="18"/>
                                <w:szCs w:val="18"/>
                                <w:lang w:val="en-US" w:eastAsia="zh-CN"/>
                              </w:rPr>
                              <w:t>.</w:t>
                            </w:r>
                            <w:r w:rsidRPr="002C0546">
                              <w:rPr>
                                <w:rFonts w:ascii="Calibri Light" w:eastAsia="SimSun" w:hAnsi="Calibri Light" w:cs="Calibri Light"/>
                                <w:sz w:val="18"/>
                                <w:szCs w:val="18"/>
                                <w:lang w:val="en-US" w:eastAsia="zh-CN"/>
                              </w:rPr>
                              <w:t>g:</w:t>
                            </w:r>
                          </w:p>
                          <w:p w14:paraId="129E4068" w14:textId="77777777" w:rsidR="004F3E9C" w:rsidRPr="002C0546" w:rsidRDefault="004F3E9C" w:rsidP="00C824EE">
                            <w:pPr>
                              <w:numPr>
                                <w:ilvl w:val="0"/>
                                <w:numId w:val="5"/>
                              </w:numPr>
                              <w:tabs>
                                <w:tab w:val="left" w:pos="709"/>
                                <w:tab w:val="left" w:pos="1701"/>
                              </w:tabs>
                              <w:suppressAutoHyphens/>
                              <w:spacing w:after="0" w:line="240" w:lineRule="auto"/>
                              <w:ind w:left="0" w:firstLine="0"/>
                              <w:contextualSpacing/>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museums;</w:t>
                            </w:r>
                          </w:p>
                          <w:p w14:paraId="5C1983C9" w14:textId="77777777" w:rsidR="004F3E9C" w:rsidRPr="002C0546" w:rsidRDefault="004F3E9C" w:rsidP="00C824EE">
                            <w:pPr>
                              <w:numPr>
                                <w:ilvl w:val="0"/>
                                <w:numId w:val="5"/>
                              </w:numPr>
                              <w:tabs>
                                <w:tab w:val="left" w:pos="709"/>
                                <w:tab w:val="left" w:pos="1701"/>
                              </w:tabs>
                              <w:suppressAutoHyphens/>
                              <w:spacing w:after="0" w:line="240" w:lineRule="auto"/>
                              <w:ind w:left="0" w:firstLine="0"/>
                              <w:contextualSpacing/>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art galleries;</w:t>
                            </w:r>
                          </w:p>
                          <w:p w14:paraId="59E1A417" w14:textId="77777777" w:rsidR="004F3E9C" w:rsidRPr="002C0546" w:rsidRDefault="004F3E9C" w:rsidP="00C824EE">
                            <w:pPr>
                              <w:numPr>
                                <w:ilvl w:val="0"/>
                                <w:numId w:val="5"/>
                              </w:numPr>
                              <w:tabs>
                                <w:tab w:val="left" w:pos="709"/>
                                <w:tab w:val="left" w:pos="1701"/>
                              </w:tabs>
                              <w:suppressAutoHyphens/>
                              <w:spacing w:after="0" w:line="240" w:lineRule="auto"/>
                              <w:ind w:left="0" w:firstLine="0"/>
                              <w:contextualSpacing/>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historical sites;</w:t>
                            </w:r>
                          </w:p>
                          <w:p w14:paraId="4060D9AD" w14:textId="77777777" w:rsidR="004F3E9C" w:rsidRPr="002C0546" w:rsidRDefault="004F3E9C" w:rsidP="00C824EE">
                            <w:pPr>
                              <w:numPr>
                                <w:ilvl w:val="0"/>
                                <w:numId w:val="5"/>
                              </w:numPr>
                              <w:tabs>
                                <w:tab w:val="left" w:pos="709"/>
                                <w:tab w:val="left" w:pos="1701"/>
                              </w:tabs>
                              <w:suppressAutoHyphens/>
                              <w:spacing w:after="0" w:line="240" w:lineRule="auto"/>
                              <w:ind w:left="0" w:firstLine="0"/>
                              <w:contextualSpacing/>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archaeological sites;</w:t>
                            </w:r>
                          </w:p>
                          <w:p w14:paraId="5E8B9B16" w14:textId="77777777" w:rsidR="004F3E9C" w:rsidRPr="002C0546" w:rsidRDefault="004F3E9C" w:rsidP="00C824EE">
                            <w:pPr>
                              <w:numPr>
                                <w:ilvl w:val="0"/>
                                <w:numId w:val="5"/>
                              </w:numPr>
                              <w:tabs>
                                <w:tab w:val="left" w:pos="709"/>
                                <w:tab w:val="left" w:pos="1701"/>
                              </w:tabs>
                              <w:suppressAutoHyphens/>
                              <w:spacing w:after="0" w:line="240" w:lineRule="auto"/>
                              <w:ind w:left="0" w:firstLine="0"/>
                              <w:contextualSpacing/>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places of architectural and cultural importance, including sacred sites;</w:t>
                            </w:r>
                          </w:p>
                          <w:p w14:paraId="2CC981A5" w14:textId="77777777" w:rsidR="004F3E9C" w:rsidRPr="002C0546" w:rsidRDefault="004F3E9C" w:rsidP="00C824EE">
                            <w:pPr>
                              <w:numPr>
                                <w:ilvl w:val="0"/>
                                <w:numId w:val="5"/>
                              </w:numPr>
                              <w:tabs>
                                <w:tab w:val="left" w:pos="709"/>
                                <w:tab w:val="left" w:pos="1701"/>
                              </w:tabs>
                              <w:suppressAutoHyphens/>
                              <w:spacing w:after="0" w:line="240" w:lineRule="auto"/>
                              <w:ind w:left="0" w:firstLine="0"/>
                              <w:contextualSpacing/>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natural heritage areas.</w:t>
                            </w:r>
                          </w:p>
                          <w:p w14:paraId="497F6AF0" w14:textId="77777777" w:rsidR="004F3E9C" w:rsidRPr="002C0546" w:rsidRDefault="004F3E9C" w:rsidP="00466C22">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3836446B" w14:textId="798BB9DE" w:rsidR="004F3E9C" w:rsidRPr="002C0546" w:rsidRDefault="004F3E9C" w:rsidP="00466C22">
                            <w:pPr>
                              <w:rPr>
                                <w:sz w:val="18"/>
                                <w:szCs w:val="18"/>
                              </w:rPr>
                            </w:pPr>
                            <w:r w:rsidRPr="002C0546">
                              <w:rPr>
                                <w:rFonts w:ascii="Calibri Light" w:eastAsia="SimSun" w:hAnsi="Calibri Light" w:cs="Calibri Light"/>
                                <w:sz w:val="18"/>
                                <w:szCs w:val="18"/>
                                <w:lang w:val="en-US" w:eastAsia="zh-CN"/>
                              </w:rPr>
                              <w:t>The practical training shall require students to practice the skills during field trips and apply the knowledge acquired</w:t>
                            </w:r>
                            <w:r>
                              <w:rPr>
                                <w:rFonts w:ascii="Calibri Light" w:eastAsia="SimSun" w:hAnsi="Calibri Light" w:cs="Calibri Light"/>
                                <w:sz w:val="18"/>
                                <w:szCs w:val="18"/>
                                <w:lang w:val="en-US" w:eastAsia="zh-CN"/>
                              </w:rPr>
                              <w:t>.</w:t>
                            </w:r>
                          </w:p>
                          <w:p w14:paraId="349E6451" w14:textId="2309B874" w:rsidR="004F3E9C" w:rsidRPr="00433F02" w:rsidRDefault="004F3E9C" w:rsidP="00466C22">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p>
                          <w:p w14:paraId="3B7B51A4" w14:textId="77777777" w:rsidR="004F3E9C" w:rsidRPr="00E85927" w:rsidRDefault="004F3E9C" w:rsidP="00466C22">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9C82F2" id="_x0000_s1028" type="#_x0000_t202" style="position:absolute;margin-left:0;margin-top:42.1pt;width:481.8pt;height:175.2pt;z-index:25167155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" strokeweight="1.5pt">
                <v:textbox>
                  <w:txbxContent>
                    <w:p w14:paraId="46F5F136" w14:textId="1BD62242" w:rsidR="004F3E9C" w:rsidRPr="00A368E1" w:rsidRDefault="004F3E9C" w:rsidP="00466C22">
                      <w:pPr>
                        <w:tabs>
                          <w:tab w:val="left" w:pos="993"/>
                          <w:tab w:val="left" w:pos="1418"/>
                          <w:tab w:val="left" w:pos="1701"/>
                        </w:tabs>
                        <w:suppressAutoHyphens/>
                        <w:spacing w:after="0" w:line="240" w:lineRule="auto"/>
                        <w:rPr>
                          <w:rFonts w:ascii="Calibri Light" w:eastAsia="SimSun" w:hAnsi="Calibri Light" w:cs="Calibri Light"/>
                          <w:b/>
                          <w:bCs/>
                          <w:i/>
                          <w:iCs/>
                          <w:sz w:val="18"/>
                          <w:szCs w:val="18"/>
                          <w:u w:val="single"/>
                          <w:lang w:val="en-US" w:eastAsia="zh-CN"/>
                        </w:rPr>
                      </w:pPr>
                      <w:r w:rsidRPr="00BE5BCB">
                        <w:rPr>
                          <w:rFonts w:ascii="Calibri Light" w:eastAsia="SimSun" w:hAnsi="Calibri Light" w:cs="Calibri Light"/>
                          <w:b/>
                          <w:bCs/>
                          <w:i/>
                          <w:iCs/>
                          <w:sz w:val="18"/>
                          <w:szCs w:val="18"/>
                          <w:u w:val="single"/>
                          <w:lang w:val="en-US" w:eastAsia="zh-CN"/>
                        </w:rPr>
                        <w:t>Information Box</w:t>
                      </w:r>
                      <w:r>
                        <w:rPr>
                          <w:rFonts w:ascii="Calibri Light" w:eastAsia="SimSun" w:hAnsi="Calibri Light" w:cs="Calibri Light"/>
                          <w:b/>
                          <w:bCs/>
                          <w:i/>
                          <w:iCs/>
                          <w:sz w:val="18"/>
                          <w:szCs w:val="18"/>
                          <w:u w:val="single"/>
                          <w:lang w:val="en-US" w:eastAsia="zh-CN"/>
                        </w:rPr>
                        <w:t xml:space="preserve"> 3</w:t>
                      </w:r>
                    </w:p>
                    <w:p w14:paraId="643391DC" w14:textId="77777777" w:rsidR="004F3E9C" w:rsidRDefault="004F3E9C" w:rsidP="00466C22">
                      <w:pPr>
                        <w:tabs>
                          <w:tab w:val="left" w:pos="993"/>
                          <w:tab w:val="left" w:pos="1418"/>
                          <w:tab w:val="left" w:pos="1701"/>
                        </w:tabs>
                        <w:suppressAutoHyphens/>
                        <w:spacing w:after="0" w:line="240" w:lineRule="auto"/>
                        <w:rPr>
                          <w:rFonts w:ascii="Calibri Light" w:eastAsia="SimSun" w:hAnsi="Calibri Light" w:cs="Calibri Light"/>
                          <w:b/>
                          <w:bCs/>
                          <w:sz w:val="18"/>
                          <w:szCs w:val="18"/>
                          <w:u w:val="single"/>
                          <w:lang w:val="en-US" w:eastAsia="zh-CN"/>
                        </w:rPr>
                      </w:pPr>
                    </w:p>
                    <w:p w14:paraId="296F9EAF" w14:textId="57C47A02" w:rsidR="004F3E9C" w:rsidRPr="002C0546" w:rsidRDefault="004F3E9C" w:rsidP="00466C22">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 xml:space="preserve">The </w:t>
                      </w:r>
                      <w:r w:rsidRPr="000B740A">
                        <w:rPr>
                          <w:rFonts w:ascii="Calibri Light" w:eastAsia="SimSun" w:hAnsi="Calibri Light" w:cs="Calibri Light"/>
                          <w:b/>
                          <w:bCs/>
                          <w:sz w:val="18"/>
                          <w:szCs w:val="18"/>
                          <w:lang w:val="en-US" w:eastAsia="zh-CN"/>
                        </w:rPr>
                        <w:t>practical training</w:t>
                      </w:r>
                      <w:r w:rsidRPr="002C0546">
                        <w:rPr>
                          <w:rFonts w:ascii="Calibri Light" w:eastAsia="SimSun" w:hAnsi="Calibri Light" w:cs="Calibri Light"/>
                          <w:sz w:val="18"/>
                          <w:szCs w:val="18"/>
                          <w:lang w:val="en-US" w:eastAsia="zh-CN"/>
                        </w:rPr>
                        <w:t xml:space="preserve"> programme shall comprise demonstration tours and field trips to places and monuments, </w:t>
                      </w:r>
                      <w:r>
                        <w:rPr>
                          <w:rFonts w:ascii="Calibri Light" w:eastAsia="SimSun" w:hAnsi="Calibri Light" w:cs="Calibri Light"/>
                          <w:sz w:val="18"/>
                          <w:szCs w:val="18"/>
                          <w:lang w:val="en-US" w:eastAsia="zh-CN"/>
                        </w:rPr>
                        <w:t>to</w:t>
                      </w:r>
                      <w:r w:rsidRPr="002C0546">
                        <w:rPr>
                          <w:rFonts w:ascii="Calibri Light" w:eastAsia="SimSun" w:hAnsi="Calibri Light" w:cs="Calibri Light"/>
                          <w:sz w:val="18"/>
                          <w:szCs w:val="18"/>
                          <w:lang w:val="en-US" w:eastAsia="zh-CN"/>
                        </w:rPr>
                        <w:t xml:space="preserve"> include the major heritage sites of the area of qualification.</w:t>
                      </w:r>
                    </w:p>
                    <w:p w14:paraId="3A27596B" w14:textId="71CA50D4" w:rsidR="004F3E9C" w:rsidRPr="002C0546" w:rsidRDefault="004F3E9C" w:rsidP="00466C22">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The field trips shall include coach or other moving vehicle</w:t>
                      </w:r>
                      <w:r>
                        <w:rPr>
                          <w:rFonts w:ascii="Calibri Light" w:eastAsia="SimSun" w:hAnsi="Calibri Light" w:cs="Calibri Light"/>
                          <w:sz w:val="18"/>
                          <w:szCs w:val="18"/>
                          <w:lang w:val="en-US" w:eastAsia="zh-CN"/>
                        </w:rPr>
                        <w:t>s</w:t>
                      </w:r>
                      <w:r w:rsidRPr="002C0546">
                        <w:rPr>
                          <w:rFonts w:ascii="Calibri Light" w:eastAsia="SimSun" w:hAnsi="Calibri Light" w:cs="Calibri Light"/>
                          <w:sz w:val="18"/>
                          <w:szCs w:val="18"/>
                          <w:lang w:val="en-US" w:eastAsia="zh-CN"/>
                        </w:rPr>
                        <w:t>, site and walking tours. The field trips shall cover the rural and urban environment of the area of qualification and should include related visits to e</w:t>
                      </w:r>
                      <w:r>
                        <w:rPr>
                          <w:rFonts w:ascii="Calibri Light" w:eastAsia="SimSun" w:hAnsi="Calibri Light" w:cs="Calibri Light"/>
                          <w:sz w:val="18"/>
                          <w:szCs w:val="18"/>
                          <w:lang w:val="en-US" w:eastAsia="zh-CN"/>
                        </w:rPr>
                        <w:t>.</w:t>
                      </w:r>
                      <w:r w:rsidRPr="002C0546">
                        <w:rPr>
                          <w:rFonts w:ascii="Calibri Light" w:eastAsia="SimSun" w:hAnsi="Calibri Light" w:cs="Calibri Light"/>
                          <w:sz w:val="18"/>
                          <w:szCs w:val="18"/>
                          <w:lang w:val="en-US" w:eastAsia="zh-CN"/>
                        </w:rPr>
                        <w:t>g:</w:t>
                      </w:r>
                    </w:p>
                    <w:p w14:paraId="129E4068" w14:textId="77777777" w:rsidR="004F3E9C" w:rsidRPr="002C0546" w:rsidRDefault="004F3E9C" w:rsidP="00C824EE">
                      <w:pPr>
                        <w:numPr>
                          <w:ilvl w:val="0"/>
                          <w:numId w:val="5"/>
                        </w:numPr>
                        <w:tabs>
                          <w:tab w:val="left" w:pos="709"/>
                          <w:tab w:val="left" w:pos="1701"/>
                        </w:tabs>
                        <w:suppressAutoHyphens/>
                        <w:spacing w:after="0" w:line="240" w:lineRule="auto"/>
                        <w:ind w:left="0" w:firstLine="0"/>
                        <w:contextualSpacing/>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museums;</w:t>
                      </w:r>
                    </w:p>
                    <w:p w14:paraId="5C1983C9" w14:textId="77777777" w:rsidR="004F3E9C" w:rsidRPr="002C0546" w:rsidRDefault="004F3E9C" w:rsidP="00C824EE">
                      <w:pPr>
                        <w:numPr>
                          <w:ilvl w:val="0"/>
                          <w:numId w:val="5"/>
                        </w:numPr>
                        <w:tabs>
                          <w:tab w:val="left" w:pos="709"/>
                          <w:tab w:val="left" w:pos="1701"/>
                        </w:tabs>
                        <w:suppressAutoHyphens/>
                        <w:spacing w:after="0" w:line="240" w:lineRule="auto"/>
                        <w:ind w:left="0" w:firstLine="0"/>
                        <w:contextualSpacing/>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art galleries;</w:t>
                      </w:r>
                    </w:p>
                    <w:p w14:paraId="59E1A417" w14:textId="77777777" w:rsidR="004F3E9C" w:rsidRPr="002C0546" w:rsidRDefault="004F3E9C" w:rsidP="00C824EE">
                      <w:pPr>
                        <w:numPr>
                          <w:ilvl w:val="0"/>
                          <w:numId w:val="5"/>
                        </w:numPr>
                        <w:tabs>
                          <w:tab w:val="left" w:pos="709"/>
                          <w:tab w:val="left" w:pos="1701"/>
                        </w:tabs>
                        <w:suppressAutoHyphens/>
                        <w:spacing w:after="0" w:line="240" w:lineRule="auto"/>
                        <w:ind w:left="0" w:firstLine="0"/>
                        <w:contextualSpacing/>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historical sites;</w:t>
                      </w:r>
                    </w:p>
                    <w:p w14:paraId="4060D9AD" w14:textId="77777777" w:rsidR="004F3E9C" w:rsidRPr="002C0546" w:rsidRDefault="004F3E9C" w:rsidP="00C824EE">
                      <w:pPr>
                        <w:numPr>
                          <w:ilvl w:val="0"/>
                          <w:numId w:val="5"/>
                        </w:numPr>
                        <w:tabs>
                          <w:tab w:val="left" w:pos="709"/>
                          <w:tab w:val="left" w:pos="1701"/>
                        </w:tabs>
                        <w:suppressAutoHyphens/>
                        <w:spacing w:after="0" w:line="240" w:lineRule="auto"/>
                        <w:ind w:left="0" w:firstLine="0"/>
                        <w:contextualSpacing/>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archaeological sites;</w:t>
                      </w:r>
                    </w:p>
                    <w:p w14:paraId="5E8B9B16" w14:textId="77777777" w:rsidR="004F3E9C" w:rsidRPr="002C0546" w:rsidRDefault="004F3E9C" w:rsidP="00C824EE">
                      <w:pPr>
                        <w:numPr>
                          <w:ilvl w:val="0"/>
                          <w:numId w:val="5"/>
                        </w:numPr>
                        <w:tabs>
                          <w:tab w:val="left" w:pos="709"/>
                          <w:tab w:val="left" w:pos="1701"/>
                        </w:tabs>
                        <w:suppressAutoHyphens/>
                        <w:spacing w:after="0" w:line="240" w:lineRule="auto"/>
                        <w:ind w:left="0" w:firstLine="0"/>
                        <w:contextualSpacing/>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places of architectural and cultural importance, including sacred sites;</w:t>
                      </w:r>
                    </w:p>
                    <w:p w14:paraId="2CC981A5" w14:textId="77777777" w:rsidR="004F3E9C" w:rsidRPr="002C0546" w:rsidRDefault="004F3E9C" w:rsidP="00C824EE">
                      <w:pPr>
                        <w:numPr>
                          <w:ilvl w:val="0"/>
                          <w:numId w:val="5"/>
                        </w:numPr>
                        <w:tabs>
                          <w:tab w:val="left" w:pos="709"/>
                          <w:tab w:val="left" w:pos="1701"/>
                        </w:tabs>
                        <w:suppressAutoHyphens/>
                        <w:spacing w:after="0" w:line="240" w:lineRule="auto"/>
                        <w:ind w:left="0" w:firstLine="0"/>
                        <w:contextualSpacing/>
                        <w:rPr>
                          <w:rFonts w:ascii="Calibri Light" w:eastAsia="SimSun" w:hAnsi="Calibri Light" w:cs="Calibri Light"/>
                          <w:sz w:val="18"/>
                          <w:szCs w:val="18"/>
                          <w:lang w:val="en-US" w:eastAsia="zh-CN"/>
                        </w:rPr>
                      </w:pPr>
                      <w:r w:rsidRPr="002C0546">
                        <w:rPr>
                          <w:rFonts w:ascii="Calibri Light" w:eastAsia="SimSun" w:hAnsi="Calibri Light" w:cs="Calibri Light"/>
                          <w:sz w:val="18"/>
                          <w:szCs w:val="18"/>
                          <w:lang w:val="en-US" w:eastAsia="zh-CN"/>
                        </w:rPr>
                        <w:t>natural heritage areas.</w:t>
                      </w:r>
                    </w:p>
                    <w:p w14:paraId="497F6AF0" w14:textId="77777777" w:rsidR="004F3E9C" w:rsidRPr="002C0546" w:rsidRDefault="004F3E9C" w:rsidP="00466C22">
                      <w:pPr>
                        <w:tabs>
                          <w:tab w:val="left" w:pos="993"/>
                          <w:tab w:val="left" w:pos="1418"/>
                          <w:tab w:val="left" w:pos="1701"/>
                        </w:tabs>
                        <w:suppressAutoHyphens/>
                        <w:spacing w:after="0" w:line="240" w:lineRule="auto"/>
                        <w:contextualSpacing/>
                        <w:rPr>
                          <w:rFonts w:ascii="Calibri Light" w:eastAsia="SimSun" w:hAnsi="Calibri Light" w:cs="Calibri Light"/>
                          <w:sz w:val="18"/>
                          <w:szCs w:val="18"/>
                          <w:lang w:val="en-US" w:eastAsia="zh-CN"/>
                        </w:rPr>
                      </w:pPr>
                    </w:p>
                    <w:p w14:paraId="3836446B" w14:textId="798BB9DE" w:rsidR="004F3E9C" w:rsidRPr="002C0546" w:rsidRDefault="004F3E9C" w:rsidP="00466C22">
                      <w:pPr>
                        <w:rPr>
                          <w:sz w:val="18"/>
                          <w:szCs w:val="18"/>
                        </w:rPr>
                      </w:pPr>
                      <w:r w:rsidRPr="002C0546">
                        <w:rPr>
                          <w:rFonts w:ascii="Calibri Light" w:eastAsia="SimSun" w:hAnsi="Calibri Light" w:cs="Calibri Light"/>
                          <w:sz w:val="18"/>
                          <w:szCs w:val="18"/>
                          <w:lang w:val="en-US" w:eastAsia="zh-CN"/>
                        </w:rPr>
                        <w:t>The practical training shall require students to practice the skills during field trips and apply the knowledge acquired</w:t>
                      </w:r>
                      <w:r>
                        <w:rPr>
                          <w:rFonts w:ascii="Calibri Light" w:eastAsia="SimSun" w:hAnsi="Calibri Light" w:cs="Calibri Light"/>
                          <w:sz w:val="18"/>
                          <w:szCs w:val="18"/>
                          <w:lang w:val="en-US" w:eastAsia="zh-CN"/>
                        </w:rPr>
                        <w:t>.</w:t>
                      </w:r>
                    </w:p>
                    <w:p w14:paraId="349E6451" w14:textId="2309B874" w:rsidR="004F3E9C" w:rsidRPr="00433F02" w:rsidRDefault="004F3E9C" w:rsidP="00466C22">
                      <w:pPr>
                        <w:tabs>
                          <w:tab w:val="left" w:pos="993"/>
                          <w:tab w:val="left" w:pos="1418"/>
                          <w:tab w:val="left" w:pos="1701"/>
                        </w:tabs>
                        <w:suppressAutoHyphens/>
                        <w:spacing w:after="0" w:line="240" w:lineRule="auto"/>
                        <w:rPr>
                          <w:rFonts w:ascii="Calibri Light" w:eastAsia="SimSun" w:hAnsi="Calibri Light" w:cs="Calibri Light"/>
                          <w:sz w:val="18"/>
                          <w:szCs w:val="18"/>
                          <w:lang w:val="en-US" w:eastAsia="zh-CN"/>
                        </w:rPr>
                      </w:pPr>
                    </w:p>
                    <w:p w14:paraId="3B7B51A4" w14:textId="77777777" w:rsidR="004F3E9C" w:rsidRPr="00E85927" w:rsidRDefault="004F3E9C" w:rsidP="00466C22">
                      <w:pPr>
                        <w:rPr>
                          <w:sz w:val="18"/>
                          <w:szCs w:val="18"/>
                        </w:rPr>
                      </w:pPr>
                    </w:p>
                  </w:txbxContent>
                </v:textbox>
                <w10:wrap type="square" anchorx="margin"/>
              </v:shape>
            </w:pict>
          </mc:Fallback>
        </mc:AlternateContent>
      </w:r>
      <w:r w:rsidR="00381648" w:rsidRPr="00D352A0">
        <w:rPr>
          <w:rFonts w:ascii="Calibri Light" w:hAnsi="Calibri Light" w:cs="Calibri Light"/>
          <w:i/>
          <w:iCs/>
        </w:rPr>
        <w:t xml:space="preserve">For </w:t>
      </w:r>
      <w:r w:rsidR="002F6BD8">
        <w:rPr>
          <w:rFonts w:ascii="Calibri Light" w:hAnsi="Calibri Light" w:cs="Calibri Light"/>
          <w:i/>
          <w:iCs/>
        </w:rPr>
        <w:t xml:space="preserve">examples of practical training </w:t>
      </w:r>
      <w:r w:rsidR="00381648" w:rsidRPr="00D352A0">
        <w:rPr>
          <w:rFonts w:ascii="Calibri Light" w:hAnsi="Calibri Light" w:cs="Calibri Light"/>
          <w:i/>
          <w:iCs/>
        </w:rPr>
        <w:t xml:space="preserve">see </w:t>
      </w:r>
      <w:r w:rsidR="00381648">
        <w:rPr>
          <w:rFonts w:ascii="Calibri Light" w:hAnsi="Calibri Light" w:cs="Calibri Light"/>
          <w:i/>
          <w:iCs/>
        </w:rPr>
        <w:t>Information B</w:t>
      </w:r>
      <w:r w:rsidR="00381648" w:rsidRPr="00D352A0">
        <w:rPr>
          <w:rFonts w:ascii="Calibri Light" w:hAnsi="Calibri Light" w:cs="Calibri Light"/>
          <w:i/>
          <w:iCs/>
        </w:rPr>
        <w:t xml:space="preserve">ox </w:t>
      </w:r>
      <w:r w:rsidR="002F6BD8">
        <w:rPr>
          <w:rFonts w:ascii="Calibri Light" w:hAnsi="Calibri Light" w:cs="Calibri Light"/>
          <w:i/>
          <w:iCs/>
        </w:rPr>
        <w:t>3</w:t>
      </w:r>
    </w:p>
    <w:p w14:paraId="039328D5" w14:textId="11DD4FB9" w:rsidR="00381648" w:rsidRDefault="00381648" w:rsidP="009A4001">
      <w:pPr>
        <w:pStyle w:val="ListParagraph"/>
        <w:rPr>
          <w:rFonts w:ascii="Calibri Light" w:hAnsi="Calibri Light" w:cs="Calibri Light"/>
        </w:rPr>
      </w:pPr>
    </w:p>
    <w:p w14:paraId="5AD8EF81" w14:textId="5BBE196B" w:rsidR="004D7501" w:rsidRPr="0054196C" w:rsidRDefault="004D7501" w:rsidP="009A4001">
      <w:pPr>
        <w:pStyle w:val="ListParagraph"/>
        <w:rPr>
          <w:rFonts w:ascii="Calibri Light" w:hAnsi="Calibri Light" w:cs="Calibri Light"/>
          <w:sz w:val="22"/>
          <w:szCs w:val="22"/>
        </w:rPr>
      </w:pPr>
    </w:p>
    <w:p w14:paraId="0B9C18FC" w14:textId="0A847CF0" w:rsidR="006A64C4" w:rsidRPr="0054196C" w:rsidRDefault="007953F2" w:rsidP="007953F2">
      <w:pPr>
        <w:rPr>
          <w:rFonts w:ascii="Calibri Light" w:hAnsi="Calibri Light" w:cs="Calibri Light"/>
        </w:rPr>
      </w:pPr>
      <w:r w:rsidRPr="0054196C">
        <w:rPr>
          <w:rFonts w:ascii="Calibri Light" w:hAnsi="Calibri Light" w:cs="Calibri Light"/>
          <w:b/>
          <w:bCs/>
        </w:rPr>
        <w:t xml:space="preserve">The course </w:t>
      </w:r>
      <w:r w:rsidR="00C6545B" w:rsidRPr="0054196C">
        <w:rPr>
          <w:rFonts w:ascii="Calibri Light" w:hAnsi="Calibri Light" w:cs="Calibri Light"/>
          <w:b/>
          <w:bCs/>
        </w:rPr>
        <w:t xml:space="preserve">accredited by the Institute </w:t>
      </w:r>
      <w:r w:rsidRPr="0054196C">
        <w:rPr>
          <w:rFonts w:ascii="Calibri Light" w:hAnsi="Calibri Light" w:cs="Calibri Light"/>
          <w:b/>
          <w:bCs/>
        </w:rPr>
        <w:t xml:space="preserve">will contain the following practical training </w:t>
      </w:r>
      <w:r w:rsidR="00C35F9E" w:rsidRPr="0054196C">
        <w:rPr>
          <w:rFonts w:ascii="Calibri Light" w:hAnsi="Calibri Light" w:cs="Calibri Light"/>
          <w:b/>
          <w:bCs/>
        </w:rPr>
        <w:t>components</w:t>
      </w:r>
      <w:r w:rsidR="00C35F9E" w:rsidRPr="0054196C">
        <w:rPr>
          <w:rFonts w:ascii="Calibri Light" w:hAnsi="Calibri Light" w:cs="Calibri Light"/>
        </w:rPr>
        <w:t>:</w:t>
      </w:r>
    </w:p>
    <w:p w14:paraId="0EB776EC" w14:textId="3850201F" w:rsidR="004D7501" w:rsidRPr="0054196C" w:rsidRDefault="004D7501" w:rsidP="009A4001">
      <w:pPr>
        <w:pStyle w:val="ListParagraph"/>
        <w:rPr>
          <w:rFonts w:ascii="Calibri Light" w:hAnsi="Calibri Light" w:cs="Calibri Light"/>
          <w:sz w:val="22"/>
          <w:szCs w:val="22"/>
        </w:rPr>
      </w:pPr>
    </w:p>
    <w:p w14:paraId="2C8C92B1" w14:textId="17D8BBCE" w:rsidR="009A4001" w:rsidRPr="0054196C" w:rsidRDefault="009A4001" w:rsidP="00C824EE">
      <w:pPr>
        <w:pStyle w:val="ListParagraph"/>
        <w:numPr>
          <w:ilvl w:val="0"/>
          <w:numId w:val="43"/>
        </w:numPr>
        <w:suppressAutoHyphens/>
        <w:rPr>
          <w:rFonts w:ascii="Calibri Light" w:hAnsi="Calibri Light" w:cs="Calibri Light"/>
          <w:sz w:val="22"/>
          <w:szCs w:val="22"/>
        </w:rPr>
      </w:pPr>
      <w:r w:rsidRPr="0054196C">
        <w:rPr>
          <w:rFonts w:ascii="Calibri Light" w:hAnsi="Calibri Light" w:cs="Calibri Light"/>
          <w:sz w:val="22"/>
          <w:szCs w:val="22"/>
        </w:rPr>
        <w:t>Demonstration tours by suitably trained and accredited guides</w:t>
      </w:r>
      <w:r w:rsidR="007004B1">
        <w:rPr>
          <w:rFonts w:ascii="Calibri Light" w:hAnsi="Calibri Light" w:cs="Calibri Light"/>
          <w:sz w:val="22"/>
          <w:szCs w:val="22"/>
        </w:rPr>
        <w:t>.</w:t>
      </w:r>
      <w:r w:rsidRPr="0054196C">
        <w:rPr>
          <w:rFonts w:ascii="Calibri Light" w:hAnsi="Calibri Light" w:cs="Calibri Light"/>
          <w:sz w:val="22"/>
          <w:szCs w:val="22"/>
        </w:rPr>
        <w:t xml:space="preserve">   </w:t>
      </w:r>
    </w:p>
    <w:p w14:paraId="27E45FCD" w14:textId="4B98EC40" w:rsidR="009A4001" w:rsidRPr="0054196C" w:rsidRDefault="009A4001" w:rsidP="00C824EE">
      <w:pPr>
        <w:pStyle w:val="ListParagraph"/>
        <w:numPr>
          <w:ilvl w:val="0"/>
          <w:numId w:val="43"/>
        </w:numPr>
        <w:rPr>
          <w:rFonts w:ascii="Calibri Light" w:hAnsi="Calibri Light" w:cs="Calibri Light"/>
          <w:sz w:val="22"/>
          <w:szCs w:val="22"/>
        </w:rPr>
      </w:pPr>
      <w:r w:rsidRPr="0054196C">
        <w:rPr>
          <w:rFonts w:ascii="Calibri Light" w:hAnsi="Calibri Light" w:cs="Calibri Light"/>
          <w:sz w:val="22"/>
          <w:szCs w:val="22"/>
        </w:rPr>
        <w:t>Communications Seminar of at least 16 hours in an appropriate environment and conducted by an Institute accredited trainer; this will usually be a two-day session. If two trainers are used at least one must be Institute accredited.</w:t>
      </w:r>
    </w:p>
    <w:p w14:paraId="75183265" w14:textId="1F1C32E2" w:rsidR="009A4001" w:rsidRPr="0054196C" w:rsidRDefault="009A4001" w:rsidP="00C824EE">
      <w:pPr>
        <w:pStyle w:val="ListParagraph"/>
        <w:numPr>
          <w:ilvl w:val="0"/>
          <w:numId w:val="43"/>
        </w:numPr>
        <w:rPr>
          <w:rFonts w:ascii="Calibri Light" w:hAnsi="Calibri Light" w:cs="Calibri Light"/>
          <w:i/>
          <w:color w:val="538135"/>
          <w:sz w:val="22"/>
          <w:szCs w:val="22"/>
        </w:rPr>
      </w:pPr>
      <w:r w:rsidRPr="0054196C">
        <w:rPr>
          <w:rFonts w:ascii="Calibri Light" w:hAnsi="Calibri Light" w:cs="Calibri Light"/>
          <w:sz w:val="22"/>
          <w:szCs w:val="22"/>
        </w:rPr>
        <w:t>Tour planning project, to include content as specified in the Examinations Handbook</w:t>
      </w:r>
      <w:r w:rsidR="007004B1">
        <w:rPr>
          <w:rFonts w:ascii="Calibri Light" w:hAnsi="Calibri Light" w:cs="Calibri Light"/>
          <w:sz w:val="22"/>
          <w:szCs w:val="22"/>
        </w:rPr>
        <w:t>.</w:t>
      </w:r>
      <w:r w:rsidRPr="0054196C">
        <w:rPr>
          <w:rFonts w:ascii="Calibri Light" w:hAnsi="Calibri Light" w:cs="Calibri Light"/>
          <w:sz w:val="22"/>
          <w:szCs w:val="22"/>
        </w:rPr>
        <w:t xml:space="preserve"> </w:t>
      </w:r>
    </w:p>
    <w:p w14:paraId="3C52390A" w14:textId="63915D7F" w:rsidR="009A4001" w:rsidRPr="0054196C" w:rsidRDefault="009A4001" w:rsidP="00C824EE">
      <w:pPr>
        <w:pStyle w:val="ListParagraph"/>
        <w:numPr>
          <w:ilvl w:val="0"/>
          <w:numId w:val="43"/>
        </w:numPr>
        <w:suppressAutoHyphens/>
        <w:rPr>
          <w:rFonts w:ascii="Calibri Light" w:hAnsi="Calibri Light" w:cs="Calibri Light"/>
          <w:sz w:val="22"/>
          <w:szCs w:val="22"/>
        </w:rPr>
      </w:pPr>
      <w:r w:rsidRPr="0054196C">
        <w:rPr>
          <w:rFonts w:ascii="Calibri Light" w:hAnsi="Calibri Light" w:cs="Calibri Light"/>
          <w:sz w:val="22"/>
          <w:szCs w:val="22"/>
        </w:rPr>
        <w:t>Practical training in the knowledge required to guide the site</w:t>
      </w:r>
      <w:r w:rsidR="00CA174A">
        <w:rPr>
          <w:rFonts w:ascii="Calibri Light" w:hAnsi="Calibri Light" w:cs="Calibri Light"/>
          <w:sz w:val="22"/>
          <w:szCs w:val="22"/>
        </w:rPr>
        <w:t xml:space="preserve">s </w:t>
      </w:r>
      <w:r w:rsidRPr="0054196C">
        <w:rPr>
          <w:rFonts w:ascii="Calibri Light" w:hAnsi="Calibri Light" w:cs="Calibri Light"/>
          <w:sz w:val="22"/>
          <w:szCs w:val="22"/>
        </w:rPr>
        <w:t>conducted by an Institute accredited trainer</w:t>
      </w:r>
      <w:r w:rsidR="00602701" w:rsidRPr="0054196C">
        <w:rPr>
          <w:rFonts w:ascii="Calibri Light" w:hAnsi="Calibri Light" w:cs="Calibri Light"/>
          <w:sz w:val="22"/>
          <w:szCs w:val="22"/>
        </w:rPr>
        <w:t>.</w:t>
      </w:r>
    </w:p>
    <w:p w14:paraId="26352064" w14:textId="77777777" w:rsidR="009A4001" w:rsidRPr="0054196C" w:rsidRDefault="009A4001" w:rsidP="00C824EE">
      <w:pPr>
        <w:pStyle w:val="ListParagraph"/>
        <w:numPr>
          <w:ilvl w:val="0"/>
          <w:numId w:val="43"/>
        </w:numPr>
        <w:suppressAutoHyphens/>
        <w:rPr>
          <w:rFonts w:ascii="Calibri Light" w:hAnsi="Calibri Light" w:cs="Calibri Light"/>
          <w:sz w:val="22"/>
          <w:szCs w:val="22"/>
        </w:rPr>
      </w:pPr>
      <w:r w:rsidRPr="0054196C">
        <w:rPr>
          <w:rFonts w:ascii="Calibri Light" w:hAnsi="Calibri Light" w:cs="Calibri Light"/>
          <w:sz w:val="22"/>
          <w:szCs w:val="22"/>
        </w:rPr>
        <w:t>Development of research skills</w:t>
      </w:r>
      <w:r w:rsidR="00602701" w:rsidRPr="0054196C">
        <w:rPr>
          <w:rFonts w:ascii="Calibri Light" w:hAnsi="Calibri Light" w:cs="Calibri Light"/>
          <w:sz w:val="22"/>
          <w:szCs w:val="22"/>
        </w:rPr>
        <w:t>.</w:t>
      </w:r>
    </w:p>
    <w:p w14:paraId="5F28721F" w14:textId="70A98E0C" w:rsidR="009A4001" w:rsidRPr="0054196C" w:rsidRDefault="009A4001" w:rsidP="00C824EE">
      <w:pPr>
        <w:pStyle w:val="ListParagraph"/>
        <w:numPr>
          <w:ilvl w:val="0"/>
          <w:numId w:val="43"/>
        </w:numPr>
        <w:suppressAutoHyphens/>
        <w:rPr>
          <w:rFonts w:ascii="Calibri Light" w:hAnsi="Calibri Light" w:cs="Calibri Light"/>
          <w:sz w:val="22"/>
          <w:szCs w:val="22"/>
        </w:rPr>
      </w:pPr>
      <w:r w:rsidRPr="0054196C">
        <w:rPr>
          <w:rFonts w:ascii="Calibri Light" w:hAnsi="Calibri Light" w:cs="Calibri Light"/>
          <w:sz w:val="22"/>
          <w:szCs w:val="22"/>
        </w:rPr>
        <w:t>Practical training in communication skills – this will include a Communications Seminar conducted by an I</w:t>
      </w:r>
      <w:r w:rsidR="00CB2FA5">
        <w:rPr>
          <w:rFonts w:ascii="Calibri Light" w:hAnsi="Calibri Light" w:cs="Calibri Light"/>
          <w:sz w:val="22"/>
          <w:szCs w:val="22"/>
        </w:rPr>
        <w:t>nstitute</w:t>
      </w:r>
      <w:r w:rsidRPr="0054196C">
        <w:rPr>
          <w:rFonts w:ascii="Calibri Light" w:hAnsi="Calibri Light" w:cs="Calibri Light"/>
          <w:sz w:val="22"/>
          <w:szCs w:val="22"/>
        </w:rPr>
        <w:t xml:space="preserve"> accredited trainer as well as ongoing training throughout the course</w:t>
      </w:r>
      <w:r w:rsidR="007004B1">
        <w:rPr>
          <w:rFonts w:ascii="Calibri Light" w:hAnsi="Calibri Light" w:cs="Calibri Light"/>
          <w:sz w:val="22"/>
          <w:szCs w:val="22"/>
        </w:rPr>
        <w:t>.</w:t>
      </w:r>
      <w:r w:rsidRPr="0054196C">
        <w:rPr>
          <w:rFonts w:ascii="Calibri Light" w:hAnsi="Calibri Light" w:cs="Calibri Light"/>
          <w:sz w:val="22"/>
          <w:szCs w:val="22"/>
        </w:rPr>
        <w:t xml:space="preserve">  </w:t>
      </w:r>
    </w:p>
    <w:p w14:paraId="2DAEE847" w14:textId="77777777" w:rsidR="009A4001" w:rsidRPr="0054196C" w:rsidRDefault="009A4001" w:rsidP="00C824EE">
      <w:pPr>
        <w:pStyle w:val="ListParagraph"/>
        <w:numPr>
          <w:ilvl w:val="0"/>
          <w:numId w:val="43"/>
        </w:numPr>
        <w:suppressAutoHyphens/>
        <w:rPr>
          <w:rFonts w:ascii="Calibri Light" w:hAnsi="Calibri Light" w:cs="Calibri Light"/>
          <w:sz w:val="22"/>
          <w:szCs w:val="22"/>
        </w:rPr>
      </w:pPr>
      <w:r w:rsidRPr="0054196C">
        <w:rPr>
          <w:rFonts w:ascii="Calibri Light" w:hAnsi="Calibri Light" w:cs="Calibri Light"/>
          <w:sz w:val="22"/>
          <w:szCs w:val="22"/>
        </w:rPr>
        <w:t>Training in the ability to deal with a diverse range of client profiles</w:t>
      </w:r>
      <w:r w:rsidR="00602701" w:rsidRPr="0054196C">
        <w:rPr>
          <w:rFonts w:ascii="Calibri Light" w:hAnsi="Calibri Light" w:cs="Calibri Light"/>
          <w:sz w:val="22"/>
          <w:szCs w:val="22"/>
        </w:rPr>
        <w:t>.</w:t>
      </w:r>
    </w:p>
    <w:p w14:paraId="2A11BD8B" w14:textId="4D74AE21" w:rsidR="009A4001" w:rsidRPr="0054196C" w:rsidRDefault="009A4001" w:rsidP="00C824EE">
      <w:pPr>
        <w:pStyle w:val="ListParagraph"/>
        <w:numPr>
          <w:ilvl w:val="0"/>
          <w:numId w:val="43"/>
        </w:numPr>
        <w:suppressAutoHyphens/>
        <w:rPr>
          <w:rFonts w:ascii="Calibri Light" w:hAnsi="Calibri Light" w:cs="Calibri Light"/>
          <w:sz w:val="22"/>
          <w:szCs w:val="22"/>
        </w:rPr>
      </w:pPr>
      <w:r w:rsidRPr="0054196C">
        <w:rPr>
          <w:rFonts w:ascii="Calibri Light" w:hAnsi="Calibri Light" w:cs="Calibri Light"/>
          <w:sz w:val="22"/>
          <w:szCs w:val="22"/>
        </w:rPr>
        <w:t>Using audio (and visual) technology for guiding where appropriate</w:t>
      </w:r>
      <w:r w:rsidR="00602701" w:rsidRPr="0054196C">
        <w:rPr>
          <w:rFonts w:ascii="Calibri Light" w:hAnsi="Calibri Light" w:cs="Calibri Light"/>
          <w:sz w:val="22"/>
          <w:szCs w:val="22"/>
        </w:rPr>
        <w:t>.</w:t>
      </w:r>
    </w:p>
    <w:p w14:paraId="05A1377F" w14:textId="77777777" w:rsidR="009A4001" w:rsidRPr="0054196C" w:rsidRDefault="009A4001" w:rsidP="00C824EE">
      <w:pPr>
        <w:pStyle w:val="ListParagraph"/>
        <w:numPr>
          <w:ilvl w:val="0"/>
          <w:numId w:val="44"/>
        </w:numPr>
        <w:suppressAutoHyphens/>
        <w:rPr>
          <w:rFonts w:ascii="Calibri Light" w:hAnsi="Calibri Light" w:cs="Calibri Light"/>
          <w:sz w:val="22"/>
          <w:szCs w:val="22"/>
        </w:rPr>
      </w:pPr>
      <w:r w:rsidRPr="0054196C">
        <w:rPr>
          <w:rFonts w:ascii="Calibri Light" w:hAnsi="Calibri Light" w:cs="Calibri Light"/>
          <w:sz w:val="22"/>
          <w:szCs w:val="22"/>
        </w:rPr>
        <w:t>Content relevant to spiritual, moral, ethnic, social, cultural and environmental issues in relation to tourism, as appropriate</w:t>
      </w:r>
      <w:r w:rsidR="00602701" w:rsidRPr="0054196C">
        <w:rPr>
          <w:rFonts w:ascii="Calibri Light" w:hAnsi="Calibri Light" w:cs="Calibri Light"/>
          <w:sz w:val="22"/>
          <w:szCs w:val="22"/>
        </w:rPr>
        <w:t>.</w:t>
      </w:r>
    </w:p>
    <w:p w14:paraId="14DAA6E1" w14:textId="34D5761A" w:rsidR="009A4001" w:rsidRPr="0054196C" w:rsidRDefault="009A4001" w:rsidP="00C824EE">
      <w:pPr>
        <w:pStyle w:val="ListParagraph"/>
        <w:numPr>
          <w:ilvl w:val="0"/>
          <w:numId w:val="44"/>
        </w:numPr>
        <w:suppressAutoHyphens/>
        <w:rPr>
          <w:rFonts w:ascii="Calibri Light" w:hAnsi="Calibri Light" w:cs="Calibri Light"/>
          <w:sz w:val="22"/>
          <w:szCs w:val="22"/>
        </w:rPr>
      </w:pPr>
      <w:r w:rsidRPr="0054196C">
        <w:rPr>
          <w:rFonts w:ascii="Calibri Light" w:hAnsi="Calibri Light" w:cs="Calibri Light"/>
          <w:sz w:val="22"/>
          <w:szCs w:val="22"/>
        </w:rPr>
        <w:t>Training in health and safety, disability awareness, safeguarding and first aid</w:t>
      </w:r>
      <w:r w:rsidR="007004B1">
        <w:rPr>
          <w:rFonts w:ascii="Calibri Light" w:hAnsi="Calibri Light" w:cs="Calibri Light"/>
          <w:sz w:val="22"/>
          <w:szCs w:val="22"/>
        </w:rPr>
        <w:t>.</w:t>
      </w:r>
    </w:p>
    <w:p w14:paraId="2340D1DE" w14:textId="77777777" w:rsidR="009A4001" w:rsidRPr="0054196C" w:rsidRDefault="009A4001" w:rsidP="00C824EE">
      <w:pPr>
        <w:pStyle w:val="ListParagraph"/>
        <w:numPr>
          <w:ilvl w:val="0"/>
          <w:numId w:val="44"/>
        </w:numPr>
        <w:suppressAutoHyphens/>
        <w:rPr>
          <w:rFonts w:ascii="Calibri Light" w:hAnsi="Calibri Light" w:cs="Calibri Light"/>
          <w:sz w:val="22"/>
          <w:szCs w:val="22"/>
        </w:rPr>
      </w:pPr>
      <w:r w:rsidRPr="0054196C">
        <w:rPr>
          <w:rFonts w:ascii="Calibri Light" w:hAnsi="Calibri Light" w:cs="Calibri Light"/>
          <w:sz w:val="22"/>
          <w:szCs w:val="22"/>
        </w:rPr>
        <w:t>Raising awareness of responsible tourism</w:t>
      </w:r>
      <w:r w:rsidR="00602701" w:rsidRPr="0054196C">
        <w:rPr>
          <w:rFonts w:ascii="Calibri Light" w:hAnsi="Calibri Light" w:cs="Calibri Light"/>
          <w:sz w:val="22"/>
          <w:szCs w:val="22"/>
        </w:rPr>
        <w:t>.</w:t>
      </w:r>
    </w:p>
    <w:p w14:paraId="08BFFA1C" w14:textId="718A72C6" w:rsidR="009A4001" w:rsidRPr="0054196C" w:rsidRDefault="009A4001" w:rsidP="00C824EE">
      <w:pPr>
        <w:pStyle w:val="ListParagraph"/>
        <w:numPr>
          <w:ilvl w:val="0"/>
          <w:numId w:val="44"/>
        </w:numPr>
        <w:suppressAutoHyphens/>
        <w:rPr>
          <w:rFonts w:ascii="Calibri Light" w:hAnsi="Calibri Light" w:cs="Calibri Light"/>
          <w:sz w:val="22"/>
          <w:szCs w:val="22"/>
        </w:rPr>
      </w:pPr>
      <w:r w:rsidRPr="0054196C">
        <w:rPr>
          <w:rFonts w:ascii="Calibri Light" w:hAnsi="Calibri Light" w:cs="Calibri Light"/>
          <w:sz w:val="22"/>
          <w:szCs w:val="22"/>
        </w:rPr>
        <w:lastRenderedPageBreak/>
        <w:t>Working with other professional tourism organi</w:t>
      </w:r>
      <w:r w:rsidR="00602701" w:rsidRPr="0054196C">
        <w:rPr>
          <w:rFonts w:ascii="Calibri Light" w:hAnsi="Calibri Light" w:cs="Calibri Light"/>
          <w:sz w:val="22"/>
          <w:szCs w:val="22"/>
        </w:rPr>
        <w:t>s</w:t>
      </w:r>
      <w:r w:rsidRPr="0054196C">
        <w:rPr>
          <w:rFonts w:ascii="Calibri Light" w:hAnsi="Calibri Light" w:cs="Calibri Light"/>
          <w:sz w:val="22"/>
          <w:szCs w:val="22"/>
        </w:rPr>
        <w:t xml:space="preserve">ations such as tour operators, </w:t>
      </w:r>
      <w:r w:rsidR="00637808">
        <w:rPr>
          <w:rFonts w:ascii="Calibri Light" w:hAnsi="Calibri Light" w:cs="Calibri Light"/>
          <w:sz w:val="22"/>
          <w:szCs w:val="22"/>
        </w:rPr>
        <w:t xml:space="preserve">agencies, </w:t>
      </w:r>
      <w:r w:rsidR="00161B57" w:rsidRPr="0054196C">
        <w:rPr>
          <w:rFonts w:ascii="Calibri Light" w:hAnsi="Calibri Light" w:cs="Calibri Light"/>
          <w:sz w:val="22"/>
          <w:szCs w:val="22"/>
        </w:rPr>
        <w:t>destination management companies</w:t>
      </w:r>
      <w:r w:rsidR="00303A3A" w:rsidRPr="0054196C">
        <w:rPr>
          <w:rFonts w:ascii="Calibri Light" w:hAnsi="Calibri Light" w:cs="Calibri Light"/>
          <w:sz w:val="22"/>
          <w:szCs w:val="22"/>
        </w:rPr>
        <w:t xml:space="preserve"> </w:t>
      </w:r>
      <w:r w:rsidRPr="0054196C">
        <w:rPr>
          <w:rFonts w:ascii="Calibri Light" w:hAnsi="Calibri Light" w:cs="Calibri Light"/>
          <w:sz w:val="22"/>
          <w:szCs w:val="22"/>
        </w:rPr>
        <w:t>and coach companies</w:t>
      </w:r>
      <w:r w:rsidR="00602701" w:rsidRPr="0054196C">
        <w:rPr>
          <w:rFonts w:ascii="Calibri Light" w:hAnsi="Calibri Light" w:cs="Calibri Light"/>
          <w:sz w:val="22"/>
          <w:szCs w:val="22"/>
        </w:rPr>
        <w:t>.</w:t>
      </w:r>
    </w:p>
    <w:p w14:paraId="47EAAA16" w14:textId="77777777" w:rsidR="009A4001" w:rsidRPr="0054196C" w:rsidRDefault="009A4001" w:rsidP="00C824EE">
      <w:pPr>
        <w:pStyle w:val="ListParagraph"/>
        <w:numPr>
          <w:ilvl w:val="0"/>
          <w:numId w:val="44"/>
        </w:numPr>
        <w:spacing w:line="259" w:lineRule="auto"/>
        <w:rPr>
          <w:rFonts w:ascii="Calibri Light" w:eastAsia="SimSun" w:hAnsi="Calibri Light" w:cs="Calibri Light"/>
          <w:color w:val="00000A"/>
          <w:sz w:val="22"/>
          <w:szCs w:val="22"/>
          <w:lang w:val="en-US" w:eastAsia="zh-CN"/>
        </w:rPr>
      </w:pPr>
      <w:r w:rsidRPr="0054196C">
        <w:rPr>
          <w:rFonts w:ascii="Calibri Light" w:eastAsia="SimSun" w:hAnsi="Calibri Light" w:cs="Calibri Light"/>
          <w:color w:val="00000A"/>
          <w:sz w:val="22"/>
          <w:szCs w:val="22"/>
          <w:lang w:val="en-US" w:eastAsia="zh-CN"/>
        </w:rPr>
        <w:t>Business skills, including awareness of taxation and insurance requirements.</w:t>
      </w:r>
    </w:p>
    <w:p w14:paraId="108BE463" w14:textId="77777777" w:rsidR="009A4001" w:rsidRPr="0054196C" w:rsidRDefault="009A4001" w:rsidP="00C824EE">
      <w:pPr>
        <w:pStyle w:val="ListParagraph"/>
        <w:numPr>
          <w:ilvl w:val="0"/>
          <w:numId w:val="44"/>
        </w:numPr>
        <w:suppressAutoHyphens/>
        <w:rPr>
          <w:rFonts w:ascii="Calibri Light" w:hAnsi="Calibri Light" w:cs="Calibri Light"/>
          <w:sz w:val="22"/>
          <w:szCs w:val="22"/>
        </w:rPr>
      </w:pPr>
      <w:r w:rsidRPr="0054196C">
        <w:rPr>
          <w:rFonts w:ascii="Calibri Light" w:hAnsi="Calibri Light" w:cs="Calibri Light"/>
          <w:sz w:val="22"/>
          <w:szCs w:val="22"/>
        </w:rPr>
        <w:t>Marketing and running a tourist guide business</w:t>
      </w:r>
      <w:r w:rsidR="00602701" w:rsidRPr="0054196C">
        <w:rPr>
          <w:rFonts w:ascii="Calibri Light" w:hAnsi="Calibri Light" w:cs="Calibri Light"/>
          <w:sz w:val="22"/>
          <w:szCs w:val="22"/>
        </w:rPr>
        <w:t>.</w:t>
      </w:r>
    </w:p>
    <w:p w14:paraId="61C56DFF" w14:textId="77777777" w:rsidR="009A4001" w:rsidRPr="0054196C" w:rsidRDefault="009A4001" w:rsidP="009A4001">
      <w:pPr>
        <w:suppressAutoHyphens/>
        <w:rPr>
          <w:rFonts w:ascii="Calibri Light" w:hAnsi="Calibri Light" w:cs="Calibri Light"/>
        </w:rPr>
      </w:pPr>
    </w:p>
    <w:p w14:paraId="32690265" w14:textId="77777777" w:rsidR="004C2297" w:rsidRPr="00E714B3" w:rsidRDefault="004C2297" w:rsidP="009A4001">
      <w:pPr>
        <w:suppressAutoHyphens/>
        <w:rPr>
          <w:rFonts w:ascii="Calibri Light" w:hAnsi="Calibri Light" w:cs="Calibri Light"/>
        </w:rPr>
      </w:pPr>
    </w:p>
    <w:p w14:paraId="75391455" w14:textId="2B7312A3" w:rsidR="004C2297" w:rsidRPr="004C2297" w:rsidRDefault="009A4001" w:rsidP="004C2297">
      <w:pPr>
        <w:pStyle w:val="Heading2"/>
      </w:pPr>
      <w:bookmarkStart w:id="23" w:name="_Toc89869716"/>
      <w:r w:rsidRPr="00E714B3">
        <w:t>Teaching and learning methods</w:t>
      </w:r>
      <w:bookmarkEnd w:id="23"/>
      <w:r w:rsidR="004C2297">
        <w:br/>
      </w:r>
    </w:p>
    <w:p w14:paraId="6EDFC16E" w14:textId="77777777" w:rsidR="009A4001" w:rsidRPr="0054196C" w:rsidRDefault="009A4001" w:rsidP="009A4001">
      <w:pPr>
        <w:rPr>
          <w:rFonts w:ascii="Calibri Light" w:hAnsi="Calibri Light" w:cs="Calibri Light"/>
        </w:rPr>
      </w:pPr>
      <w:r w:rsidRPr="0054196C">
        <w:rPr>
          <w:rFonts w:ascii="Calibri Light" w:hAnsi="Calibri Light" w:cs="Calibri Light"/>
        </w:rPr>
        <w:t>The teaching and learning will be delivered through a combination of the following approaches</w:t>
      </w:r>
      <w:r w:rsidR="00602701" w:rsidRPr="0054196C">
        <w:rPr>
          <w:rFonts w:ascii="Calibri Light" w:hAnsi="Calibri Light" w:cs="Calibri Light"/>
        </w:rPr>
        <w:t>:</w:t>
      </w:r>
    </w:p>
    <w:p w14:paraId="190C93C5" w14:textId="52D35412" w:rsidR="009A4001" w:rsidRPr="0054196C" w:rsidRDefault="009A4001" w:rsidP="00C824EE">
      <w:pPr>
        <w:pStyle w:val="ListParagraph"/>
        <w:numPr>
          <w:ilvl w:val="0"/>
          <w:numId w:val="64"/>
        </w:numPr>
        <w:suppressAutoHyphens/>
        <w:textAlignment w:val="baseline"/>
        <w:rPr>
          <w:rFonts w:ascii="Calibri Light" w:hAnsi="Calibri Light" w:cs="Calibri Light"/>
          <w:sz w:val="22"/>
          <w:szCs w:val="22"/>
        </w:rPr>
      </w:pPr>
      <w:r w:rsidRPr="0054196C">
        <w:rPr>
          <w:rFonts w:ascii="Calibri Light" w:hAnsi="Calibri Light" w:cs="Calibri Light"/>
          <w:sz w:val="22"/>
          <w:szCs w:val="22"/>
        </w:rPr>
        <w:t>Lectures delivered by tutors/speakers</w:t>
      </w:r>
      <w:r w:rsidR="0070779D">
        <w:rPr>
          <w:rFonts w:ascii="Calibri Light" w:hAnsi="Calibri Light" w:cs="Calibri Light"/>
          <w:sz w:val="22"/>
          <w:szCs w:val="22"/>
        </w:rPr>
        <w:t>,</w:t>
      </w:r>
      <w:r w:rsidRPr="0054196C">
        <w:rPr>
          <w:rFonts w:ascii="Calibri Light" w:hAnsi="Calibri Light" w:cs="Calibri Light"/>
          <w:sz w:val="22"/>
          <w:szCs w:val="22"/>
        </w:rPr>
        <w:t xml:space="preserve"> related to the structure and content of the course.  </w:t>
      </w:r>
    </w:p>
    <w:p w14:paraId="128DBB52" w14:textId="585EFF4A" w:rsidR="009A4001" w:rsidRPr="0054196C" w:rsidRDefault="009A4001" w:rsidP="00C824EE">
      <w:pPr>
        <w:pStyle w:val="ListParagraph"/>
        <w:numPr>
          <w:ilvl w:val="0"/>
          <w:numId w:val="64"/>
        </w:numPr>
        <w:suppressAutoHyphens/>
        <w:textAlignment w:val="baseline"/>
        <w:rPr>
          <w:rFonts w:ascii="Calibri Light" w:hAnsi="Calibri Light" w:cs="Calibri Light"/>
          <w:sz w:val="22"/>
          <w:szCs w:val="22"/>
        </w:rPr>
      </w:pPr>
      <w:r w:rsidRPr="0054196C">
        <w:rPr>
          <w:rFonts w:ascii="Calibri Light" w:hAnsi="Calibri Light" w:cs="Calibri Light"/>
          <w:sz w:val="22"/>
          <w:szCs w:val="22"/>
        </w:rPr>
        <w:t>Consideration may be given to the inclusion of online delivery through software applications and to student-led discussion/presentation of topics relating to their studies.</w:t>
      </w:r>
    </w:p>
    <w:p w14:paraId="6257E897" w14:textId="2BA68607" w:rsidR="009A4001" w:rsidRPr="0054196C" w:rsidRDefault="009A4001" w:rsidP="00C824EE">
      <w:pPr>
        <w:pStyle w:val="ListParagraph"/>
        <w:numPr>
          <w:ilvl w:val="0"/>
          <w:numId w:val="64"/>
        </w:numPr>
        <w:suppressAutoHyphens/>
        <w:textAlignment w:val="baseline"/>
        <w:rPr>
          <w:rFonts w:ascii="Calibri Light" w:hAnsi="Calibri Light" w:cs="Calibri Light"/>
          <w:iCs/>
          <w:sz w:val="22"/>
          <w:szCs w:val="22"/>
        </w:rPr>
      </w:pPr>
      <w:r w:rsidRPr="0054196C">
        <w:rPr>
          <w:rFonts w:ascii="Calibri Light" w:hAnsi="Calibri Light" w:cs="Calibri Light"/>
          <w:sz w:val="22"/>
          <w:szCs w:val="22"/>
        </w:rPr>
        <w:t xml:space="preserve">Practical training on site visits comprising demonstrations, guided student delivery at both specified and randomly chosen stops, with collective and individual feedback from the tutor(s) and from peers </w:t>
      </w:r>
      <w:r w:rsidRPr="0054196C">
        <w:rPr>
          <w:rFonts w:ascii="Calibri Light" w:hAnsi="Calibri Light" w:cs="Calibri Light"/>
          <w:iCs/>
          <w:sz w:val="22"/>
          <w:szCs w:val="22"/>
        </w:rPr>
        <w:t>where appropriate.</w:t>
      </w:r>
    </w:p>
    <w:p w14:paraId="6182E4B6" w14:textId="77777777" w:rsidR="009A4001" w:rsidRPr="0054196C" w:rsidRDefault="009A4001" w:rsidP="00C824EE">
      <w:pPr>
        <w:pStyle w:val="ListParagraph"/>
        <w:numPr>
          <w:ilvl w:val="0"/>
          <w:numId w:val="64"/>
        </w:numPr>
        <w:suppressAutoHyphens/>
        <w:textAlignment w:val="baseline"/>
        <w:rPr>
          <w:rFonts w:ascii="Calibri Light" w:hAnsi="Calibri Light" w:cs="Calibri Light"/>
          <w:sz w:val="22"/>
          <w:szCs w:val="22"/>
        </w:rPr>
      </w:pPr>
      <w:r w:rsidRPr="0054196C">
        <w:rPr>
          <w:rFonts w:ascii="Calibri Light" w:hAnsi="Calibri Light" w:cs="Calibri Light"/>
          <w:sz w:val="22"/>
          <w:szCs w:val="22"/>
        </w:rPr>
        <w:t>Communications Seminar, concentrating on communication techniques and presentation skills given by Institute accredited trainers</w:t>
      </w:r>
      <w:r w:rsidR="00602701" w:rsidRPr="0054196C">
        <w:rPr>
          <w:rFonts w:ascii="Calibri Light" w:hAnsi="Calibri Light" w:cs="Calibri Light"/>
          <w:sz w:val="22"/>
          <w:szCs w:val="22"/>
        </w:rPr>
        <w:t>.</w:t>
      </w:r>
    </w:p>
    <w:p w14:paraId="758CFD9E" w14:textId="77777777" w:rsidR="009A4001" w:rsidRPr="0054196C" w:rsidRDefault="009A4001" w:rsidP="00C824EE">
      <w:pPr>
        <w:pStyle w:val="ListBullet"/>
        <w:numPr>
          <w:ilvl w:val="0"/>
          <w:numId w:val="64"/>
        </w:numPr>
        <w:spacing w:after="0" w:line="240" w:lineRule="auto"/>
        <w:rPr>
          <w:rFonts w:ascii="Calibri Light" w:hAnsi="Calibri Light" w:cs="Calibri Light"/>
          <w:b w:val="0"/>
        </w:rPr>
      </w:pPr>
      <w:r w:rsidRPr="0054196C">
        <w:rPr>
          <w:rFonts w:ascii="Calibri Light" w:hAnsi="Calibri Light" w:cs="Calibri Light"/>
          <w:b w:val="0"/>
        </w:rPr>
        <w:t>In addition to the above contact hours students will be expected to undertake substantial independent research and background reading</w:t>
      </w:r>
      <w:r w:rsidR="00602701" w:rsidRPr="0054196C">
        <w:rPr>
          <w:rFonts w:ascii="Calibri Light" w:hAnsi="Calibri Light" w:cs="Calibri Light"/>
          <w:b w:val="0"/>
        </w:rPr>
        <w:t>.</w:t>
      </w:r>
    </w:p>
    <w:p w14:paraId="3CEA9EFE" w14:textId="77777777" w:rsidR="009A4001" w:rsidRPr="0054196C" w:rsidRDefault="009A4001" w:rsidP="00C824EE">
      <w:pPr>
        <w:pStyle w:val="ListBullet"/>
        <w:numPr>
          <w:ilvl w:val="0"/>
          <w:numId w:val="64"/>
        </w:numPr>
        <w:spacing w:after="0" w:line="240" w:lineRule="auto"/>
        <w:rPr>
          <w:rFonts w:ascii="Calibri Light" w:hAnsi="Calibri Light" w:cs="Calibri Light"/>
          <w:b w:val="0"/>
        </w:rPr>
      </w:pPr>
      <w:r w:rsidRPr="0054196C">
        <w:rPr>
          <w:rFonts w:ascii="Calibri Light" w:hAnsi="Calibri Light" w:cs="Calibri Light"/>
          <w:b w:val="0"/>
        </w:rPr>
        <w:t xml:space="preserve">Students will also be expected to research various subject areas as specified by the course team and give presentations during classroom sessions.   </w:t>
      </w:r>
    </w:p>
    <w:p w14:paraId="0FE25536" w14:textId="77777777" w:rsidR="009A4001" w:rsidRPr="00E714B3" w:rsidRDefault="009A4001" w:rsidP="009A4001">
      <w:pPr>
        <w:rPr>
          <w:rFonts w:ascii="Calibri Light" w:hAnsi="Calibri Light" w:cs="Calibri Light"/>
          <w:sz w:val="24"/>
          <w:szCs w:val="24"/>
        </w:rPr>
      </w:pPr>
    </w:p>
    <w:p w14:paraId="78EBB169" w14:textId="789EBDA5" w:rsidR="009A4001" w:rsidRPr="00E714B3" w:rsidRDefault="009A4001" w:rsidP="004C2297">
      <w:pPr>
        <w:pStyle w:val="Heading2"/>
      </w:pPr>
      <w:bookmarkStart w:id="24" w:name="_Toc89869717"/>
      <w:r w:rsidRPr="00E714B3">
        <w:t>Teaching and learning environment and resources</w:t>
      </w:r>
      <w:bookmarkEnd w:id="24"/>
      <w:r w:rsidR="004C2297">
        <w:br/>
      </w:r>
    </w:p>
    <w:p w14:paraId="0501FD36" w14:textId="4D561DA3" w:rsidR="009A4001" w:rsidRPr="0054196C" w:rsidRDefault="009A4001" w:rsidP="00C824EE">
      <w:pPr>
        <w:pStyle w:val="ListParagraph"/>
        <w:numPr>
          <w:ilvl w:val="0"/>
          <w:numId w:val="65"/>
        </w:numPr>
        <w:rPr>
          <w:rFonts w:ascii="Calibri Light" w:hAnsi="Calibri Light" w:cs="Calibri Light"/>
          <w:sz w:val="22"/>
          <w:szCs w:val="22"/>
        </w:rPr>
      </w:pPr>
      <w:r w:rsidRPr="0054196C">
        <w:rPr>
          <w:rFonts w:ascii="Calibri Light" w:hAnsi="Calibri Light" w:cs="Calibri Light"/>
          <w:sz w:val="22"/>
          <w:szCs w:val="22"/>
        </w:rPr>
        <w:t>There will be full access, appropriate for training purposes, to all necessary tourist sites and facilities.</w:t>
      </w:r>
    </w:p>
    <w:p w14:paraId="385BC208" w14:textId="22E5D953" w:rsidR="009A4001" w:rsidRPr="0054196C" w:rsidRDefault="009A4001" w:rsidP="00C824EE">
      <w:pPr>
        <w:pStyle w:val="ListParagraph"/>
        <w:numPr>
          <w:ilvl w:val="0"/>
          <w:numId w:val="65"/>
        </w:numPr>
        <w:suppressAutoHyphens/>
        <w:rPr>
          <w:rFonts w:ascii="Calibri Light" w:hAnsi="Calibri Light" w:cs="Calibri Light"/>
          <w:sz w:val="22"/>
          <w:szCs w:val="22"/>
        </w:rPr>
      </w:pPr>
      <w:r w:rsidRPr="0054196C">
        <w:rPr>
          <w:rFonts w:ascii="Calibri Light" w:hAnsi="Calibri Light" w:cs="Calibri Light"/>
          <w:sz w:val="22"/>
          <w:szCs w:val="22"/>
        </w:rPr>
        <w:t>There will be appropriate teaching rooms for lectures and training sessions providing a sufficiently sized and comfortable learning environment.</w:t>
      </w:r>
    </w:p>
    <w:p w14:paraId="332F7656" w14:textId="470A7954" w:rsidR="009A4001" w:rsidRPr="0054196C" w:rsidRDefault="009A4001" w:rsidP="00C824EE">
      <w:pPr>
        <w:pStyle w:val="ListParagraph"/>
        <w:numPr>
          <w:ilvl w:val="0"/>
          <w:numId w:val="65"/>
        </w:numPr>
        <w:suppressAutoHyphens/>
        <w:rPr>
          <w:rFonts w:ascii="Calibri Light" w:hAnsi="Calibri Light" w:cs="Calibri Light"/>
          <w:sz w:val="22"/>
          <w:szCs w:val="22"/>
        </w:rPr>
      </w:pPr>
      <w:r w:rsidRPr="0054196C">
        <w:rPr>
          <w:rFonts w:ascii="Calibri Light" w:hAnsi="Calibri Light" w:cs="Calibri Light"/>
          <w:sz w:val="22"/>
          <w:szCs w:val="22"/>
        </w:rPr>
        <w:t>Learning resources will include handouts, either by e-mail to students, Drop Box or similar, and audio/visual presentations as appropriate; any technology will be used professionally</w:t>
      </w:r>
      <w:r w:rsidR="00D538F7" w:rsidRPr="0054196C">
        <w:rPr>
          <w:rFonts w:ascii="Calibri Light" w:hAnsi="Calibri Light" w:cs="Calibri Light"/>
          <w:sz w:val="22"/>
          <w:szCs w:val="22"/>
        </w:rPr>
        <w:t>.</w:t>
      </w:r>
    </w:p>
    <w:p w14:paraId="3EDB9B62" w14:textId="4338A835" w:rsidR="009A4001" w:rsidRPr="0054196C" w:rsidRDefault="009A4001" w:rsidP="00C824EE">
      <w:pPr>
        <w:pStyle w:val="ListParagraph"/>
        <w:numPr>
          <w:ilvl w:val="0"/>
          <w:numId w:val="65"/>
        </w:numPr>
        <w:suppressAutoHyphens/>
        <w:rPr>
          <w:rFonts w:ascii="Calibri Light" w:hAnsi="Calibri Light" w:cs="Calibri Light"/>
          <w:sz w:val="22"/>
          <w:szCs w:val="22"/>
        </w:rPr>
      </w:pPr>
      <w:r w:rsidRPr="0054196C">
        <w:rPr>
          <w:rFonts w:ascii="Calibri Light" w:hAnsi="Calibri Light" w:cs="Calibri Light"/>
          <w:sz w:val="22"/>
          <w:szCs w:val="22"/>
        </w:rPr>
        <w:t>There will be clear and efficient procedures for the distribution of any course materials, either in paper or electronic form</w:t>
      </w:r>
      <w:r w:rsidR="00602701" w:rsidRPr="0054196C">
        <w:rPr>
          <w:rFonts w:ascii="Calibri Light" w:hAnsi="Calibri Light" w:cs="Calibri Light"/>
          <w:sz w:val="22"/>
          <w:szCs w:val="22"/>
        </w:rPr>
        <w:t>.</w:t>
      </w:r>
    </w:p>
    <w:p w14:paraId="038F32BE" w14:textId="77777777" w:rsidR="00BE6AF6" w:rsidRPr="0054196C" w:rsidRDefault="009A4001" w:rsidP="00C824EE">
      <w:pPr>
        <w:pStyle w:val="ListParagraph"/>
        <w:numPr>
          <w:ilvl w:val="0"/>
          <w:numId w:val="65"/>
        </w:numPr>
        <w:suppressAutoHyphens/>
        <w:rPr>
          <w:rFonts w:ascii="Calibri Light" w:hAnsi="Calibri Light" w:cs="Calibri Light"/>
          <w:sz w:val="22"/>
          <w:szCs w:val="22"/>
        </w:rPr>
      </w:pPr>
      <w:r w:rsidRPr="0054196C">
        <w:rPr>
          <w:rFonts w:ascii="Calibri Light" w:hAnsi="Calibri Light" w:cs="Calibri Light"/>
          <w:sz w:val="22"/>
          <w:szCs w:val="22"/>
        </w:rPr>
        <w:t>Students will have access to, or be directed towards, materials for further reading and research.</w:t>
      </w:r>
    </w:p>
    <w:p w14:paraId="288478ED" w14:textId="6F8CB1D5" w:rsidR="009A4001" w:rsidRPr="0054196C" w:rsidRDefault="009A4001" w:rsidP="00C824EE">
      <w:pPr>
        <w:pStyle w:val="ListParagraph"/>
        <w:numPr>
          <w:ilvl w:val="0"/>
          <w:numId w:val="65"/>
        </w:numPr>
        <w:suppressAutoHyphens/>
        <w:rPr>
          <w:rFonts w:ascii="Calibri Light" w:hAnsi="Calibri Light" w:cs="Calibri Light"/>
          <w:sz w:val="22"/>
          <w:szCs w:val="22"/>
        </w:rPr>
      </w:pPr>
      <w:r w:rsidRPr="0054196C">
        <w:rPr>
          <w:rFonts w:ascii="Calibri Light" w:hAnsi="Calibri Light" w:cs="Calibri Light"/>
          <w:sz w:val="22"/>
          <w:szCs w:val="22"/>
        </w:rPr>
        <w:t>Attention will be paid to study and learning skills as appropriate to adults who may be returning to study after a long break</w:t>
      </w:r>
      <w:r w:rsidR="00602701" w:rsidRPr="0054196C">
        <w:rPr>
          <w:rFonts w:ascii="Calibri Light" w:hAnsi="Calibri Light" w:cs="Calibri Light"/>
          <w:sz w:val="22"/>
          <w:szCs w:val="22"/>
        </w:rPr>
        <w:t>.</w:t>
      </w:r>
    </w:p>
    <w:p w14:paraId="7D1FEBD1" w14:textId="77777777" w:rsidR="009A4001" w:rsidRPr="0054196C" w:rsidRDefault="009A4001" w:rsidP="00C824EE">
      <w:pPr>
        <w:pStyle w:val="ListParagraph"/>
        <w:numPr>
          <w:ilvl w:val="0"/>
          <w:numId w:val="65"/>
        </w:numPr>
        <w:suppressAutoHyphens/>
        <w:rPr>
          <w:rFonts w:ascii="Calibri Light" w:hAnsi="Calibri Light" w:cs="Calibri Light"/>
          <w:sz w:val="22"/>
          <w:szCs w:val="22"/>
        </w:rPr>
      </w:pPr>
      <w:r w:rsidRPr="0054196C">
        <w:rPr>
          <w:rFonts w:ascii="Calibri Light" w:hAnsi="Calibri Light" w:cs="Calibri Light"/>
          <w:sz w:val="22"/>
          <w:szCs w:val="22"/>
        </w:rPr>
        <w:t>Provision will be made for students who have a disability or other special needs.</w:t>
      </w:r>
    </w:p>
    <w:p w14:paraId="234156FC" w14:textId="77777777" w:rsidR="007174E8" w:rsidRPr="00E714B3" w:rsidRDefault="007174E8" w:rsidP="007174E8">
      <w:pPr>
        <w:pStyle w:val="ListParagraph"/>
        <w:suppressAutoHyphens/>
        <w:rPr>
          <w:rFonts w:ascii="Calibri Light" w:hAnsi="Calibri Light" w:cs="Calibri Light"/>
        </w:rPr>
      </w:pPr>
    </w:p>
    <w:p w14:paraId="09B1A4BB" w14:textId="7CDE5940" w:rsidR="009A4001" w:rsidRPr="00E714B3" w:rsidRDefault="009A4001" w:rsidP="004C2297">
      <w:pPr>
        <w:pStyle w:val="Heading2"/>
      </w:pPr>
      <w:bookmarkStart w:id="25" w:name="_Toc89869718"/>
      <w:r w:rsidRPr="00E714B3">
        <w:lastRenderedPageBreak/>
        <w:t>Examinations</w:t>
      </w:r>
      <w:bookmarkEnd w:id="25"/>
      <w:r w:rsidR="004C2297">
        <w:br/>
      </w:r>
    </w:p>
    <w:p w14:paraId="0002CCB5" w14:textId="0CB91A3A" w:rsidR="007174E8" w:rsidRPr="0054196C" w:rsidRDefault="009A4001" w:rsidP="00C824EE">
      <w:pPr>
        <w:pStyle w:val="ListParagraph"/>
        <w:numPr>
          <w:ilvl w:val="0"/>
          <w:numId w:val="66"/>
        </w:numPr>
        <w:rPr>
          <w:rFonts w:ascii="Calibri Light" w:hAnsi="Calibri Light" w:cs="Calibri Light"/>
          <w:sz w:val="22"/>
          <w:szCs w:val="22"/>
        </w:rPr>
      </w:pPr>
      <w:r w:rsidRPr="0054196C">
        <w:rPr>
          <w:rFonts w:ascii="Calibri Light" w:hAnsi="Calibri Light" w:cs="Calibri Light"/>
          <w:sz w:val="22"/>
          <w:szCs w:val="22"/>
        </w:rPr>
        <w:t xml:space="preserve">Examinations will be provided and arranged according to Institute requirements and in consultation with the Chief Examiner. </w:t>
      </w:r>
    </w:p>
    <w:p w14:paraId="46D8F490" w14:textId="154EA432" w:rsidR="007174E8" w:rsidRPr="0054196C" w:rsidRDefault="009A4001" w:rsidP="00C824EE">
      <w:pPr>
        <w:pStyle w:val="ListParagraph"/>
        <w:numPr>
          <w:ilvl w:val="0"/>
          <w:numId w:val="66"/>
        </w:numPr>
        <w:rPr>
          <w:rFonts w:ascii="Calibri Light" w:hAnsi="Calibri Light" w:cs="Calibri Light"/>
          <w:sz w:val="22"/>
          <w:szCs w:val="22"/>
        </w:rPr>
      </w:pPr>
      <w:r w:rsidRPr="0054196C">
        <w:rPr>
          <w:rFonts w:ascii="Calibri Light" w:hAnsi="Calibri Light" w:cs="Calibri Light"/>
          <w:sz w:val="22"/>
          <w:szCs w:val="22"/>
        </w:rPr>
        <w:t>Please see the Examination Handbook on the Institute’s website for details</w:t>
      </w:r>
      <w:r w:rsidR="006357B2" w:rsidRPr="0054196C">
        <w:rPr>
          <w:rFonts w:ascii="Calibri Light" w:hAnsi="Calibri Light" w:cs="Calibri Light"/>
          <w:sz w:val="22"/>
          <w:szCs w:val="22"/>
        </w:rPr>
        <w:t>.</w:t>
      </w:r>
    </w:p>
    <w:p w14:paraId="7B4CC8E4" w14:textId="12CB347D" w:rsidR="007174E8" w:rsidRPr="0054196C" w:rsidRDefault="009A4001" w:rsidP="00C824EE">
      <w:pPr>
        <w:pStyle w:val="ListParagraph"/>
        <w:numPr>
          <w:ilvl w:val="0"/>
          <w:numId w:val="66"/>
        </w:numPr>
        <w:rPr>
          <w:rFonts w:ascii="Calibri Light" w:hAnsi="Calibri Light" w:cs="Calibri Light"/>
          <w:sz w:val="22"/>
          <w:szCs w:val="22"/>
        </w:rPr>
      </w:pPr>
      <w:r w:rsidRPr="0054196C">
        <w:rPr>
          <w:rFonts w:ascii="Calibri Light" w:hAnsi="Calibri Light" w:cs="Calibri Light"/>
          <w:iCs/>
          <w:sz w:val="22"/>
          <w:szCs w:val="22"/>
        </w:rPr>
        <w:t xml:space="preserve">The size of the examination groups and the number of stops available for practical examination </w:t>
      </w:r>
      <w:r w:rsidR="001A6055" w:rsidRPr="0054196C">
        <w:rPr>
          <w:rFonts w:ascii="Calibri Light" w:hAnsi="Calibri Light" w:cs="Calibri Light"/>
          <w:iCs/>
          <w:sz w:val="22"/>
          <w:szCs w:val="22"/>
        </w:rPr>
        <w:t>should</w:t>
      </w:r>
      <w:r w:rsidRPr="0054196C">
        <w:rPr>
          <w:rFonts w:ascii="Calibri Light" w:hAnsi="Calibri Light" w:cs="Calibri Light"/>
          <w:iCs/>
          <w:sz w:val="22"/>
          <w:szCs w:val="22"/>
        </w:rPr>
        <w:t xml:space="preserve"> be specified.</w:t>
      </w:r>
      <w:r w:rsidR="001A6055" w:rsidRPr="0054196C">
        <w:rPr>
          <w:rFonts w:ascii="Calibri Light" w:hAnsi="Calibri Light" w:cs="Calibri Light"/>
          <w:iCs/>
          <w:sz w:val="22"/>
          <w:szCs w:val="22"/>
        </w:rPr>
        <w:t xml:space="preserve"> They will be agreed later by the Course Director and Chief Examiner</w:t>
      </w:r>
    </w:p>
    <w:p w14:paraId="32522CBC" w14:textId="31971488" w:rsidR="009A4001" w:rsidRPr="0054196C" w:rsidRDefault="009A4001" w:rsidP="00C824EE">
      <w:pPr>
        <w:pStyle w:val="ListParagraph"/>
        <w:numPr>
          <w:ilvl w:val="0"/>
          <w:numId w:val="66"/>
        </w:numPr>
        <w:rPr>
          <w:rFonts w:ascii="Calibri Light" w:hAnsi="Calibri Light" w:cs="Calibri Light"/>
          <w:sz w:val="22"/>
          <w:szCs w:val="22"/>
        </w:rPr>
      </w:pPr>
      <w:r w:rsidRPr="0054196C">
        <w:rPr>
          <w:rFonts w:ascii="Calibri Light" w:hAnsi="Calibri Light" w:cs="Calibri Light"/>
          <w:sz w:val="22"/>
          <w:szCs w:val="22"/>
        </w:rPr>
        <w:t>Information on examination fees and arrangements for payment should be made clear to students before enrolment.</w:t>
      </w:r>
    </w:p>
    <w:p w14:paraId="158AFD7E" w14:textId="2D517E0D" w:rsidR="009A4001" w:rsidRPr="00E714B3" w:rsidRDefault="009A4001" w:rsidP="009A4001">
      <w:pPr>
        <w:rPr>
          <w:rFonts w:ascii="Calibri Light" w:hAnsi="Calibri Light" w:cs="Calibri Light"/>
          <w:sz w:val="24"/>
          <w:szCs w:val="24"/>
        </w:rPr>
      </w:pPr>
    </w:p>
    <w:p w14:paraId="102B9268" w14:textId="7912E542" w:rsidR="009A4001" w:rsidRPr="00E714B3" w:rsidRDefault="009A4001" w:rsidP="004C2297">
      <w:pPr>
        <w:pStyle w:val="Heading2"/>
      </w:pPr>
      <w:bookmarkStart w:id="26" w:name="_Toc89869719"/>
      <w:r w:rsidRPr="00E714B3">
        <w:t>Student information</w:t>
      </w:r>
      <w:bookmarkEnd w:id="26"/>
      <w:r w:rsidR="004C2297">
        <w:br/>
      </w:r>
    </w:p>
    <w:p w14:paraId="729C6C21" w14:textId="6A798938" w:rsidR="009A4001" w:rsidRPr="0054196C" w:rsidRDefault="009A4001" w:rsidP="009A4001">
      <w:pPr>
        <w:rPr>
          <w:rFonts w:ascii="Calibri Light" w:hAnsi="Calibri Light" w:cs="Calibri Light"/>
        </w:rPr>
      </w:pPr>
      <w:r w:rsidRPr="0054196C">
        <w:rPr>
          <w:rFonts w:ascii="Calibri Light" w:hAnsi="Calibri Light" w:cs="Calibri Light"/>
        </w:rPr>
        <w:t>There will be a Student Information Pack, available in either electronic or print format, which will specify:</w:t>
      </w:r>
    </w:p>
    <w:p w14:paraId="1AD015E2" w14:textId="62B73AE8" w:rsidR="007174E8" w:rsidRPr="0054196C" w:rsidRDefault="009A4001" w:rsidP="00C824EE">
      <w:pPr>
        <w:pStyle w:val="ListParagraph"/>
        <w:numPr>
          <w:ilvl w:val="0"/>
          <w:numId w:val="67"/>
        </w:numPr>
        <w:suppressAutoHyphens/>
        <w:rPr>
          <w:rFonts w:ascii="Calibri Light" w:hAnsi="Calibri Light" w:cs="Calibri Light"/>
          <w:sz w:val="22"/>
          <w:szCs w:val="22"/>
        </w:rPr>
      </w:pPr>
      <w:r w:rsidRPr="0054196C">
        <w:rPr>
          <w:rFonts w:ascii="Calibri Light" w:hAnsi="Calibri Light" w:cs="Calibri Light"/>
          <w:sz w:val="22"/>
          <w:szCs w:val="22"/>
        </w:rPr>
        <w:t>A timetable with the number of contact hours, course dates, times, location of sessions and trainers/lecturers</w:t>
      </w:r>
      <w:r w:rsidR="00602701" w:rsidRPr="0054196C">
        <w:rPr>
          <w:rFonts w:ascii="Calibri Light" w:hAnsi="Calibri Light" w:cs="Calibri Light"/>
          <w:sz w:val="22"/>
          <w:szCs w:val="22"/>
        </w:rPr>
        <w:t>.</w:t>
      </w:r>
    </w:p>
    <w:p w14:paraId="1BED81AA" w14:textId="71F4F1DE" w:rsidR="0078294A" w:rsidRPr="0054196C" w:rsidRDefault="007174E8" w:rsidP="00C824EE">
      <w:pPr>
        <w:pStyle w:val="ListParagraph"/>
        <w:numPr>
          <w:ilvl w:val="0"/>
          <w:numId w:val="67"/>
        </w:numPr>
        <w:suppressAutoHyphens/>
        <w:rPr>
          <w:rFonts w:ascii="Calibri Light" w:hAnsi="Calibri Light" w:cs="Calibri Light"/>
          <w:sz w:val="22"/>
          <w:szCs w:val="22"/>
        </w:rPr>
      </w:pPr>
      <w:r w:rsidRPr="0054196C">
        <w:rPr>
          <w:rFonts w:asciiTheme="minorHAnsi" w:hAnsiTheme="minorHAnsi" w:cstheme="minorHAnsi"/>
          <w:noProof/>
          <w:sz w:val="22"/>
          <w:szCs w:val="22"/>
          <w:lang w:val="en-US"/>
        </w:rPr>
        <mc:AlternateContent>
          <mc:Choice Requires="wps">
            <w:drawing>
              <wp:anchor distT="45720" distB="45720" distL="114300" distR="114300" simplePos="0" relativeHeight="251669504" behindDoc="0" locked="0" layoutInCell="1" allowOverlap="1" wp14:anchorId="1DC55F2E" wp14:editId="4DBD7321">
                <wp:simplePos x="0" y="0"/>
                <wp:positionH relativeFrom="margin">
                  <wp:posOffset>149860</wp:posOffset>
                </wp:positionH>
                <wp:positionV relativeFrom="paragraph">
                  <wp:posOffset>377190</wp:posOffset>
                </wp:positionV>
                <wp:extent cx="5524500" cy="1722120"/>
                <wp:effectExtent l="0" t="0" r="19050" b="1143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1722120"/>
                        </a:xfrm>
                        <a:prstGeom prst="rect">
                          <a:avLst/>
                        </a:prstGeom>
                        <a:solidFill>
                          <a:srgbClr val="FFFFFF"/>
                        </a:solidFill>
                        <a:ln w="9525">
                          <a:solidFill>
                            <a:srgbClr val="000000"/>
                          </a:solidFill>
                          <a:miter lim="800000"/>
                          <a:headEnd/>
                          <a:tailEnd/>
                        </a:ln>
                      </wps:spPr>
                      <wps:txbx>
                        <w:txbxContent>
                          <w:p w14:paraId="3738660A" w14:textId="77777777" w:rsidR="004F3E9C" w:rsidRPr="007D513D" w:rsidRDefault="004F3E9C" w:rsidP="0078294A">
                            <w:pPr>
                              <w:pStyle w:val="ListBullet"/>
                              <w:spacing w:after="0" w:line="240" w:lineRule="auto"/>
                              <w:rPr>
                                <w:rFonts w:ascii="Calibri Light" w:hAnsi="Calibri Light" w:cs="Calibri Light"/>
                                <w:b w:val="0"/>
                              </w:rPr>
                            </w:pPr>
                            <w:r w:rsidRPr="007D513D">
                              <w:rPr>
                                <w:rFonts w:ascii="Calibri Light" w:hAnsi="Calibri Light" w:cs="Calibri Light"/>
                                <w:b w:val="0"/>
                              </w:rPr>
                              <w:t>There will be a syllabus including the following core components:</w:t>
                            </w:r>
                          </w:p>
                          <w:p w14:paraId="09AF61A2" w14:textId="69108D8E" w:rsidR="004F3E9C" w:rsidRPr="007D513D" w:rsidRDefault="004F3E9C" w:rsidP="00C824EE">
                            <w:pPr>
                              <w:pStyle w:val="ListBullet"/>
                              <w:numPr>
                                <w:ilvl w:val="0"/>
                                <w:numId w:val="45"/>
                              </w:numPr>
                              <w:spacing w:after="0" w:line="240" w:lineRule="auto"/>
                              <w:rPr>
                                <w:rFonts w:ascii="Calibri Light" w:hAnsi="Calibri Light" w:cs="Calibri Light"/>
                                <w:b w:val="0"/>
                                <w:color w:val="auto"/>
                              </w:rPr>
                            </w:pPr>
                            <w:r w:rsidRPr="007D513D">
                              <w:rPr>
                                <w:rFonts w:ascii="Calibri Light" w:hAnsi="Calibri Light" w:cs="Calibri Light"/>
                                <w:b w:val="0"/>
                              </w:rPr>
                              <w:t xml:space="preserve">Knowledge of </w:t>
                            </w:r>
                            <w:r w:rsidRPr="007D513D">
                              <w:rPr>
                                <w:rFonts w:ascii="Calibri Light" w:hAnsi="Calibri Light" w:cs="Calibri Light"/>
                                <w:b w:val="0"/>
                                <w:color w:val="auto"/>
                              </w:rPr>
                              <w:t>all sites that may be visited on qualification (e</w:t>
                            </w:r>
                            <w:r>
                              <w:rPr>
                                <w:rFonts w:ascii="Calibri Light" w:hAnsi="Calibri Light" w:cs="Calibri Light"/>
                                <w:b w:val="0"/>
                                <w:color w:val="auto"/>
                              </w:rPr>
                              <w:t>.</w:t>
                            </w:r>
                            <w:r w:rsidRPr="007D513D">
                              <w:rPr>
                                <w:rFonts w:ascii="Calibri Light" w:hAnsi="Calibri Light" w:cs="Calibri Light"/>
                                <w:b w:val="0"/>
                                <w:color w:val="auto"/>
                              </w:rPr>
                              <w:t>g</w:t>
                            </w:r>
                            <w:r>
                              <w:rPr>
                                <w:rFonts w:ascii="Calibri Light" w:hAnsi="Calibri Light" w:cs="Calibri Light"/>
                                <w:b w:val="0"/>
                                <w:color w:val="auto"/>
                              </w:rPr>
                              <w:t>.</w:t>
                            </w:r>
                            <w:r w:rsidRPr="007D513D">
                              <w:rPr>
                                <w:rFonts w:ascii="Calibri Light" w:hAnsi="Calibri Light" w:cs="Calibri Light"/>
                                <w:b w:val="0"/>
                                <w:color w:val="auto"/>
                              </w:rPr>
                              <w:t xml:space="preserve"> historic buildings, heritage resources and other visitor attractions)</w:t>
                            </w:r>
                            <w:r w:rsidRPr="007D513D">
                              <w:rPr>
                                <w:rFonts w:ascii="Calibri Light" w:hAnsi="Calibri Light" w:cs="Calibri Light"/>
                                <w:b w:val="0"/>
                              </w:rPr>
                              <w:t xml:space="preserve"> necessary to deliver an effective </w:t>
                            </w:r>
                            <w:r w:rsidRPr="007D513D">
                              <w:rPr>
                                <w:rFonts w:ascii="Calibri Light" w:hAnsi="Calibri Light" w:cs="Calibri Light"/>
                                <w:b w:val="0"/>
                                <w:color w:val="auto"/>
                              </w:rPr>
                              <w:t>commentary, organised in topics.</w:t>
                            </w:r>
                          </w:p>
                          <w:p w14:paraId="284128B8" w14:textId="77777777" w:rsidR="004F3E9C" w:rsidRPr="007D513D" w:rsidRDefault="004F3E9C" w:rsidP="00C824EE">
                            <w:pPr>
                              <w:pStyle w:val="ListBullet"/>
                              <w:numPr>
                                <w:ilvl w:val="0"/>
                                <w:numId w:val="45"/>
                              </w:numPr>
                              <w:spacing w:after="0" w:line="240" w:lineRule="auto"/>
                              <w:rPr>
                                <w:rFonts w:ascii="Calibri Light" w:hAnsi="Calibri Light" w:cs="Calibri Light"/>
                                <w:b w:val="0"/>
                                <w:color w:val="auto"/>
                              </w:rPr>
                            </w:pPr>
                            <w:r w:rsidRPr="007D513D">
                              <w:rPr>
                                <w:rFonts w:ascii="Calibri Light" w:hAnsi="Calibri Light" w:cs="Calibri Light"/>
                                <w:b w:val="0"/>
                                <w:color w:val="auto"/>
                              </w:rPr>
                              <w:t>Background knowledge appropriate to the course.</w:t>
                            </w:r>
                          </w:p>
                          <w:p w14:paraId="66C3DC67" w14:textId="77777777" w:rsidR="004F3E9C" w:rsidRPr="007D513D" w:rsidRDefault="004F3E9C" w:rsidP="00C824EE">
                            <w:pPr>
                              <w:pStyle w:val="ListBullet"/>
                              <w:numPr>
                                <w:ilvl w:val="0"/>
                                <w:numId w:val="45"/>
                              </w:numPr>
                              <w:spacing w:after="0" w:line="240" w:lineRule="auto"/>
                              <w:rPr>
                                <w:rFonts w:ascii="Calibri Light" w:hAnsi="Calibri Light" w:cs="Calibri Light"/>
                                <w:b w:val="0"/>
                              </w:rPr>
                            </w:pPr>
                            <w:r w:rsidRPr="007D513D">
                              <w:rPr>
                                <w:rFonts w:ascii="Calibri Light" w:hAnsi="Calibri Light" w:cs="Calibri Light"/>
                                <w:b w:val="0"/>
                                <w:color w:val="auto"/>
                              </w:rPr>
                              <w:t>Knowledge of health and safety requirements, including</w:t>
                            </w:r>
                            <w:r w:rsidRPr="007D513D">
                              <w:rPr>
                                <w:rFonts w:ascii="Calibri Light" w:hAnsi="Calibri Light" w:cs="Calibri Light"/>
                                <w:b w:val="0"/>
                              </w:rPr>
                              <w:t xml:space="preserve"> working with visitors with special requirements.</w:t>
                            </w:r>
                          </w:p>
                          <w:p w14:paraId="02EB5927" w14:textId="50BE8E6C" w:rsidR="004F3E9C" w:rsidRPr="00821E82" w:rsidRDefault="004F3E9C" w:rsidP="00C824EE">
                            <w:pPr>
                              <w:pStyle w:val="ListBullet"/>
                              <w:numPr>
                                <w:ilvl w:val="0"/>
                                <w:numId w:val="45"/>
                              </w:numPr>
                              <w:spacing w:after="0" w:line="240" w:lineRule="auto"/>
                              <w:rPr>
                                <w:rFonts w:ascii="Calibri Light" w:hAnsi="Calibri Light" w:cs="Calibri Light"/>
                                <w:b w:val="0"/>
                                <w:color w:val="auto"/>
                                <w:sz w:val="24"/>
                                <w:szCs w:val="24"/>
                              </w:rPr>
                            </w:pPr>
                            <w:r w:rsidRPr="007D513D">
                              <w:rPr>
                                <w:rFonts w:ascii="Calibri Light" w:hAnsi="Calibri Light" w:cs="Calibri Light"/>
                                <w:b w:val="0"/>
                              </w:rPr>
                              <w:t xml:space="preserve">Details of other locations </w:t>
                            </w:r>
                            <w:r>
                              <w:rPr>
                                <w:rFonts w:ascii="Calibri Light" w:hAnsi="Calibri Light" w:cs="Calibri Light"/>
                                <w:b w:val="0"/>
                              </w:rPr>
                              <w:t>with which</w:t>
                            </w:r>
                            <w:r w:rsidRPr="007D513D">
                              <w:rPr>
                                <w:rFonts w:ascii="Calibri Light" w:hAnsi="Calibri Light" w:cs="Calibri Light"/>
                                <w:b w:val="0"/>
                              </w:rPr>
                              <w:t xml:space="preserve"> students would be expected to familiarise themselves</w:t>
                            </w:r>
                            <w:r>
                              <w:rPr>
                                <w:rFonts w:ascii="Calibri Light" w:hAnsi="Calibri Light" w:cs="Calibri Light"/>
                                <w:b w:val="0"/>
                              </w:rPr>
                              <w:t>.</w:t>
                            </w:r>
                          </w:p>
                          <w:p w14:paraId="019417E0" w14:textId="08CF6440" w:rsidR="004F3E9C" w:rsidRDefault="004F3E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C55F2E" id="_x0000_s1029" type="#_x0000_t202" style="position:absolute;left:0;text-align:left;margin-left:11.8pt;margin-top:29.7pt;width:435pt;height:135.6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">
                <v:textbox>
                  <w:txbxContent>
                    <w:p w14:paraId="3738660A" w14:textId="77777777" w:rsidR="004F3E9C" w:rsidRPr="007D513D" w:rsidRDefault="004F3E9C" w:rsidP="0078294A">
                      <w:pPr>
                        <w:pStyle w:val="ListBullet"/>
                        <w:spacing w:after="0" w:line="240" w:lineRule="auto"/>
                        <w:rPr>
                          <w:rFonts w:ascii="Calibri Light" w:hAnsi="Calibri Light" w:cs="Calibri Light"/>
                          <w:b w:val="0"/>
                        </w:rPr>
                      </w:pPr>
                      <w:r w:rsidRPr="007D513D">
                        <w:rPr>
                          <w:rFonts w:ascii="Calibri Light" w:hAnsi="Calibri Light" w:cs="Calibri Light"/>
                          <w:b w:val="0"/>
                        </w:rPr>
                        <w:t>There will be a syllabus including the following core components:</w:t>
                      </w:r>
                    </w:p>
                    <w:p w14:paraId="09AF61A2" w14:textId="69108D8E" w:rsidR="004F3E9C" w:rsidRPr="007D513D" w:rsidRDefault="004F3E9C" w:rsidP="00C824EE">
                      <w:pPr>
                        <w:pStyle w:val="ListBullet"/>
                        <w:numPr>
                          <w:ilvl w:val="0"/>
                          <w:numId w:val="45"/>
                        </w:numPr>
                        <w:spacing w:after="0" w:line="240" w:lineRule="auto"/>
                        <w:rPr>
                          <w:rFonts w:ascii="Calibri Light" w:hAnsi="Calibri Light" w:cs="Calibri Light"/>
                          <w:b w:val="0"/>
                          <w:color w:val="auto"/>
                        </w:rPr>
                      </w:pPr>
                      <w:r w:rsidRPr="007D513D">
                        <w:rPr>
                          <w:rFonts w:ascii="Calibri Light" w:hAnsi="Calibri Light" w:cs="Calibri Light"/>
                          <w:b w:val="0"/>
                        </w:rPr>
                        <w:t xml:space="preserve">Knowledge of </w:t>
                      </w:r>
                      <w:r w:rsidRPr="007D513D">
                        <w:rPr>
                          <w:rFonts w:ascii="Calibri Light" w:hAnsi="Calibri Light" w:cs="Calibri Light"/>
                          <w:b w:val="0"/>
                          <w:color w:val="auto"/>
                        </w:rPr>
                        <w:t>all sites that may be visited on qualification (e</w:t>
                      </w:r>
                      <w:r>
                        <w:rPr>
                          <w:rFonts w:ascii="Calibri Light" w:hAnsi="Calibri Light" w:cs="Calibri Light"/>
                          <w:b w:val="0"/>
                          <w:color w:val="auto"/>
                        </w:rPr>
                        <w:t>.</w:t>
                      </w:r>
                      <w:r w:rsidRPr="007D513D">
                        <w:rPr>
                          <w:rFonts w:ascii="Calibri Light" w:hAnsi="Calibri Light" w:cs="Calibri Light"/>
                          <w:b w:val="0"/>
                          <w:color w:val="auto"/>
                        </w:rPr>
                        <w:t>g</w:t>
                      </w:r>
                      <w:r>
                        <w:rPr>
                          <w:rFonts w:ascii="Calibri Light" w:hAnsi="Calibri Light" w:cs="Calibri Light"/>
                          <w:b w:val="0"/>
                          <w:color w:val="auto"/>
                        </w:rPr>
                        <w:t>.</w:t>
                      </w:r>
                      <w:r w:rsidRPr="007D513D">
                        <w:rPr>
                          <w:rFonts w:ascii="Calibri Light" w:hAnsi="Calibri Light" w:cs="Calibri Light"/>
                          <w:b w:val="0"/>
                          <w:color w:val="auto"/>
                        </w:rPr>
                        <w:t xml:space="preserve"> historic buildings, heritage resources and other visitor attractions)</w:t>
                      </w:r>
                      <w:r w:rsidRPr="007D513D">
                        <w:rPr>
                          <w:rFonts w:ascii="Calibri Light" w:hAnsi="Calibri Light" w:cs="Calibri Light"/>
                          <w:b w:val="0"/>
                        </w:rPr>
                        <w:t xml:space="preserve"> necessary to deliver an effective </w:t>
                      </w:r>
                      <w:r w:rsidRPr="007D513D">
                        <w:rPr>
                          <w:rFonts w:ascii="Calibri Light" w:hAnsi="Calibri Light" w:cs="Calibri Light"/>
                          <w:b w:val="0"/>
                          <w:color w:val="auto"/>
                        </w:rPr>
                        <w:t>commentary, organised in topics.</w:t>
                      </w:r>
                    </w:p>
                    <w:p w14:paraId="284128B8" w14:textId="77777777" w:rsidR="004F3E9C" w:rsidRPr="007D513D" w:rsidRDefault="004F3E9C" w:rsidP="00C824EE">
                      <w:pPr>
                        <w:pStyle w:val="ListBullet"/>
                        <w:numPr>
                          <w:ilvl w:val="0"/>
                          <w:numId w:val="45"/>
                        </w:numPr>
                        <w:spacing w:after="0" w:line="240" w:lineRule="auto"/>
                        <w:rPr>
                          <w:rFonts w:ascii="Calibri Light" w:hAnsi="Calibri Light" w:cs="Calibri Light"/>
                          <w:b w:val="0"/>
                          <w:color w:val="auto"/>
                        </w:rPr>
                      </w:pPr>
                      <w:r w:rsidRPr="007D513D">
                        <w:rPr>
                          <w:rFonts w:ascii="Calibri Light" w:hAnsi="Calibri Light" w:cs="Calibri Light"/>
                          <w:b w:val="0"/>
                          <w:color w:val="auto"/>
                        </w:rPr>
                        <w:t>Background knowledge appropriate to the course.</w:t>
                      </w:r>
                    </w:p>
                    <w:p w14:paraId="66C3DC67" w14:textId="77777777" w:rsidR="004F3E9C" w:rsidRPr="007D513D" w:rsidRDefault="004F3E9C" w:rsidP="00C824EE">
                      <w:pPr>
                        <w:pStyle w:val="ListBullet"/>
                        <w:numPr>
                          <w:ilvl w:val="0"/>
                          <w:numId w:val="45"/>
                        </w:numPr>
                        <w:spacing w:after="0" w:line="240" w:lineRule="auto"/>
                        <w:rPr>
                          <w:rFonts w:ascii="Calibri Light" w:hAnsi="Calibri Light" w:cs="Calibri Light"/>
                          <w:b w:val="0"/>
                        </w:rPr>
                      </w:pPr>
                      <w:r w:rsidRPr="007D513D">
                        <w:rPr>
                          <w:rFonts w:ascii="Calibri Light" w:hAnsi="Calibri Light" w:cs="Calibri Light"/>
                          <w:b w:val="0"/>
                          <w:color w:val="auto"/>
                        </w:rPr>
                        <w:t>Knowledge of health and safety requirements, including</w:t>
                      </w:r>
                      <w:r w:rsidRPr="007D513D">
                        <w:rPr>
                          <w:rFonts w:ascii="Calibri Light" w:hAnsi="Calibri Light" w:cs="Calibri Light"/>
                          <w:b w:val="0"/>
                        </w:rPr>
                        <w:t xml:space="preserve"> working with visitors with special requirements.</w:t>
                      </w:r>
                    </w:p>
                    <w:p w14:paraId="02EB5927" w14:textId="50BE8E6C" w:rsidR="004F3E9C" w:rsidRPr="00821E82" w:rsidRDefault="004F3E9C" w:rsidP="00C824EE">
                      <w:pPr>
                        <w:pStyle w:val="ListBullet"/>
                        <w:numPr>
                          <w:ilvl w:val="0"/>
                          <w:numId w:val="45"/>
                        </w:numPr>
                        <w:spacing w:after="0" w:line="240" w:lineRule="auto"/>
                        <w:rPr>
                          <w:rFonts w:ascii="Calibri Light" w:hAnsi="Calibri Light" w:cs="Calibri Light"/>
                          <w:b w:val="0"/>
                          <w:color w:val="auto"/>
                          <w:sz w:val="24"/>
                          <w:szCs w:val="24"/>
                        </w:rPr>
                      </w:pPr>
                      <w:r w:rsidRPr="007D513D">
                        <w:rPr>
                          <w:rFonts w:ascii="Calibri Light" w:hAnsi="Calibri Light" w:cs="Calibri Light"/>
                          <w:b w:val="0"/>
                        </w:rPr>
                        <w:t xml:space="preserve">Details of other locations </w:t>
                      </w:r>
                      <w:r>
                        <w:rPr>
                          <w:rFonts w:ascii="Calibri Light" w:hAnsi="Calibri Light" w:cs="Calibri Light"/>
                          <w:b w:val="0"/>
                        </w:rPr>
                        <w:t>with which</w:t>
                      </w:r>
                      <w:r w:rsidRPr="007D513D">
                        <w:rPr>
                          <w:rFonts w:ascii="Calibri Light" w:hAnsi="Calibri Light" w:cs="Calibri Light"/>
                          <w:b w:val="0"/>
                        </w:rPr>
                        <w:t xml:space="preserve"> students would be expected to familiarise themselves</w:t>
                      </w:r>
                      <w:r>
                        <w:rPr>
                          <w:rFonts w:ascii="Calibri Light" w:hAnsi="Calibri Light" w:cs="Calibri Light"/>
                          <w:b w:val="0"/>
                        </w:rPr>
                        <w:t>.</w:t>
                      </w:r>
                    </w:p>
                    <w:p w14:paraId="019417E0" w14:textId="08CF6440" w:rsidR="004F3E9C" w:rsidRDefault="004F3E9C"/>
                  </w:txbxContent>
                </v:textbox>
                <w10:wrap type="square" anchorx="margin"/>
              </v:shape>
            </w:pict>
          </mc:Fallback>
        </mc:AlternateContent>
      </w:r>
      <w:r w:rsidR="009A4001" w:rsidRPr="0054196C">
        <w:rPr>
          <w:rFonts w:ascii="Calibri Light" w:hAnsi="Calibri Light" w:cs="Calibri Light"/>
          <w:bCs/>
          <w:sz w:val="22"/>
          <w:szCs w:val="22"/>
        </w:rPr>
        <w:t>Syllabus</w:t>
      </w:r>
      <w:r w:rsidR="00602701" w:rsidRPr="0054196C">
        <w:rPr>
          <w:rFonts w:ascii="Calibri Light" w:hAnsi="Calibri Light" w:cs="Calibri Light"/>
          <w:sz w:val="22"/>
          <w:szCs w:val="22"/>
        </w:rPr>
        <w:t>.</w:t>
      </w:r>
      <w:r w:rsidR="009A4001" w:rsidRPr="0054196C">
        <w:rPr>
          <w:rFonts w:ascii="Calibri Light" w:hAnsi="Calibri Light" w:cs="Calibri Light"/>
          <w:sz w:val="22"/>
          <w:szCs w:val="22"/>
        </w:rPr>
        <w:t xml:space="preserve"> </w:t>
      </w:r>
      <w:r w:rsidR="004C2297" w:rsidRPr="0054196C">
        <w:rPr>
          <w:rFonts w:ascii="Calibri Light" w:hAnsi="Calibri Light" w:cs="Calibri Light"/>
          <w:sz w:val="22"/>
          <w:szCs w:val="22"/>
        </w:rPr>
        <w:br/>
      </w:r>
    </w:p>
    <w:p w14:paraId="45DAD7BD" w14:textId="38F98659" w:rsidR="009A4001" w:rsidRPr="00CE62A7" w:rsidRDefault="009A4001" w:rsidP="00C824EE">
      <w:pPr>
        <w:pStyle w:val="ListParagraph"/>
        <w:numPr>
          <w:ilvl w:val="0"/>
          <w:numId w:val="67"/>
        </w:numPr>
        <w:suppressAutoHyphens/>
        <w:rPr>
          <w:rFonts w:ascii="Calibri Light" w:hAnsi="Calibri Light" w:cs="Calibri Light"/>
          <w:sz w:val="22"/>
          <w:szCs w:val="22"/>
        </w:rPr>
      </w:pPr>
      <w:r w:rsidRPr="0054196C">
        <w:rPr>
          <w:rFonts w:ascii="Calibri Light" w:hAnsi="Calibri Light" w:cs="Calibri Light"/>
          <w:sz w:val="22"/>
          <w:szCs w:val="22"/>
        </w:rPr>
        <w:t>Examinations that students will be required to take</w:t>
      </w:r>
      <w:r w:rsidR="00602701" w:rsidRPr="00CE62A7">
        <w:rPr>
          <w:rFonts w:ascii="Calibri Light" w:hAnsi="Calibri Light" w:cs="Calibri Light"/>
          <w:i/>
          <w:iCs/>
          <w:sz w:val="22"/>
          <w:szCs w:val="22"/>
        </w:rPr>
        <w:t>.</w:t>
      </w:r>
      <w:r w:rsidR="00CE62A7" w:rsidRPr="00CE62A7">
        <w:rPr>
          <w:i/>
          <w:iCs/>
        </w:rPr>
        <w:t xml:space="preserve"> </w:t>
      </w:r>
      <w:r w:rsidR="00CE62A7" w:rsidRPr="00CE62A7">
        <w:rPr>
          <w:rFonts w:ascii="Calibri Light" w:hAnsi="Calibri Light" w:cs="Calibri Light"/>
          <w:sz w:val="22"/>
          <w:szCs w:val="22"/>
        </w:rPr>
        <w:t xml:space="preserve">The Institute requires the student signs a declaration that they have read and understood the </w:t>
      </w:r>
      <w:hyperlink r:id="rId10" w:history="1">
        <w:r w:rsidR="00CE62A7" w:rsidRPr="00CE62A7">
          <w:rPr>
            <w:rStyle w:val="Hyperlink"/>
            <w:rFonts w:ascii="Calibri Light" w:hAnsi="Calibri Light" w:cs="Calibri Light"/>
            <w:sz w:val="22"/>
            <w:szCs w:val="22"/>
          </w:rPr>
          <w:t>Examination handbook</w:t>
        </w:r>
      </w:hyperlink>
      <w:r w:rsidR="00CE62A7" w:rsidRPr="00CE62A7">
        <w:rPr>
          <w:rFonts w:ascii="Calibri Light" w:hAnsi="Calibri Light" w:cs="Calibri Light"/>
          <w:sz w:val="22"/>
          <w:szCs w:val="22"/>
        </w:rPr>
        <w:t xml:space="preserve"> when they register for the examinations</w:t>
      </w:r>
      <w:r w:rsidR="00CE62A7">
        <w:rPr>
          <w:rFonts w:ascii="Calibri Light" w:hAnsi="Calibri Light" w:cs="Calibri Light"/>
          <w:sz w:val="22"/>
          <w:szCs w:val="22"/>
        </w:rPr>
        <w:t>.</w:t>
      </w:r>
    </w:p>
    <w:p w14:paraId="77935056" w14:textId="17D0941E" w:rsidR="009A4001" w:rsidRPr="0054196C" w:rsidRDefault="009A4001" w:rsidP="00C824EE">
      <w:pPr>
        <w:pStyle w:val="ListParagraph"/>
        <w:numPr>
          <w:ilvl w:val="0"/>
          <w:numId w:val="67"/>
        </w:numPr>
        <w:suppressAutoHyphens/>
        <w:rPr>
          <w:rFonts w:ascii="Calibri Light" w:hAnsi="Calibri Light" w:cs="Calibri Light"/>
          <w:sz w:val="22"/>
          <w:szCs w:val="22"/>
        </w:rPr>
      </w:pPr>
      <w:r w:rsidRPr="0054196C">
        <w:rPr>
          <w:rFonts w:ascii="Calibri Light" w:hAnsi="Calibri Light" w:cs="Calibri Light"/>
          <w:sz w:val="22"/>
          <w:szCs w:val="22"/>
        </w:rPr>
        <w:t>Quality assurance, evaluation and complaints procedures</w:t>
      </w:r>
      <w:r w:rsidR="00602701" w:rsidRPr="0054196C">
        <w:rPr>
          <w:rFonts w:ascii="Calibri Light" w:hAnsi="Calibri Light" w:cs="Calibri Light"/>
          <w:sz w:val="22"/>
          <w:szCs w:val="22"/>
        </w:rPr>
        <w:t>.</w:t>
      </w:r>
      <w:r w:rsidRPr="0054196C">
        <w:rPr>
          <w:rFonts w:ascii="Calibri Light" w:hAnsi="Calibri Light" w:cs="Calibri Light"/>
          <w:sz w:val="22"/>
          <w:szCs w:val="22"/>
        </w:rPr>
        <w:t xml:space="preserve"> </w:t>
      </w:r>
      <w:r w:rsidR="00173B9F" w:rsidRPr="0054196C">
        <w:rPr>
          <w:rFonts w:ascii="Calibri Light" w:hAnsi="Calibri Light" w:cs="Calibri Light"/>
          <w:sz w:val="22"/>
          <w:szCs w:val="22"/>
        </w:rPr>
        <w:t>Include information about the role of the Institute Visitor.</w:t>
      </w:r>
    </w:p>
    <w:p w14:paraId="697DFBE9" w14:textId="77777777" w:rsidR="009A4001" w:rsidRPr="0054196C" w:rsidRDefault="009A4001" w:rsidP="00C824EE">
      <w:pPr>
        <w:pStyle w:val="ListParagraph"/>
        <w:numPr>
          <w:ilvl w:val="0"/>
          <w:numId w:val="67"/>
        </w:numPr>
        <w:suppressAutoHyphens/>
        <w:rPr>
          <w:rFonts w:ascii="Calibri Light" w:hAnsi="Calibri Light" w:cs="Calibri Light"/>
          <w:sz w:val="22"/>
          <w:szCs w:val="22"/>
        </w:rPr>
      </w:pPr>
      <w:r w:rsidRPr="0054196C">
        <w:rPr>
          <w:rFonts w:ascii="Calibri Light" w:hAnsi="Calibri Light" w:cs="Calibri Light"/>
          <w:sz w:val="22"/>
          <w:szCs w:val="22"/>
        </w:rPr>
        <w:t>Names and contact details of Course Director (and Course Administrator, if there is one)</w:t>
      </w:r>
      <w:r w:rsidR="00602701" w:rsidRPr="0054196C">
        <w:rPr>
          <w:rFonts w:ascii="Calibri Light" w:hAnsi="Calibri Light" w:cs="Calibri Light"/>
          <w:sz w:val="22"/>
          <w:szCs w:val="22"/>
        </w:rPr>
        <w:t>.</w:t>
      </w:r>
    </w:p>
    <w:p w14:paraId="2135FF79" w14:textId="77777777" w:rsidR="009A4001" w:rsidRPr="0054196C" w:rsidRDefault="009A4001" w:rsidP="00C824EE">
      <w:pPr>
        <w:pStyle w:val="ListParagraph"/>
        <w:numPr>
          <w:ilvl w:val="0"/>
          <w:numId w:val="67"/>
        </w:numPr>
        <w:suppressAutoHyphens/>
        <w:rPr>
          <w:rFonts w:ascii="Calibri Light" w:hAnsi="Calibri Light" w:cs="Calibri Light"/>
          <w:sz w:val="22"/>
          <w:szCs w:val="22"/>
        </w:rPr>
      </w:pPr>
      <w:r w:rsidRPr="0054196C">
        <w:rPr>
          <w:rFonts w:ascii="Calibri Light" w:hAnsi="Calibri Light" w:cs="Calibri Light"/>
          <w:sz w:val="22"/>
          <w:szCs w:val="22"/>
        </w:rPr>
        <w:t>Any pre-course preparation that is required</w:t>
      </w:r>
      <w:r w:rsidR="00602701" w:rsidRPr="0054196C">
        <w:rPr>
          <w:rFonts w:ascii="Calibri Light" w:hAnsi="Calibri Light" w:cs="Calibri Light"/>
          <w:sz w:val="22"/>
          <w:szCs w:val="22"/>
        </w:rPr>
        <w:t>.</w:t>
      </w:r>
    </w:p>
    <w:p w14:paraId="2F969907" w14:textId="77777777" w:rsidR="009A4001" w:rsidRPr="0054196C" w:rsidRDefault="009A4001" w:rsidP="00C824EE">
      <w:pPr>
        <w:pStyle w:val="ListParagraph"/>
        <w:numPr>
          <w:ilvl w:val="0"/>
          <w:numId w:val="67"/>
        </w:numPr>
        <w:suppressAutoHyphens/>
        <w:rPr>
          <w:rFonts w:ascii="Calibri Light" w:hAnsi="Calibri Light" w:cs="Calibri Light"/>
          <w:sz w:val="22"/>
          <w:szCs w:val="22"/>
        </w:rPr>
      </w:pPr>
      <w:r w:rsidRPr="0054196C">
        <w:rPr>
          <w:rFonts w:ascii="Calibri Light" w:hAnsi="Calibri Light" w:cs="Calibri Light"/>
          <w:sz w:val="22"/>
          <w:szCs w:val="22"/>
        </w:rPr>
        <w:t>The Institute Student Code of Conduct</w:t>
      </w:r>
      <w:r w:rsidR="00602701" w:rsidRPr="0054196C">
        <w:rPr>
          <w:rFonts w:ascii="Calibri Light" w:hAnsi="Calibri Light" w:cs="Calibri Light"/>
          <w:sz w:val="22"/>
          <w:szCs w:val="22"/>
        </w:rPr>
        <w:t>.</w:t>
      </w:r>
    </w:p>
    <w:p w14:paraId="3F7973BD" w14:textId="77777777" w:rsidR="009A4001" w:rsidRDefault="009A4001" w:rsidP="009A4001">
      <w:pPr>
        <w:rPr>
          <w:rFonts w:cstheme="minorHAnsi"/>
          <w:sz w:val="24"/>
          <w:szCs w:val="24"/>
        </w:rPr>
      </w:pPr>
    </w:p>
    <w:p w14:paraId="7B4E3DEF" w14:textId="77777777" w:rsidR="004C2297" w:rsidRDefault="004C2297" w:rsidP="009A4001">
      <w:pPr>
        <w:rPr>
          <w:rFonts w:cstheme="minorHAnsi"/>
          <w:sz w:val="24"/>
          <w:szCs w:val="24"/>
        </w:rPr>
      </w:pPr>
    </w:p>
    <w:p w14:paraId="4BCD0545" w14:textId="77777777" w:rsidR="004C2297" w:rsidRDefault="004C2297" w:rsidP="009A4001">
      <w:pPr>
        <w:rPr>
          <w:rFonts w:cstheme="minorHAnsi"/>
          <w:sz w:val="24"/>
          <w:szCs w:val="24"/>
        </w:rPr>
      </w:pPr>
    </w:p>
    <w:p w14:paraId="645D95F8" w14:textId="27FCB941" w:rsidR="009A4001" w:rsidRPr="00821E82" w:rsidRDefault="004C2297" w:rsidP="004C2297">
      <w:pPr>
        <w:pStyle w:val="Heading1"/>
      </w:pPr>
      <w:bookmarkStart w:id="27" w:name="_Toc89869720"/>
      <w:r>
        <w:lastRenderedPageBreak/>
        <w:t>Course Management</w:t>
      </w:r>
      <w:bookmarkEnd w:id="27"/>
    </w:p>
    <w:p w14:paraId="39A81DFD" w14:textId="77777777" w:rsidR="004C2297" w:rsidRDefault="004C2297" w:rsidP="009A4001">
      <w:pPr>
        <w:rPr>
          <w:rFonts w:ascii="Calibri Light" w:hAnsi="Calibri Light" w:cs="Calibri Light"/>
          <w:b/>
          <w:sz w:val="24"/>
          <w:szCs w:val="24"/>
        </w:rPr>
      </w:pPr>
    </w:p>
    <w:p w14:paraId="7C50A811" w14:textId="5579BB77" w:rsidR="009A4001" w:rsidRPr="00821E82" w:rsidRDefault="009A4001" w:rsidP="004C2297">
      <w:pPr>
        <w:pStyle w:val="Heading2"/>
      </w:pPr>
      <w:bookmarkStart w:id="28" w:name="_Toc89869721"/>
      <w:r w:rsidRPr="00821E82">
        <w:t>Steering committee</w:t>
      </w:r>
      <w:bookmarkEnd w:id="28"/>
      <w:r w:rsidR="004C2297">
        <w:br/>
      </w:r>
    </w:p>
    <w:p w14:paraId="3D4C7E5A" w14:textId="396AB3C1" w:rsidR="009A4001" w:rsidRPr="0054196C" w:rsidRDefault="009A4001" w:rsidP="009A4001">
      <w:pPr>
        <w:rPr>
          <w:rFonts w:ascii="Calibri Light" w:hAnsi="Calibri Light" w:cs="Calibri Light"/>
        </w:rPr>
      </w:pPr>
      <w:r w:rsidRPr="0054196C">
        <w:rPr>
          <w:rFonts w:ascii="Calibri Light" w:hAnsi="Calibri Light" w:cs="Calibri Light"/>
        </w:rPr>
        <w:t xml:space="preserve">A Steering Committee will be </w:t>
      </w:r>
      <w:r w:rsidR="001901C3" w:rsidRPr="0054196C">
        <w:rPr>
          <w:rFonts w:ascii="Calibri Light" w:hAnsi="Calibri Light" w:cs="Calibri Light"/>
        </w:rPr>
        <w:t>convened</w:t>
      </w:r>
      <w:r w:rsidR="00A83B65" w:rsidRPr="0054196C">
        <w:rPr>
          <w:rFonts w:ascii="Calibri Light" w:hAnsi="Calibri Light" w:cs="Calibri Light"/>
        </w:rPr>
        <w:t xml:space="preserve"> prior to detailed planning and submitting the course</w:t>
      </w:r>
      <w:r w:rsidR="00C42C3C">
        <w:rPr>
          <w:rFonts w:ascii="Calibri Light" w:hAnsi="Calibri Light" w:cs="Calibri Light"/>
        </w:rPr>
        <w:t>.</w:t>
      </w:r>
    </w:p>
    <w:p w14:paraId="3A980502" w14:textId="0FB2697A" w:rsidR="009A4001" w:rsidRPr="0054196C" w:rsidRDefault="009A4001" w:rsidP="00C824EE">
      <w:pPr>
        <w:pStyle w:val="ListParagraph"/>
        <w:numPr>
          <w:ilvl w:val="0"/>
          <w:numId w:val="68"/>
        </w:numPr>
        <w:rPr>
          <w:rFonts w:ascii="Calibri Light" w:hAnsi="Calibri Light" w:cs="Calibri Light"/>
          <w:sz w:val="22"/>
          <w:szCs w:val="22"/>
        </w:rPr>
      </w:pPr>
      <w:r w:rsidRPr="0054196C">
        <w:rPr>
          <w:rFonts w:ascii="Calibri Light" w:hAnsi="Calibri Light" w:cs="Calibri Light"/>
          <w:sz w:val="22"/>
          <w:szCs w:val="22"/>
        </w:rPr>
        <w:t>The function of the Steering Committee is to assist in the planning and delivery of the course by overseeing and advising on content and delivery</w:t>
      </w:r>
    </w:p>
    <w:p w14:paraId="7504EE0C" w14:textId="34049CBB" w:rsidR="009A4001" w:rsidRPr="0054196C" w:rsidRDefault="009A4001" w:rsidP="00C824EE">
      <w:pPr>
        <w:pStyle w:val="ListParagraph"/>
        <w:numPr>
          <w:ilvl w:val="0"/>
          <w:numId w:val="68"/>
        </w:numPr>
        <w:rPr>
          <w:rFonts w:ascii="Calibri Light" w:hAnsi="Calibri Light" w:cs="Calibri Light"/>
          <w:sz w:val="22"/>
          <w:szCs w:val="22"/>
        </w:rPr>
      </w:pPr>
      <w:r w:rsidRPr="0054196C">
        <w:rPr>
          <w:rFonts w:ascii="Calibri Light" w:hAnsi="Calibri Light" w:cs="Calibri Light"/>
          <w:sz w:val="22"/>
          <w:szCs w:val="22"/>
        </w:rPr>
        <w:t xml:space="preserve">It will reflect a range of relevant professional members, and may typically include: The Course Director, Course Administrator and a representative from each of the following:  the Training Provider, </w:t>
      </w:r>
      <w:r w:rsidR="0090346F">
        <w:rPr>
          <w:rFonts w:ascii="Calibri Light" w:hAnsi="Calibri Light" w:cs="Calibri Light"/>
          <w:sz w:val="22"/>
          <w:szCs w:val="22"/>
        </w:rPr>
        <w:t>a</w:t>
      </w:r>
      <w:r w:rsidRPr="0054196C">
        <w:rPr>
          <w:rFonts w:ascii="Calibri Light" w:hAnsi="Calibri Light" w:cs="Calibri Light"/>
          <w:sz w:val="22"/>
          <w:szCs w:val="22"/>
        </w:rPr>
        <w:t xml:space="preserve"> local </w:t>
      </w:r>
      <w:r w:rsidR="007A4067">
        <w:rPr>
          <w:rFonts w:ascii="Calibri Light" w:hAnsi="Calibri Light" w:cs="Calibri Light"/>
          <w:sz w:val="22"/>
          <w:szCs w:val="22"/>
        </w:rPr>
        <w:t>Guides’ Association</w:t>
      </w:r>
      <w:r w:rsidRPr="0054196C">
        <w:rPr>
          <w:rFonts w:ascii="Calibri Light" w:hAnsi="Calibri Light" w:cs="Calibri Light"/>
          <w:sz w:val="22"/>
          <w:szCs w:val="22"/>
        </w:rPr>
        <w:t xml:space="preserve">, </w:t>
      </w:r>
      <w:r w:rsidR="00DD7F31" w:rsidRPr="0054196C">
        <w:rPr>
          <w:rFonts w:ascii="Calibri Light" w:hAnsi="Calibri Light" w:cs="Calibri Light"/>
          <w:sz w:val="22"/>
          <w:szCs w:val="22"/>
        </w:rPr>
        <w:t xml:space="preserve">Destination Management Organisation e.g. VisitBristol, </w:t>
      </w:r>
      <w:r w:rsidRPr="0054196C">
        <w:rPr>
          <w:rFonts w:ascii="Calibri Light" w:hAnsi="Calibri Light" w:cs="Calibri Light"/>
          <w:sz w:val="22"/>
          <w:szCs w:val="22"/>
        </w:rPr>
        <w:t>the site(s)</w:t>
      </w:r>
      <w:r w:rsidR="004952FF" w:rsidRPr="0054196C">
        <w:rPr>
          <w:rFonts w:ascii="Calibri Light" w:hAnsi="Calibri Light" w:cs="Calibri Light"/>
          <w:sz w:val="22"/>
          <w:szCs w:val="22"/>
        </w:rPr>
        <w:t xml:space="preserve"> to be examined,</w:t>
      </w:r>
      <w:r w:rsidRPr="0054196C">
        <w:rPr>
          <w:rFonts w:ascii="Calibri Light" w:hAnsi="Calibri Light" w:cs="Calibri Light"/>
          <w:sz w:val="22"/>
          <w:szCs w:val="22"/>
        </w:rPr>
        <w:t xml:space="preserve"> the coach company as appropriate, a local tour guide company and/or tourist information centre</w:t>
      </w:r>
      <w:r w:rsidR="00A10317">
        <w:rPr>
          <w:rFonts w:ascii="Calibri Light" w:hAnsi="Calibri Light" w:cs="Calibri Light"/>
          <w:sz w:val="22"/>
          <w:szCs w:val="22"/>
        </w:rPr>
        <w:t>.</w:t>
      </w:r>
    </w:p>
    <w:p w14:paraId="592D37C5" w14:textId="2FFD7A9E" w:rsidR="009A4001" w:rsidRPr="0054196C" w:rsidRDefault="009A4001" w:rsidP="00C824EE">
      <w:pPr>
        <w:pStyle w:val="ListParagraph"/>
        <w:numPr>
          <w:ilvl w:val="0"/>
          <w:numId w:val="68"/>
        </w:numPr>
        <w:rPr>
          <w:rFonts w:ascii="Calibri Light" w:hAnsi="Calibri Light" w:cs="Calibri Light"/>
          <w:sz w:val="22"/>
          <w:szCs w:val="22"/>
        </w:rPr>
      </w:pPr>
      <w:r w:rsidRPr="0054196C">
        <w:rPr>
          <w:rFonts w:ascii="Calibri Light" w:hAnsi="Calibri Light" w:cs="Calibri Light"/>
          <w:sz w:val="22"/>
          <w:szCs w:val="22"/>
        </w:rPr>
        <w:t>It will meet at the preparation stage and at least once during the duration of the course to assess its effectiveness, both in terms of delivery and budget, instigate any changes required by the Institute Visitor and agree to/or recommend any changes as appropriate.</w:t>
      </w:r>
    </w:p>
    <w:p w14:paraId="4068195F" w14:textId="77777777" w:rsidR="004C2297" w:rsidRPr="00821E82" w:rsidRDefault="004C2297" w:rsidP="009A4001">
      <w:pPr>
        <w:ind w:left="720" w:hanging="720"/>
        <w:rPr>
          <w:rFonts w:ascii="Calibri Light" w:hAnsi="Calibri Light" w:cs="Calibri Light"/>
          <w:sz w:val="24"/>
          <w:szCs w:val="24"/>
        </w:rPr>
      </w:pPr>
    </w:p>
    <w:p w14:paraId="36596F8D" w14:textId="3A19A8C9" w:rsidR="009A4001" w:rsidRPr="00821E82" w:rsidRDefault="009A4001" w:rsidP="004C2297">
      <w:pPr>
        <w:pStyle w:val="Heading2"/>
      </w:pPr>
      <w:bookmarkStart w:id="29" w:name="_Toc89869722"/>
      <w:r w:rsidRPr="00821E82">
        <w:t>Training team</w:t>
      </w:r>
      <w:bookmarkEnd w:id="29"/>
      <w:r w:rsidR="004C2297">
        <w:br/>
      </w:r>
    </w:p>
    <w:p w14:paraId="2019551B" w14:textId="77777777" w:rsidR="009A4001" w:rsidRPr="0054196C" w:rsidRDefault="009A4001" w:rsidP="009A4001">
      <w:pPr>
        <w:rPr>
          <w:rFonts w:ascii="Calibri Light" w:hAnsi="Calibri Light" w:cs="Calibri Light"/>
        </w:rPr>
      </w:pPr>
      <w:r w:rsidRPr="0054196C">
        <w:rPr>
          <w:rFonts w:ascii="Calibri Light" w:hAnsi="Calibri Light" w:cs="Calibri Light"/>
        </w:rPr>
        <w:t>Details of qualifications and experience of the following will be provided, for example through a CV:</w:t>
      </w:r>
    </w:p>
    <w:p w14:paraId="06E2C155" w14:textId="77777777" w:rsidR="009A4001" w:rsidRPr="0054196C" w:rsidRDefault="009A4001" w:rsidP="00C824EE">
      <w:pPr>
        <w:pStyle w:val="ListBullet"/>
        <w:numPr>
          <w:ilvl w:val="0"/>
          <w:numId w:val="69"/>
        </w:numPr>
        <w:spacing w:after="0" w:line="240" w:lineRule="auto"/>
        <w:rPr>
          <w:rFonts w:ascii="Calibri Light" w:hAnsi="Calibri Light" w:cs="Calibri Light"/>
          <w:b w:val="0"/>
        </w:rPr>
      </w:pPr>
      <w:r w:rsidRPr="0054196C">
        <w:rPr>
          <w:rFonts w:ascii="Calibri Light" w:hAnsi="Calibri Light" w:cs="Calibri Light"/>
          <w:b w:val="0"/>
        </w:rPr>
        <w:t xml:space="preserve">Course Director and core course teaching team, including those involved with the Communications Seminar </w:t>
      </w:r>
    </w:p>
    <w:p w14:paraId="441F8929" w14:textId="27F324F8" w:rsidR="009A4001" w:rsidRPr="0054196C" w:rsidRDefault="009A4001" w:rsidP="00C824EE">
      <w:pPr>
        <w:pStyle w:val="ListBullet"/>
        <w:numPr>
          <w:ilvl w:val="0"/>
          <w:numId w:val="69"/>
        </w:numPr>
        <w:spacing w:after="0" w:line="240" w:lineRule="auto"/>
        <w:rPr>
          <w:rFonts w:ascii="Calibri Light" w:hAnsi="Calibri Light" w:cs="Calibri Light"/>
          <w:b w:val="0"/>
        </w:rPr>
      </w:pPr>
      <w:r w:rsidRPr="0054196C">
        <w:rPr>
          <w:rFonts w:ascii="Calibri Light" w:hAnsi="Calibri Light" w:cs="Calibri Light"/>
          <w:b w:val="0"/>
        </w:rPr>
        <w:t>Other key personnel involved in general administration</w:t>
      </w:r>
      <w:r w:rsidR="00824E57">
        <w:rPr>
          <w:rFonts w:ascii="Calibri Light" w:hAnsi="Calibri Light" w:cs="Calibri Light"/>
          <w:b w:val="0"/>
        </w:rPr>
        <w:t xml:space="preserve"> and</w:t>
      </w:r>
      <w:r w:rsidRPr="0054196C">
        <w:rPr>
          <w:rFonts w:ascii="Calibri Light" w:hAnsi="Calibri Light" w:cs="Calibri Light"/>
          <w:b w:val="0"/>
        </w:rPr>
        <w:t xml:space="preserve"> finance</w:t>
      </w:r>
    </w:p>
    <w:p w14:paraId="08DDB4FA" w14:textId="77777777" w:rsidR="009A4001" w:rsidRPr="0054196C" w:rsidRDefault="009A4001" w:rsidP="00C824EE">
      <w:pPr>
        <w:pStyle w:val="ListBullet"/>
        <w:numPr>
          <w:ilvl w:val="0"/>
          <w:numId w:val="69"/>
        </w:numPr>
        <w:spacing w:after="0" w:line="240" w:lineRule="auto"/>
        <w:rPr>
          <w:rFonts w:ascii="Calibri Light" w:hAnsi="Calibri Light" w:cs="Calibri Light"/>
          <w:b w:val="0"/>
        </w:rPr>
      </w:pPr>
      <w:r w:rsidRPr="0054196C">
        <w:rPr>
          <w:rFonts w:ascii="Calibri Light" w:hAnsi="Calibri Light" w:cs="Calibri Light"/>
          <w:b w:val="0"/>
        </w:rPr>
        <w:t>Other occasional lecturers/speakers</w:t>
      </w:r>
    </w:p>
    <w:p w14:paraId="7A62C51C" w14:textId="77777777" w:rsidR="001901C3" w:rsidRPr="0054196C" w:rsidRDefault="001901C3" w:rsidP="001901C3">
      <w:pPr>
        <w:pStyle w:val="ListBullet"/>
        <w:spacing w:after="0" w:line="240" w:lineRule="auto"/>
        <w:ind w:left="720"/>
        <w:rPr>
          <w:rFonts w:ascii="Calibri Light" w:hAnsi="Calibri Light" w:cs="Calibri Light"/>
          <w:b w:val="0"/>
        </w:rPr>
      </w:pPr>
    </w:p>
    <w:p w14:paraId="3C748E72" w14:textId="3A30B729" w:rsidR="009A4001" w:rsidRPr="0054196C" w:rsidRDefault="00297281" w:rsidP="009A4001">
      <w:pPr>
        <w:pStyle w:val="ListBullet"/>
        <w:spacing w:after="0" w:line="240" w:lineRule="auto"/>
        <w:rPr>
          <w:rFonts w:ascii="Calibri Light" w:hAnsi="Calibri Light" w:cs="Calibri Light"/>
          <w:b w:val="0"/>
          <w:bCs/>
        </w:rPr>
      </w:pPr>
      <w:r w:rsidRPr="0054196C">
        <w:rPr>
          <w:rFonts w:ascii="Calibri Light" w:hAnsi="Calibri Light" w:cs="Calibri Light"/>
          <w:b w:val="0"/>
          <w:bCs/>
        </w:rPr>
        <w:t>(R</w:t>
      </w:r>
      <w:r w:rsidR="009A4001" w:rsidRPr="0054196C">
        <w:rPr>
          <w:rFonts w:ascii="Calibri Light" w:hAnsi="Calibri Light" w:cs="Calibri Light"/>
          <w:b w:val="0"/>
          <w:bCs/>
        </w:rPr>
        <w:t xml:space="preserve">efer to </w:t>
      </w:r>
      <w:r w:rsidR="00E162F1" w:rsidRPr="0054196C">
        <w:rPr>
          <w:rFonts w:ascii="Calibri Light" w:hAnsi="Calibri Light" w:cs="Calibri Light"/>
          <w:b w:val="0"/>
          <w:bCs/>
        </w:rPr>
        <w:t xml:space="preserve">Annex A </w:t>
      </w:r>
      <w:r w:rsidR="00D40DEE" w:rsidRPr="0054196C">
        <w:rPr>
          <w:rFonts w:ascii="Calibri Light" w:hAnsi="Calibri Light" w:cs="Calibri Light"/>
          <w:b w:val="0"/>
          <w:bCs/>
        </w:rPr>
        <w:t>for q</w:t>
      </w:r>
      <w:r w:rsidR="009A4001" w:rsidRPr="0054196C">
        <w:rPr>
          <w:rFonts w:ascii="Calibri Light" w:hAnsi="Calibri Light" w:cs="Calibri Light"/>
          <w:b w:val="0"/>
          <w:bCs/>
        </w:rPr>
        <w:t>ualifications required by a Course Director and Definition of Training Team Roles</w:t>
      </w:r>
      <w:r w:rsidRPr="0054196C">
        <w:rPr>
          <w:rFonts w:ascii="Calibri Light" w:hAnsi="Calibri Light" w:cs="Calibri Light"/>
          <w:b w:val="0"/>
          <w:bCs/>
        </w:rPr>
        <w:t>)</w:t>
      </w:r>
    </w:p>
    <w:p w14:paraId="0CEFE72A" w14:textId="77777777" w:rsidR="004C2297" w:rsidRPr="00297281" w:rsidRDefault="004C2297" w:rsidP="009A4001">
      <w:pPr>
        <w:pStyle w:val="ListBullet"/>
        <w:spacing w:after="0" w:line="240" w:lineRule="auto"/>
        <w:rPr>
          <w:rFonts w:ascii="Calibri Light" w:hAnsi="Calibri Light" w:cs="Calibri Light"/>
          <w:b w:val="0"/>
          <w:bCs/>
          <w:sz w:val="24"/>
          <w:szCs w:val="24"/>
        </w:rPr>
      </w:pPr>
    </w:p>
    <w:p w14:paraId="09C08558" w14:textId="77777777" w:rsidR="004C2297" w:rsidRDefault="004C2297" w:rsidP="004C2297">
      <w:pPr>
        <w:suppressAutoHyphens/>
        <w:spacing w:after="0" w:line="240" w:lineRule="auto"/>
        <w:rPr>
          <w:rFonts w:ascii="Calibri Light" w:hAnsi="Calibri Light" w:cs="Calibri Light"/>
          <w:b/>
          <w:sz w:val="24"/>
          <w:szCs w:val="24"/>
        </w:rPr>
      </w:pPr>
    </w:p>
    <w:p w14:paraId="5DA73653" w14:textId="15E19291" w:rsidR="009A4001" w:rsidRPr="00821E82" w:rsidRDefault="009A4001" w:rsidP="004C2297">
      <w:pPr>
        <w:pStyle w:val="Heading2"/>
      </w:pPr>
      <w:bookmarkStart w:id="30" w:name="_Toc89869723"/>
      <w:r w:rsidRPr="00821E82">
        <w:t>Recruitment of students</w:t>
      </w:r>
      <w:bookmarkEnd w:id="30"/>
    </w:p>
    <w:p w14:paraId="72DC037D" w14:textId="77777777" w:rsidR="009A4001" w:rsidRPr="0054196C" w:rsidRDefault="009A4001" w:rsidP="00C824EE">
      <w:pPr>
        <w:pStyle w:val="ListParagraph"/>
        <w:numPr>
          <w:ilvl w:val="0"/>
          <w:numId w:val="70"/>
        </w:numPr>
        <w:spacing w:before="240"/>
        <w:rPr>
          <w:rFonts w:ascii="Calibri Light" w:hAnsi="Calibri Light" w:cs="Calibri Light"/>
          <w:sz w:val="22"/>
          <w:szCs w:val="22"/>
        </w:rPr>
      </w:pPr>
      <w:r w:rsidRPr="0054196C">
        <w:rPr>
          <w:rFonts w:ascii="Calibri Light" w:hAnsi="Calibri Light" w:cs="Calibri Light"/>
          <w:sz w:val="22"/>
          <w:szCs w:val="22"/>
        </w:rPr>
        <w:t>The course provider will have a recruitment plan which will:</w:t>
      </w:r>
    </w:p>
    <w:p w14:paraId="7D7EBD7B" w14:textId="35DE16A9" w:rsidR="009A4001" w:rsidRPr="0054196C" w:rsidRDefault="009A4001" w:rsidP="00C824EE">
      <w:pPr>
        <w:pStyle w:val="ListParagraph"/>
        <w:numPr>
          <w:ilvl w:val="0"/>
          <w:numId w:val="70"/>
        </w:numPr>
        <w:suppressAutoHyphens/>
        <w:rPr>
          <w:rFonts w:ascii="Calibri Light" w:hAnsi="Calibri Light" w:cs="Calibri Light"/>
          <w:sz w:val="22"/>
          <w:szCs w:val="22"/>
        </w:rPr>
      </w:pPr>
      <w:r w:rsidRPr="0054196C">
        <w:rPr>
          <w:rFonts w:ascii="Calibri Light" w:hAnsi="Calibri Light" w:cs="Calibri Light"/>
          <w:sz w:val="22"/>
          <w:szCs w:val="22"/>
        </w:rPr>
        <w:t>Include a marketing and advertising plan to promote the course</w:t>
      </w:r>
      <w:r w:rsidR="00824E57">
        <w:rPr>
          <w:rFonts w:ascii="Calibri Light" w:hAnsi="Calibri Light" w:cs="Calibri Light"/>
          <w:sz w:val="22"/>
          <w:szCs w:val="22"/>
        </w:rPr>
        <w:t>.</w:t>
      </w:r>
    </w:p>
    <w:p w14:paraId="02380742" w14:textId="24181FB2" w:rsidR="009A4001" w:rsidRPr="0054196C" w:rsidRDefault="009A4001" w:rsidP="00C824EE">
      <w:pPr>
        <w:pStyle w:val="ListParagraph"/>
        <w:numPr>
          <w:ilvl w:val="0"/>
          <w:numId w:val="70"/>
        </w:numPr>
        <w:suppressAutoHyphens/>
        <w:rPr>
          <w:rFonts w:ascii="Calibri Light" w:hAnsi="Calibri Light" w:cs="Calibri Light"/>
          <w:sz w:val="22"/>
          <w:szCs w:val="22"/>
        </w:rPr>
      </w:pPr>
      <w:r w:rsidRPr="0054196C">
        <w:rPr>
          <w:rFonts w:ascii="Calibri Light" w:hAnsi="Calibri Light" w:cs="Calibri Light"/>
          <w:sz w:val="22"/>
          <w:szCs w:val="22"/>
        </w:rPr>
        <w:t>Identify the potential source(s) of applicants for the course</w:t>
      </w:r>
      <w:r w:rsidR="00824E57">
        <w:rPr>
          <w:rFonts w:ascii="Calibri Light" w:hAnsi="Calibri Light" w:cs="Calibri Light"/>
          <w:sz w:val="22"/>
          <w:szCs w:val="22"/>
        </w:rPr>
        <w:t>.</w:t>
      </w:r>
    </w:p>
    <w:p w14:paraId="3A7B0DEC" w14:textId="1C2217D3" w:rsidR="009A4001" w:rsidRPr="0054196C" w:rsidRDefault="009A4001" w:rsidP="00C824EE">
      <w:pPr>
        <w:pStyle w:val="ListParagraph"/>
        <w:numPr>
          <w:ilvl w:val="0"/>
          <w:numId w:val="70"/>
        </w:numPr>
        <w:suppressAutoHyphens/>
        <w:rPr>
          <w:rFonts w:ascii="Calibri Light" w:hAnsi="Calibri Light" w:cs="Calibri Light"/>
          <w:sz w:val="22"/>
          <w:szCs w:val="22"/>
        </w:rPr>
      </w:pPr>
      <w:r w:rsidRPr="0054196C">
        <w:rPr>
          <w:rFonts w:ascii="Calibri Light" w:hAnsi="Calibri Light" w:cs="Calibri Light"/>
          <w:sz w:val="22"/>
          <w:szCs w:val="22"/>
        </w:rPr>
        <w:t>Set a schedule for advertising, interviewing, and informing successful applicants</w:t>
      </w:r>
      <w:r w:rsidR="00824E57">
        <w:rPr>
          <w:rFonts w:ascii="Calibri Light" w:hAnsi="Calibri Light" w:cs="Calibri Light"/>
          <w:sz w:val="22"/>
          <w:szCs w:val="22"/>
        </w:rPr>
        <w:t>.</w:t>
      </w:r>
    </w:p>
    <w:p w14:paraId="1DD1F141" w14:textId="62F8B48B" w:rsidR="009A4001" w:rsidRPr="0054196C" w:rsidRDefault="009A4001" w:rsidP="00C824EE">
      <w:pPr>
        <w:pStyle w:val="ListParagraph"/>
        <w:numPr>
          <w:ilvl w:val="0"/>
          <w:numId w:val="70"/>
        </w:numPr>
        <w:suppressAutoHyphens/>
        <w:rPr>
          <w:rFonts w:ascii="Calibri Light" w:hAnsi="Calibri Light" w:cs="Calibri Light"/>
          <w:sz w:val="22"/>
          <w:szCs w:val="22"/>
        </w:rPr>
      </w:pPr>
      <w:r w:rsidRPr="0054196C">
        <w:rPr>
          <w:rFonts w:ascii="Calibri Light" w:hAnsi="Calibri Light" w:cs="Calibri Light"/>
          <w:sz w:val="22"/>
          <w:szCs w:val="22"/>
        </w:rPr>
        <w:t>Establish entry requirements and selection criteria (including minimum and maximum numbers for the course)</w:t>
      </w:r>
      <w:r w:rsidR="00824E57">
        <w:rPr>
          <w:rFonts w:ascii="Calibri Light" w:hAnsi="Calibri Light" w:cs="Calibri Light"/>
          <w:sz w:val="22"/>
          <w:szCs w:val="22"/>
        </w:rPr>
        <w:t>.</w:t>
      </w:r>
    </w:p>
    <w:p w14:paraId="1A20FEEA" w14:textId="7A332FDB" w:rsidR="009A4001" w:rsidRPr="0054196C" w:rsidRDefault="009A4001" w:rsidP="00C824EE">
      <w:pPr>
        <w:pStyle w:val="ListParagraph"/>
        <w:numPr>
          <w:ilvl w:val="0"/>
          <w:numId w:val="70"/>
        </w:numPr>
        <w:suppressAutoHyphens/>
        <w:rPr>
          <w:rFonts w:ascii="Calibri Light" w:hAnsi="Calibri Light" w:cs="Calibri Light"/>
          <w:sz w:val="22"/>
          <w:szCs w:val="22"/>
        </w:rPr>
      </w:pPr>
      <w:r w:rsidRPr="0054196C">
        <w:rPr>
          <w:rFonts w:ascii="Calibri Light" w:hAnsi="Calibri Light" w:cs="Calibri Light"/>
          <w:sz w:val="22"/>
          <w:szCs w:val="22"/>
        </w:rPr>
        <w:t>Consider the need for guiding in non-English languages (and be aware of the regulations issued by the Institute Language Committee)</w:t>
      </w:r>
      <w:r w:rsidR="00824E57">
        <w:rPr>
          <w:rFonts w:ascii="Calibri Light" w:hAnsi="Calibri Light" w:cs="Calibri Light"/>
          <w:sz w:val="22"/>
          <w:szCs w:val="22"/>
        </w:rPr>
        <w:t>.</w:t>
      </w:r>
    </w:p>
    <w:p w14:paraId="7EE0289A" w14:textId="0F240EE1" w:rsidR="009A4001" w:rsidRPr="0054196C" w:rsidRDefault="009A4001" w:rsidP="00C824EE">
      <w:pPr>
        <w:pStyle w:val="ListParagraph"/>
        <w:numPr>
          <w:ilvl w:val="0"/>
          <w:numId w:val="70"/>
        </w:numPr>
        <w:suppressAutoHyphens/>
        <w:rPr>
          <w:rFonts w:ascii="Calibri Light" w:hAnsi="Calibri Light" w:cs="Calibri Light"/>
          <w:sz w:val="22"/>
          <w:szCs w:val="22"/>
        </w:rPr>
      </w:pPr>
      <w:r w:rsidRPr="0054196C">
        <w:rPr>
          <w:rFonts w:ascii="Calibri Light" w:hAnsi="Calibri Light" w:cs="Calibri Light"/>
          <w:sz w:val="22"/>
          <w:szCs w:val="22"/>
        </w:rPr>
        <w:lastRenderedPageBreak/>
        <w:t>Select an appropriate interview team of no fewer than three personnel, which will typically comprise the Course Director and, as appropriate, the Course Administrator, a language guide for language interviews and/or representatives of the tourist industry.</w:t>
      </w:r>
    </w:p>
    <w:p w14:paraId="788294BA" w14:textId="54BF39C3" w:rsidR="009A4001" w:rsidRPr="0054196C" w:rsidRDefault="009A4001" w:rsidP="00C824EE">
      <w:pPr>
        <w:pStyle w:val="ListParagraph"/>
        <w:numPr>
          <w:ilvl w:val="0"/>
          <w:numId w:val="70"/>
        </w:numPr>
        <w:suppressAutoHyphens/>
        <w:rPr>
          <w:rFonts w:ascii="Calibri Light" w:hAnsi="Calibri Light" w:cs="Calibri Light"/>
          <w:sz w:val="22"/>
          <w:szCs w:val="22"/>
          <w:shd w:val="clear" w:color="auto" w:fill="FFFF00"/>
        </w:rPr>
      </w:pPr>
      <w:r w:rsidRPr="0054196C">
        <w:rPr>
          <w:rFonts w:ascii="Calibri Light" w:hAnsi="Calibri Light" w:cs="Calibri Light"/>
          <w:sz w:val="22"/>
          <w:szCs w:val="22"/>
        </w:rPr>
        <w:t xml:space="preserve">Follow an agreed interview format. </w:t>
      </w:r>
      <w:r w:rsidR="00A150AB" w:rsidRPr="0054196C">
        <w:rPr>
          <w:rFonts w:ascii="Calibri Light" w:hAnsi="Calibri Light" w:cs="Calibri Light"/>
          <w:sz w:val="22"/>
          <w:szCs w:val="22"/>
        </w:rPr>
        <w:t>(Example in Annex A</w:t>
      </w:r>
      <w:r w:rsidR="00A150AB" w:rsidRPr="0054196C">
        <w:rPr>
          <w:rFonts w:ascii="Calibri Light" w:hAnsi="Calibri Light" w:cs="Calibri Light"/>
          <w:color w:val="538135"/>
          <w:sz w:val="22"/>
          <w:szCs w:val="22"/>
        </w:rPr>
        <w:t>)</w:t>
      </w:r>
    </w:p>
    <w:p w14:paraId="44909C48" w14:textId="5DA422ED" w:rsidR="009A4001" w:rsidRPr="0054196C" w:rsidRDefault="009A4001" w:rsidP="00C824EE">
      <w:pPr>
        <w:pStyle w:val="ListParagraph"/>
        <w:numPr>
          <w:ilvl w:val="0"/>
          <w:numId w:val="70"/>
        </w:numPr>
        <w:suppressAutoHyphens/>
        <w:rPr>
          <w:rFonts w:ascii="Calibri Light" w:hAnsi="Calibri Light" w:cs="Calibri Light"/>
          <w:sz w:val="22"/>
          <w:szCs w:val="22"/>
        </w:rPr>
      </w:pPr>
      <w:r w:rsidRPr="0054196C">
        <w:rPr>
          <w:rFonts w:ascii="Calibri Light" w:hAnsi="Calibri Light" w:cs="Calibri Light"/>
          <w:sz w:val="22"/>
          <w:szCs w:val="22"/>
        </w:rPr>
        <w:t xml:space="preserve">On registration, all students will sign that they agree to the Terms and Conditions of their registration on the course, and will sign a ‘Code of </w:t>
      </w:r>
      <w:r w:rsidR="00C65249" w:rsidRPr="0054196C">
        <w:rPr>
          <w:rFonts w:ascii="Calibri Light" w:hAnsi="Calibri Light" w:cs="Calibri Light"/>
          <w:sz w:val="22"/>
          <w:szCs w:val="22"/>
        </w:rPr>
        <w:t>C</w:t>
      </w:r>
      <w:r w:rsidRPr="0054196C">
        <w:rPr>
          <w:rFonts w:ascii="Calibri Light" w:hAnsi="Calibri Light" w:cs="Calibri Light"/>
          <w:sz w:val="22"/>
          <w:szCs w:val="22"/>
        </w:rPr>
        <w:t>onduct’</w:t>
      </w:r>
      <w:r w:rsidR="00127323">
        <w:rPr>
          <w:rFonts w:ascii="Calibri Light" w:hAnsi="Calibri Light" w:cs="Calibri Light"/>
          <w:sz w:val="22"/>
          <w:szCs w:val="22"/>
        </w:rPr>
        <w:t>. (E</w:t>
      </w:r>
      <w:r w:rsidR="00B02668" w:rsidRPr="0054196C">
        <w:rPr>
          <w:rFonts w:ascii="Calibri Light" w:hAnsi="Calibri Light" w:cs="Calibri Light"/>
          <w:sz w:val="22"/>
          <w:szCs w:val="22"/>
        </w:rPr>
        <w:t>xample in Annex B)</w:t>
      </w:r>
    </w:p>
    <w:p w14:paraId="7AC8419B" w14:textId="77777777" w:rsidR="009A4001" w:rsidRPr="00821E82" w:rsidRDefault="009A4001" w:rsidP="009A4001">
      <w:pPr>
        <w:rPr>
          <w:rFonts w:ascii="Calibri Light" w:hAnsi="Calibri Light" w:cs="Calibri Light"/>
          <w:b/>
          <w:sz w:val="24"/>
          <w:szCs w:val="24"/>
        </w:rPr>
      </w:pPr>
    </w:p>
    <w:p w14:paraId="6F89D423" w14:textId="31CA1A30" w:rsidR="009A4001" w:rsidRPr="00821E82" w:rsidRDefault="009A4001" w:rsidP="004C2297">
      <w:pPr>
        <w:pStyle w:val="Heading2"/>
      </w:pPr>
      <w:bookmarkStart w:id="31" w:name="_Toc89869724"/>
      <w:r w:rsidRPr="00821E82">
        <w:t>Monitoring student progress</w:t>
      </w:r>
      <w:bookmarkEnd w:id="31"/>
      <w:r w:rsidR="004C2297">
        <w:br/>
      </w:r>
    </w:p>
    <w:p w14:paraId="64B5401C" w14:textId="77777777" w:rsidR="008D52D8" w:rsidRPr="0054196C" w:rsidRDefault="009A4001" w:rsidP="00C824EE">
      <w:pPr>
        <w:pStyle w:val="ListParagraph"/>
        <w:numPr>
          <w:ilvl w:val="0"/>
          <w:numId w:val="71"/>
        </w:numPr>
        <w:rPr>
          <w:rFonts w:ascii="Calibri Light" w:hAnsi="Calibri Light" w:cs="Calibri Light"/>
          <w:sz w:val="22"/>
          <w:szCs w:val="22"/>
        </w:rPr>
      </w:pPr>
      <w:r w:rsidRPr="0054196C">
        <w:rPr>
          <w:rFonts w:ascii="Calibri Light" w:hAnsi="Calibri Light" w:cs="Calibri Light"/>
          <w:sz w:val="22"/>
          <w:szCs w:val="22"/>
        </w:rPr>
        <w:t xml:space="preserve">There will be a formal induction session for all students, at which they will be given details of the monitoring process.  </w:t>
      </w:r>
    </w:p>
    <w:p w14:paraId="0B3862A1" w14:textId="77777777" w:rsidR="008D52D8" w:rsidRPr="0054196C" w:rsidRDefault="009A4001" w:rsidP="00C824EE">
      <w:pPr>
        <w:pStyle w:val="ListParagraph"/>
        <w:numPr>
          <w:ilvl w:val="0"/>
          <w:numId w:val="71"/>
        </w:numPr>
        <w:rPr>
          <w:rFonts w:ascii="Calibri Light" w:hAnsi="Calibri Light" w:cs="Calibri Light"/>
          <w:sz w:val="22"/>
          <w:szCs w:val="22"/>
        </w:rPr>
      </w:pPr>
      <w:r w:rsidRPr="0054196C">
        <w:rPr>
          <w:rFonts w:ascii="Calibri Light" w:hAnsi="Calibri Light" w:cs="Calibri Light"/>
          <w:sz w:val="22"/>
          <w:szCs w:val="22"/>
        </w:rPr>
        <w:t>Arrangements for support and counselling during the course will be clear and effective and explained to students in advance.</w:t>
      </w:r>
    </w:p>
    <w:p w14:paraId="199262EF" w14:textId="18BFCBF6" w:rsidR="008D52D8" w:rsidRPr="0054196C" w:rsidRDefault="009A4001" w:rsidP="00C824EE">
      <w:pPr>
        <w:pStyle w:val="ListParagraph"/>
        <w:numPr>
          <w:ilvl w:val="0"/>
          <w:numId w:val="71"/>
        </w:numPr>
        <w:rPr>
          <w:rFonts w:ascii="Calibri Light" w:hAnsi="Calibri Light" w:cs="Calibri Light"/>
          <w:sz w:val="22"/>
          <w:szCs w:val="22"/>
        </w:rPr>
      </w:pPr>
      <w:r w:rsidRPr="0054196C">
        <w:rPr>
          <w:rFonts w:ascii="Calibri Light" w:hAnsi="Calibri Light" w:cs="Calibri Light"/>
          <w:sz w:val="22"/>
          <w:szCs w:val="22"/>
        </w:rPr>
        <w:t>Students will be regularly informed, for example through individual tutorials and oral and written feedback after each training session of their progress and any concerns that the tutors may have. If necessary they will be informed of any remedial action that may be required</w:t>
      </w:r>
      <w:r w:rsidR="00824E57">
        <w:rPr>
          <w:rFonts w:ascii="Calibri Light" w:hAnsi="Calibri Light" w:cs="Calibri Light"/>
          <w:sz w:val="22"/>
          <w:szCs w:val="22"/>
        </w:rPr>
        <w:t>.</w:t>
      </w:r>
    </w:p>
    <w:p w14:paraId="6A0C2456" w14:textId="50885785" w:rsidR="009A4001" w:rsidRPr="0054196C" w:rsidRDefault="009A4001" w:rsidP="00C824EE">
      <w:pPr>
        <w:pStyle w:val="ListParagraph"/>
        <w:numPr>
          <w:ilvl w:val="0"/>
          <w:numId w:val="71"/>
        </w:numPr>
        <w:rPr>
          <w:rFonts w:ascii="Calibri Light" w:hAnsi="Calibri Light" w:cs="Calibri Light"/>
          <w:sz w:val="22"/>
          <w:szCs w:val="22"/>
        </w:rPr>
      </w:pPr>
      <w:r w:rsidRPr="0054196C">
        <w:rPr>
          <w:rFonts w:ascii="Calibri Light" w:hAnsi="Calibri Light" w:cs="Calibri Light"/>
          <w:sz w:val="22"/>
          <w:szCs w:val="22"/>
        </w:rPr>
        <w:t>The course will include mock examinations at appropriate stages.</w:t>
      </w:r>
    </w:p>
    <w:p w14:paraId="6EDAE96E" w14:textId="77777777" w:rsidR="009A4001" w:rsidRPr="00821E82" w:rsidRDefault="009A4001" w:rsidP="009A4001">
      <w:pPr>
        <w:rPr>
          <w:rFonts w:ascii="Calibri Light" w:hAnsi="Calibri Light" w:cs="Calibri Light"/>
          <w:sz w:val="24"/>
          <w:szCs w:val="24"/>
        </w:rPr>
      </w:pPr>
    </w:p>
    <w:p w14:paraId="5F3A1A45" w14:textId="5A455B3D" w:rsidR="009A4001" w:rsidRPr="00821E82" w:rsidRDefault="009A4001" w:rsidP="004C2297">
      <w:pPr>
        <w:pStyle w:val="Heading2"/>
      </w:pPr>
      <w:bookmarkStart w:id="32" w:name="_Toc89869725"/>
      <w:r w:rsidRPr="00821E82">
        <w:t>Quality assurance</w:t>
      </w:r>
      <w:bookmarkEnd w:id="32"/>
      <w:r w:rsidR="004C2297">
        <w:br/>
      </w:r>
    </w:p>
    <w:p w14:paraId="112666DF" w14:textId="77777777" w:rsidR="00871998" w:rsidRPr="0054196C" w:rsidRDefault="009A4001" w:rsidP="00C824EE">
      <w:pPr>
        <w:pStyle w:val="ListParagraph"/>
        <w:numPr>
          <w:ilvl w:val="0"/>
          <w:numId w:val="72"/>
        </w:numPr>
        <w:rPr>
          <w:rFonts w:ascii="Calibri Light" w:hAnsi="Calibri Light" w:cs="Calibri Light"/>
          <w:sz w:val="22"/>
          <w:szCs w:val="22"/>
        </w:rPr>
      </w:pPr>
      <w:r w:rsidRPr="0054196C">
        <w:rPr>
          <w:rFonts w:ascii="Calibri Light" w:hAnsi="Calibri Light" w:cs="Calibri Light"/>
          <w:sz w:val="22"/>
          <w:szCs w:val="22"/>
        </w:rPr>
        <w:t>Students will be made aware of both the course’s and the Institute’s complaints policy and procedure. All complaints and the action taken will be recorded in writing.</w:t>
      </w:r>
    </w:p>
    <w:p w14:paraId="53D29C5A" w14:textId="77777777" w:rsidR="00871998" w:rsidRPr="0054196C" w:rsidRDefault="009A4001" w:rsidP="00C824EE">
      <w:pPr>
        <w:pStyle w:val="ListParagraph"/>
        <w:numPr>
          <w:ilvl w:val="0"/>
          <w:numId w:val="72"/>
        </w:numPr>
        <w:rPr>
          <w:rFonts w:ascii="Calibri Light" w:hAnsi="Calibri Light" w:cs="Calibri Light"/>
          <w:sz w:val="22"/>
          <w:szCs w:val="22"/>
        </w:rPr>
      </w:pPr>
      <w:r w:rsidRPr="0054196C">
        <w:rPr>
          <w:rFonts w:ascii="Calibri Light" w:hAnsi="Calibri Light" w:cs="Calibri Light"/>
          <w:sz w:val="22"/>
          <w:szCs w:val="22"/>
        </w:rPr>
        <w:t xml:space="preserve">There will be systems for obtaining feedback from students during the course. This will include: </w:t>
      </w:r>
    </w:p>
    <w:p w14:paraId="44B6F059" w14:textId="3E54D826" w:rsidR="00871998" w:rsidRPr="0054196C" w:rsidRDefault="009A4001" w:rsidP="00C824EE">
      <w:pPr>
        <w:pStyle w:val="ListParagraph"/>
        <w:numPr>
          <w:ilvl w:val="1"/>
          <w:numId w:val="73"/>
        </w:numPr>
        <w:rPr>
          <w:rFonts w:ascii="Calibri Light" w:hAnsi="Calibri Light" w:cs="Calibri Light"/>
          <w:sz w:val="22"/>
          <w:szCs w:val="22"/>
        </w:rPr>
      </w:pPr>
      <w:r w:rsidRPr="0054196C">
        <w:rPr>
          <w:rFonts w:ascii="Calibri Light" w:hAnsi="Calibri Light" w:cs="Calibri Light"/>
          <w:sz w:val="22"/>
          <w:szCs w:val="22"/>
        </w:rPr>
        <w:t>Anonymous feedback at an early stage (</w:t>
      </w:r>
      <w:r w:rsidR="00880ABB" w:rsidRPr="0054196C">
        <w:rPr>
          <w:rFonts w:ascii="Calibri Light" w:hAnsi="Calibri Light" w:cs="Calibri Light"/>
          <w:sz w:val="22"/>
          <w:szCs w:val="22"/>
        </w:rPr>
        <w:t>e</w:t>
      </w:r>
      <w:r w:rsidR="00127323">
        <w:rPr>
          <w:rFonts w:ascii="Calibri Light" w:hAnsi="Calibri Light" w:cs="Calibri Light"/>
          <w:sz w:val="22"/>
          <w:szCs w:val="22"/>
        </w:rPr>
        <w:t>.</w:t>
      </w:r>
      <w:r w:rsidR="00880ABB" w:rsidRPr="0054196C">
        <w:rPr>
          <w:rFonts w:ascii="Calibri Light" w:hAnsi="Calibri Light" w:cs="Calibri Light"/>
          <w:sz w:val="22"/>
          <w:szCs w:val="22"/>
        </w:rPr>
        <w:t>g</w:t>
      </w:r>
      <w:r w:rsidR="00127323">
        <w:rPr>
          <w:rFonts w:ascii="Calibri Light" w:hAnsi="Calibri Light" w:cs="Calibri Light"/>
          <w:sz w:val="22"/>
          <w:szCs w:val="22"/>
        </w:rPr>
        <w:t>.</w:t>
      </w:r>
      <w:r w:rsidRPr="0054196C">
        <w:rPr>
          <w:rFonts w:ascii="Calibri Light" w:hAnsi="Calibri Light" w:cs="Calibri Light"/>
          <w:sz w:val="22"/>
          <w:szCs w:val="22"/>
        </w:rPr>
        <w:t xml:space="preserve"> through an online survey), which will be sent direct to the Institute and the Institute Visitor. </w:t>
      </w:r>
    </w:p>
    <w:p w14:paraId="723C608A" w14:textId="77777777" w:rsidR="00871998" w:rsidRPr="0054196C" w:rsidRDefault="009A4001" w:rsidP="00C824EE">
      <w:pPr>
        <w:pStyle w:val="ListParagraph"/>
        <w:numPr>
          <w:ilvl w:val="1"/>
          <w:numId w:val="73"/>
        </w:numPr>
        <w:rPr>
          <w:rFonts w:ascii="Calibri Light" w:hAnsi="Calibri Light" w:cs="Calibri Light"/>
          <w:sz w:val="22"/>
          <w:szCs w:val="22"/>
        </w:rPr>
      </w:pPr>
      <w:r w:rsidRPr="0054196C">
        <w:rPr>
          <w:rFonts w:ascii="Calibri Light" w:hAnsi="Calibri Light" w:cs="Calibri Light"/>
          <w:sz w:val="22"/>
          <w:szCs w:val="22"/>
        </w:rPr>
        <w:t xml:space="preserve">Direct feedback to the Course Director at an early stage with appropriate action taken and recorded. </w:t>
      </w:r>
    </w:p>
    <w:p w14:paraId="691AB91D" w14:textId="77777777" w:rsidR="00871998" w:rsidRPr="0054196C" w:rsidRDefault="009A4001" w:rsidP="00C824EE">
      <w:pPr>
        <w:pStyle w:val="ListParagraph"/>
        <w:numPr>
          <w:ilvl w:val="1"/>
          <w:numId w:val="73"/>
        </w:numPr>
        <w:rPr>
          <w:rFonts w:ascii="Calibri Light" w:hAnsi="Calibri Light" w:cs="Calibri Light"/>
          <w:sz w:val="22"/>
          <w:szCs w:val="22"/>
        </w:rPr>
      </w:pPr>
      <w:r w:rsidRPr="0054196C">
        <w:rPr>
          <w:rFonts w:ascii="Calibri Light" w:hAnsi="Calibri Light" w:cs="Calibri Light"/>
          <w:sz w:val="22"/>
          <w:szCs w:val="22"/>
        </w:rPr>
        <w:t xml:space="preserve">The Course Director will obtain end-of-course feedback from the students and note any specific points in their </w:t>
      </w:r>
      <w:r w:rsidR="00C65249" w:rsidRPr="0054196C">
        <w:rPr>
          <w:rFonts w:ascii="Calibri Light" w:hAnsi="Calibri Light" w:cs="Calibri Light"/>
          <w:sz w:val="22"/>
          <w:szCs w:val="22"/>
        </w:rPr>
        <w:t>e</w:t>
      </w:r>
      <w:r w:rsidRPr="0054196C">
        <w:rPr>
          <w:rFonts w:ascii="Calibri Light" w:hAnsi="Calibri Light" w:cs="Calibri Light"/>
          <w:sz w:val="22"/>
          <w:szCs w:val="22"/>
        </w:rPr>
        <w:t>nd-of-course report.</w:t>
      </w:r>
    </w:p>
    <w:p w14:paraId="617C03EF" w14:textId="43F7EC59" w:rsidR="009A4001" w:rsidRPr="0054196C" w:rsidRDefault="009A4001" w:rsidP="00C824EE">
      <w:pPr>
        <w:pStyle w:val="ListParagraph"/>
        <w:numPr>
          <w:ilvl w:val="1"/>
          <w:numId w:val="73"/>
        </w:numPr>
        <w:rPr>
          <w:rFonts w:ascii="Calibri Light" w:hAnsi="Calibri Light" w:cs="Calibri Light"/>
          <w:sz w:val="22"/>
          <w:szCs w:val="22"/>
        </w:rPr>
      </w:pPr>
      <w:r w:rsidRPr="0054196C">
        <w:rPr>
          <w:rFonts w:ascii="Calibri Light" w:hAnsi="Calibri Light" w:cs="Calibri Light"/>
          <w:sz w:val="22"/>
          <w:szCs w:val="22"/>
        </w:rPr>
        <w:t>An anonymous online end-of-course feedback questionnaire will be administered by the Institute</w:t>
      </w:r>
      <w:r w:rsidR="005A18CE">
        <w:rPr>
          <w:rFonts w:ascii="Calibri Light" w:hAnsi="Calibri Light" w:cs="Calibri Light"/>
          <w:sz w:val="22"/>
          <w:szCs w:val="22"/>
        </w:rPr>
        <w:t>.</w:t>
      </w:r>
    </w:p>
    <w:p w14:paraId="6DAFC75B" w14:textId="77777777" w:rsidR="009A4001" w:rsidRPr="0054196C" w:rsidRDefault="009A4001" w:rsidP="00C824EE">
      <w:pPr>
        <w:pStyle w:val="ListParagraph"/>
        <w:numPr>
          <w:ilvl w:val="0"/>
          <w:numId w:val="74"/>
        </w:numPr>
        <w:suppressAutoHyphens/>
        <w:rPr>
          <w:rFonts w:ascii="Calibri Light" w:hAnsi="Calibri Light" w:cs="Calibri Light"/>
          <w:sz w:val="22"/>
          <w:szCs w:val="22"/>
        </w:rPr>
      </w:pPr>
      <w:r w:rsidRPr="0054196C">
        <w:rPr>
          <w:rFonts w:ascii="Calibri Light" w:hAnsi="Calibri Light" w:cs="Calibri Light"/>
          <w:sz w:val="22"/>
          <w:szCs w:val="22"/>
        </w:rPr>
        <w:t>All courses will be visited by an Institute Visitor twice on pre-arranged dates. The visits will include meetings with the students and with the tutors, if practicable, and observation of a training session.</w:t>
      </w:r>
    </w:p>
    <w:p w14:paraId="0B7FDE9B" w14:textId="77777777" w:rsidR="009A4001" w:rsidRPr="0054196C" w:rsidRDefault="009A4001" w:rsidP="00C824EE">
      <w:pPr>
        <w:pStyle w:val="ListParagraph"/>
        <w:numPr>
          <w:ilvl w:val="0"/>
          <w:numId w:val="74"/>
        </w:numPr>
        <w:suppressAutoHyphens/>
        <w:rPr>
          <w:rFonts w:ascii="Calibri Light" w:hAnsi="Calibri Light" w:cs="Calibri Light"/>
          <w:sz w:val="22"/>
          <w:szCs w:val="22"/>
        </w:rPr>
      </w:pPr>
      <w:r w:rsidRPr="0054196C">
        <w:rPr>
          <w:rFonts w:ascii="Calibri Light" w:hAnsi="Calibri Light" w:cs="Calibri Light"/>
          <w:sz w:val="22"/>
          <w:szCs w:val="22"/>
        </w:rPr>
        <w:t>The Course Director will complete a Self-evaluation form before the visit by the Institute Visitor.</w:t>
      </w:r>
    </w:p>
    <w:p w14:paraId="077D4445" w14:textId="11006952" w:rsidR="009B1AAF" w:rsidRPr="0054196C" w:rsidRDefault="009B1AAF" w:rsidP="00C824EE">
      <w:pPr>
        <w:pStyle w:val="ListParagraph"/>
        <w:numPr>
          <w:ilvl w:val="0"/>
          <w:numId w:val="74"/>
        </w:numPr>
        <w:suppressAutoHyphens/>
        <w:rPr>
          <w:rFonts w:ascii="Calibri Light" w:hAnsi="Calibri Light" w:cs="Calibri Light"/>
          <w:sz w:val="22"/>
          <w:szCs w:val="22"/>
        </w:rPr>
      </w:pPr>
      <w:r w:rsidRPr="0054196C">
        <w:rPr>
          <w:rFonts w:ascii="Calibri Light" w:hAnsi="Calibri Light" w:cs="Calibri Light"/>
          <w:sz w:val="22"/>
          <w:szCs w:val="22"/>
        </w:rPr>
        <w:t>The Course Director will complete an End of Course report</w:t>
      </w:r>
      <w:r w:rsidR="00824E57">
        <w:rPr>
          <w:rFonts w:ascii="Calibri Light" w:hAnsi="Calibri Light" w:cs="Calibri Light"/>
          <w:sz w:val="22"/>
          <w:szCs w:val="22"/>
        </w:rPr>
        <w:t>.</w:t>
      </w:r>
    </w:p>
    <w:p w14:paraId="438B8D31" w14:textId="77777777" w:rsidR="009A4001" w:rsidRDefault="009A4001" w:rsidP="009A4001">
      <w:pPr>
        <w:pStyle w:val="ListParagraph"/>
        <w:rPr>
          <w:rFonts w:ascii="Calibri Light" w:hAnsi="Calibri Light" w:cs="Calibri Light"/>
        </w:rPr>
      </w:pPr>
    </w:p>
    <w:p w14:paraId="46CAAC1D" w14:textId="3BE67DCB" w:rsidR="002708B1" w:rsidRPr="00524D5F" w:rsidRDefault="002708B1" w:rsidP="00524D5F">
      <w:pPr>
        <w:pStyle w:val="Heading1"/>
      </w:pPr>
      <w:bookmarkStart w:id="33" w:name="_Toc60677411"/>
      <w:r w:rsidRPr="00524D5F">
        <w:lastRenderedPageBreak/>
        <w:t xml:space="preserve"> </w:t>
      </w:r>
      <w:bookmarkStart w:id="34" w:name="_Toc89869726"/>
      <w:r w:rsidRPr="00524D5F">
        <w:t>What Happens After Application</w:t>
      </w:r>
      <w:bookmarkEnd w:id="33"/>
      <w:bookmarkEnd w:id="34"/>
    </w:p>
    <w:p w14:paraId="118A0E5E" w14:textId="0045C596" w:rsidR="00A2292F" w:rsidRPr="0054196C" w:rsidRDefault="00567508" w:rsidP="00A2292F">
      <w:pPr>
        <w:rPr>
          <w:rFonts w:ascii="Calibri Light" w:hAnsi="Calibri Light" w:cs="Calibri Light"/>
        </w:rPr>
      </w:pPr>
      <w:r>
        <w:t xml:space="preserve"> </w:t>
      </w:r>
    </w:p>
    <w:p w14:paraId="6839AFB9" w14:textId="15B8D15A" w:rsidR="002708B1" w:rsidRPr="0054196C" w:rsidRDefault="005D1737" w:rsidP="00C824EE">
      <w:pPr>
        <w:numPr>
          <w:ilvl w:val="0"/>
          <w:numId w:val="7"/>
        </w:numPr>
        <w:spacing w:after="0" w:line="240" w:lineRule="auto"/>
        <w:rPr>
          <w:rFonts w:ascii="Calibri Light" w:hAnsi="Calibri Light" w:cs="Calibri Light"/>
          <w:b/>
        </w:rPr>
      </w:pPr>
      <w:r w:rsidRPr="0054196C">
        <w:rPr>
          <w:rFonts w:ascii="Calibri Light" w:hAnsi="Calibri Light" w:cs="Calibri Light"/>
          <w:b/>
        </w:rPr>
        <w:t>Once</w:t>
      </w:r>
      <w:r w:rsidR="002708B1" w:rsidRPr="0054196C">
        <w:rPr>
          <w:rFonts w:ascii="Calibri Light" w:hAnsi="Calibri Light" w:cs="Calibri Light"/>
          <w:b/>
        </w:rPr>
        <w:t xml:space="preserve"> you have submitted your Accreditation Application you can start to recruit potential students.</w:t>
      </w:r>
    </w:p>
    <w:p w14:paraId="08172839" w14:textId="77777777" w:rsidR="002708B1" w:rsidRPr="0054196C" w:rsidRDefault="002708B1" w:rsidP="00C824EE">
      <w:pPr>
        <w:numPr>
          <w:ilvl w:val="0"/>
          <w:numId w:val="7"/>
        </w:numPr>
        <w:spacing w:after="0" w:line="240" w:lineRule="auto"/>
        <w:rPr>
          <w:rFonts w:ascii="Calibri Light" w:hAnsi="Calibri Light" w:cs="Calibri Light"/>
          <w:b/>
        </w:rPr>
      </w:pPr>
      <w:r w:rsidRPr="0054196C">
        <w:rPr>
          <w:rFonts w:ascii="Calibri Light" w:hAnsi="Calibri Light" w:cs="Calibri Light"/>
          <w:b/>
        </w:rPr>
        <w:t xml:space="preserve">A member of the Accreditation Committee will contact you to discuss your application.  You may be required to submit additional information. </w:t>
      </w:r>
    </w:p>
    <w:p w14:paraId="7B6EC847" w14:textId="77777777" w:rsidR="002708B1" w:rsidRPr="0054196C" w:rsidRDefault="002708B1" w:rsidP="002708B1">
      <w:pPr>
        <w:spacing w:after="0" w:line="240" w:lineRule="auto"/>
        <w:rPr>
          <w:rFonts w:ascii="Calibri Light" w:hAnsi="Calibri Light" w:cs="Calibri Light"/>
          <w:b/>
        </w:rPr>
      </w:pPr>
    </w:p>
    <w:p w14:paraId="64064720" w14:textId="77777777" w:rsidR="002708B1" w:rsidRPr="0054196C" w:rsidRDefault="002708B1" w:rsidP="002708B1">
      <w:pPr>
        <w:spacing w:after="0" w:line="240" w:lineRule="auto"/>
        <w:rPr>
          <w:rFonts w:ascii="Calibri Light" w:hAnsi="Calibri Light" w:cs="Calibri Light"/>
          <w:b/>
        </w:rPr>
      </w:pPr>
      <w:r w:rsidRPr="0054196C">
        <w:rPr>
          <w:rFonts w:ascii="Calibri Light" w:hAnsi="Calibri Light" w:cs="Calibri Light"/>
          <w:b/>
        </w:rPr>
        <w:t>How long will the Accreditation Procedure Take?</w:t>
      </w:r>
    </w:p>
    <w:p w14:paraId="5FE36FDD" w14:textId="1932DCF7" w:rsidR="002708B1" w:rsidRPr="0054196C" w:rsidRDefault="002708B1" w:rsidP="002708B1">
      <w:pPr>
        <w:rPr>
          <w:rFonts w:ascii="Calibri Light" w:hAnsi="Calibri Light" w:cs="Calibri Light"/>
        </w:rPr>
      </w:pPr>
      <w:r w:rsidRPr="0054196C">
        <w:rPr>
          <w:rFonts w:ascii="Calibri Light" w:hAnsi="Calibri Light" w:cs="Calibri Light"/>
        </w:rPr>
        <w:t>Once the Accreditation Committee has received all the necessary paperwork</w:t>
      </w:r>
      <w:r w:rsidR="005A18CE">
        <w:rPr>
          <w:rFonts w:ascii="Calibri Light" w:hAnsi="Calibri Light" w:cs="Calibri Light"/>
        </w:rPr>
        <w:t>,</w:t>
      </w:r>
      <w:r w:rsidRPr="0054196C">
        <w:rPr>
          <w:rFonts w:ascii="Calibri Light" w:hAnsi="Calibri Light" w:cs="Calibri Light"/>
        </w:rPr>
        <w:t xml:space="preserve"> we undertake to examine, consider and respond within the MINIMUM time frame.</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3278"/>
        <w:gridCol w:w="3340"/>
        <w:gridCol w:w="13"/>
      </w:tblGrid>
      <w:tr w:rsidR="002708B1" w:rsidRPr="0054196C" w14:paraId="289C45E6" w14:textId="77777777" w:rsidTr="00C7223A">
        <w:trPr>
          <w:jc w:val="center"/>
        </w:trPr>
        <w:tc>
          <w:tcPr>
            <w:tcW w:w="2268" w:type="dxa"/>
          </w:tcPr>
          <w:p w14:paraId="334757F0" w14:textId="77777777" w:rsidR="002708B1" w:rsidRPr="0054196C" w:rsidRDefault="002708B1" w:rsidP="00C7223A">
            <w:pPr>
              <w:rPr>
                <w:rFonts w:ascii="Calibri Light" w:hAnsi="Calibri Light" w:cs="Calibri Light"/>
                <w:b/>
              </w:rPr>
            </w:pPr>
            <w:r w:rsidRPr="0054196C">
              <w:rPr>
                <w:rFonts w:ascii="Calibri Light" w:hAnsi="Calibri Light" w:cs="Calibri Light"/>
                <w:b/>
              </w:rPr>
              <w:t>Qualification</w:t>
            </w:r>
          </w:p>
        </w:tc>
        <w:tc>
          <w:tcPr>
            <w:tcW w:w="3278" w:type="dxa"/>
          </w:tcPr>
          <w:p w14:paraId="5305662E" w14:textId="77777777" w:rsidR="002708B1" w:rsidRPr="0054196C" w:rsidRDefault="002708B1" w:rsidP="00C7223A">
            <w:pPr>
              <w:rPr>
                <w:rFonts w:ascii="Calibri Light" w:hAnsi="Calibri Light" w:cs="Calibri Light"/>
                <w:b/>
              </w:rPr>
            </w:pPr>
            <w:r w:rsidRPr="0054196C">
              <w:rPr>
                <w:rFonts w:ascii="Calibri Light" w:hAnsi="Calibri Light" w:cs="Calibri Light"/>
                <w:b/>
              </w:rPr>
              <w:t>Type of Course</w:t>
            </w:r>
          </w:p>
        </w:tc>
        <w:tc>
          <w:tcPr>
            <w:tcW w:w="3353" w:type="dxa"/>
            <w:gridSpan w:val="2"/>
          </w:tcPr>
          <w:p w14:paraId="112DE44E" w14:textId="6BC237D2" w:rsidR="002708B1" w:rsidRPr="0054196C" w:rsidRDefault="002708B1" w:rsidP="00C7223A">
            <w:pPr>
              <w:rPr>
                <w:rFonts w:ascii="Calibri Light" w:hAnsi="Calibri Light" w:cs="Calibri Light"/>
                <w:b/>
              </w:rPr>
            </w:pPr>
            <w:r w:rsidRPr="0054196C">
              <w:rPr>
                <w:rFonts w:ascii="Calibri Light" w:hAnsi="Calibri Light" w:cs="Calibri Light"/>
                <w:b/>
              </w:rPr>
              <w:t>Minimu</w:t>
            </w:r>
            <w:r w:rsidR="00127323">
              <w:rPr>
                <w:rFonts w:ascii="Calibri Light" w:hAnsi="Calibri Light" w:cs="Calibri Light"/>
                <w:b/>
              </w:rPr>
              <w:t xml:space="preserve">m Submission Time before start </w:t>
            </w:r>
            <w:r w:rsidRPr="0054196C">
              <w:rPr>
                <w:rFonts w:ascii="Calibri Light" w:hAnsi="Calibri Light" w:cs="Calibri Light"/>
                <w:b/>
              </w:rPr>
              <w:t>date</w:t>
            </w:r>
          </w:p>
        </w:tc>
      </w:tr>
      <w:tr w:rsidR="002708B1" w:rsidRPr="0054196C" w14:paraId="6270B8E1" w14:textId="77777777" w:rsidTr="00C7223A">
        <w:trPr>
          <w:jc w:val="center"/>
        </w:trPr>
        <w:tc>
          <w:tcPr>
            <w:tcW w:w="2268" w:type="dxa"/>
            <w:vMerge w:val="restart"/>
          </w:tcPr>
          <w:p w14:paraId="0E325FED" w14:textId="77777777" w:rsidR="002708B1" w:rsidRPr="0054196C" w:rsidRDefault="002708B1" w:rsidP="00C7223A">
            <w:pPr>
              <w:rPr>
                <w:rFonts w:ascii="Calibri Light" w:hAnsi="Calibri Light" w:cs="Calibri Light"/>
              </w:rPr>
            </w:pPr>
            <w:r w:rsidRPr="0054196C">
              <w:rPr>
                <w:rFonts w:ascii="Calibri Light" w:hAnsi="Calibri Light" w:cs="Calibri Light"/>
              </w:rPr>
              <w:t>Blue</w:t>
            </w:r>
          </w:p>
        </w:tc>
        <w:tc>
          <w:tcPr>
            <w:tcW w:w="3278" w:type="dxa"/>
          </w:tcPr>
          <w:p w14:paraId="3D96B2A2" w14:textId="77777777" w:rsidR="002708B1" w:rsidRPr="0054196C" w:rsidRDefault="002708B1" w:rsidP="00C7223A">
            <w:pPr>
              <w:rPr>
                <w:rFonts w:ascii="Calibri Light" w:hAnsi="Calibri Light" w:cs="Calibri Light"/>
              </w:rPr>
            </w:pPr>
            <w:r w:rsidRPr="0054196C">
              <w:rPr>
                <w:rFonts w:ascii="Calibri Light" w:hAnsi="Calibri Light" w:cs="Calibri Light"/>
              </w:rPr>
              <w:t>New Course</w:t>
            </w:r>
          </w:p>
        </w:tc>
        <w:tc>
          <w:tcPr>
            <w:tcW w:w="3353" w:type="dxa"/>
            <w:gridSpan w:val="2"/>
          </w:tcPr>
          <w:p w14:paraId="594FB8C8" w14:textId="77777777" w:rsidR="002708B1" w:rsidRPr="0054196C" w:rsidRDefault="002708B1" w:rsidP="00C7223A">
            <w:pPr>
              <w:rPr>
                <w:rFonts w:ascii="Calibri Light" w:hAnsi="Calibri Light" w:cs="Calibri Light"/>
              </w:rPr>
            </w:pPr>
            <w:r w:rsidRPr="0054196C">
              <w:rPr>
                <w:rFonts w:ascii="Calibri Light" w:hAnsi="Calibri Light" w:cs="Calibri Light"/>
              </w:rPr>
              <w:t xml:space="preserve">9 months </w:t>
            </w:r>
          </w:p>
        </w:tc>
      </w:tr>
      <w:tr w:rsidR="002708B1" w:rsidRPr="0054196C" w14:paraId="42EA203B" w14:textId="77777777" w:rsidTr="00C7223A">
        <w:trPr>
          <w:gridAfter w:val="1"/>
          <w:wAfter w:w="13" w:type="dxa"/>
          <w:jc w:val="center"/>
        </w:trPr>
        <w:tc>
          <w:tcPr>
            <w:tcW w:w="2268" w:type="dxa"/>
            <w:vMerge/>
          </w:tcPr>
          <w:p w14:paraId="197182FB" w14:textId="77777777" w:rsidR="002708B1" w:rsidRPr="0054196C" w:rsidRDefault="002708B1" w:rsidP="00C7223A">
            <w:pPr>
              <w:rPr>
                <w:rFonts w:ascii="Calibri Light" w:hAnsi="Calibri Light" w:cs="Calibri Light"/>
              </w:rPr>
            </w:pPr>
          </w:p>
        </w:tc>
        <w:tc>
          <w:tcPr>
            <w:tcW w:w="3278" w:type="dxa"/>
          </w:tcPr>
          <w:p w14:paraId="32BA9899" w14:textId="77777777" w:rsidR="002708B1" w:rsidRPr="0054196C" w:rsidRDefault="002708B1" w:rsidP="00C7223A">
            <w:pPr>
              <w:rPr>
                <w:rFonts w:ascii="Calibri Light" w:hAnsi="Calibri Light" w:cs="Calibri Light"/>
              </w:rPr>
            </w:pPr>
            <w:r w:rsidRPr="0054196C">
              <w:rPr>
                <w:rFonts w:ascii="Calibri Light" w:hAnsi="Calibri Light" w:cs="Calibri Light"/>
              </w:rPr>
              <w:t>Revalidation of existing course</w:t>
            </w:r>
          </w:p>
        </w:tc>
        <w:tc>
          <w:tcPr>
            <w:tcW w:w="3340" w:type="dxa"/>
          </w:tcPr>
          <w:p w14:paraId="3B7CEF03" w14:textId="77777777" w:rsidR="002708B1" w:rsidRPr="0054196C" w:rsidRDefault="002708B1" w:rsidP="00C7223A">
            <w:pPr>
              <w:rPr>
                <w:rFonts w:ascii="Calibri Light" w:hAnsi="Calibri Light" w:cs="Calibri Light"/>
              </w:rPr>
            </w:pPr>
            <w:r w:rsidRPr="0054196C">
              <w:rPr>
                <w:rFonts w:ascii="Calibri Light" w:hAnsi="Calibri Light" w:cs="Calibri Light"/>
              </w:rPr>
              <w:t xml:space="preserve">3 months </w:t>
            </w:r>
          </w:p>
        </w:tc>
      </w:tr>
      <w:tr w:rsidR="002708B1" w:rsidRPr="0054196C" w14:paraId="53947F7A" w14:textId="77777777" w:rsidTr="00C7223A">
        <w:trPr>
          <w:jc w:val="center"/>
        </w:trPr>
        <w:tc>
          <w:tcPr>
            <w:tcW w:w="2268" w:type="dxa"/>
            <w:vMerge w:val="restart"/>
          </w:tcPr>
          <w:p w14:paraId="2AE33E9E" w14:textId="77777777" w:rsidR="002708B1" w:rsidRPr="0054196C" w:rsidRDefault="002708B1" w:rsidP="00C7223A">
            <w:pPr>
              <w:rPr>
                <w:rFonts w:ascii="Calibri Light" w:hAnsi="Calibri Light" w:cs="Calibri Light"/>
              </w:rPr>
            </w:pPr>
            <w:r w:rsidRPr="0054196C">
              <w:rPr>
                <w:rFonts w:ascii="Calibri Light" w:hAnsi="Calibri Light" w:cs="Calibri Light"/>
              </w:rPr>
              <w:t>Green</w:t>
            </w:r>
          </w:p>
        </w:tc>
        <w:tc>
          <w:tcPr>
            <w:tcW w:w="3278" w:type="dxa"/>
          </w:tcPr>
          <w:p w14:paraId="6AE5FC4D" w14:textId="77777777" w:rsidR="002708B1" w:rsidRPr="0054196C" w:rsidRDefault="002708B1" w:rsidP="00C7223A">
            <w:pPr>
              <w:rPr>
                <w:rFonts w:ascii="Calibri Light" w:hAnsi="Calibri Light" w:cs="Calibri Light"/>
              </w:rPr>
            </w:pPr>
            <w:r w:rsidRPr="0054196C">
              <w:rPr>
                <w:rFonts w:ascii="Calibri Light" w:hAnsi="Calibri Light" w:cs="Calibri Light"/>
              </w:rPr>
              <w:t>New Course</w:t>
            </w:r>
          </w:p>
        </w:tc>
        <w:tc>
          <w:tcPr>
            <w:tcW w:w="3353" w:type="dxa"/>
            <w:gridSpan w:val="2"/>
          </w:tcPr>
          <w:p w14:paraId="140D0C10" w14:textId="77777777" w:rsidR="002708B1" w:rsidRPr="0054196C" w:rsidRDefault="002708B1" w:rsidP="00C7223A">
            <w:pPr>
              <w:rPr>
                <w:rFonts w:ascii="Calibri Light" w:hAnsi="Calibri Light" w:cs="Calibri Light"/>
              </w:rPr>
            </w:pPr>
            <w:r w:rsidRPr="0054196C">
              <w:rPr>
                <w:rFonts w:ascii="Calibri Light" w:hAnsi="Calibri Light" w:cs="Calibri Light"/>
              </w:rPr>
              <w:t xml:space="preserve">6 months </w:t>
            </w:r>
          </w:p>
        </w:tc>
      </w:tr>
      <w:tr w:rsidR="002708B1" w:rsidRPr="0054196C" w14:paraId="5B6B574C" w14:textId="77777777" w:rsidTr="00C7223A">
        <w:trPr>
          <w:gridAfter w:val="1"/>
          <w:wAfter w:w="13" w:type="dxa"/>
          <w:jc w:val="center"/>
        </w:trPr>
        <w:tc>
          <w:tcPr>
            <w:tcW w:w="2268" w:type="dxa"/>
            <w:vMerge/>
          </w:tcPr>
          <w:p w14:paraId="02EB57F8" w14:textId="77777777" w:rsidR="002708B1" w:rsidRPr="0054196C" w:rsidRDefault="002708B1" w:rsidP="00C7223A">
            <w:pPr>
              <w:rPr>
                <w:rFonts w:ascii="Calibri Light" w:hAnsi="Calibri Light" w:cs="Calibri Light"/>
              </w:rPr>
            </w:pPr>
          </w:p>
        </w:tc>
        <w:tc>
          <w:tcPr>
            <w:tcW w:w="3278" w:type="dxa"/>
          </w:tcPr>
          <w:p w14:paraId="199A871C" w14:textId="77777777" w:rsidR="002708B1" w:rsidRPr="0054196C" w:rsidRDefault="002708B1" w:rsidP="00C7223A">
            <w:pPr>
              <w:rPr>
                <w:rFonts w:ascii="Calibri Light" w:hAnsi="Calibri Light" w:cs="Calibri Light"/>
              </w:rPr>
            </w:pPr>
            <w:r w:rsidRPr="0054196C">
              <w:rPr>
                <w:rFonts w:ascii="Calibri Light" w:hAnsi="Calibri Light" w:cs="Calibri Light"/>
              </w:rPr>
              <w:t>Revalidation of existing course</w:t>
            </w:r>
          </w:p>
        </w:tc>
        <w:tc>
          <w:tcPr>
            <w:tcW w:w="3340" w:type="dxa"/>
          </w:tcPr>
          <w:p w14:paraId="583DF19F" w14:textId="77777777" w:rsidR="002708B1" w:rsidRPr="0054196C" w:rsidRDefault="002708B1" w:rsidP="00C7223A">
            <w:pPr>
              <w:rPr>
                <w:rFonts w:ascii="Calibri Light" w:hAnsi="Calibri Light" w:cs="Calibri Light"/>
              </w:rPr>
            </w:pPr>
            <w:r w:rsidRPr="0054196C">
              <w:rPr>
                <w:rFonts w:ascii="Calibri Light" w:hAnsi="Calibri Light" w:cs="Calibri Light"/>
              </w:rPr>
              <w:t xml:space="preserve">3 months </w:t>
            </w:r>
          </w:p>
        </w:tc>
      </w:tr>
      <w:tr w:rsidR="002708B1" w:rsidRPr="0054196C" w14:paraId="625552D3" w14:textId="77777777" w:rsidTr="00C7223A">
        <w:trPr>
          <w:jc w:val="center"/>
        </w:trPr>
        <w:tc>
          <w:tcPr>
            <w:tcW w:w="2268" w:type="dxa"/>
            <w:vMerge w:val="restart"/>
          </w:tcPr>
          <w:p w14:paraId="4000E616" w14:textId="77777777" w:rsidR="002708B1" w:rsidRPr="0054196C" w:rsidRDefault="002708B1" w:rsidP="00C7223A">
            <w:pPr>
              <w:rPr>
                <w:rFonts w:ascii="Calibri Light" w:hAnsi="Calibri Light" w:cs="Calibri Light"/>
              </w:rPr>
            </w:pPr>
            <w:r w:rsidRPr="0054196C">
              <w:rPr>
                <w:rFonts w:ascii="Calibri Light" w:hAnsi="Calibri Light" w:cs="Calibri Light"/>
              </w:rPr>
              <w:t>White</w:t>
            </w:r>
          </w:p>
        </w:tc>
        <w:tc>
          <w:tcPr>
            <w:tcW w:w="3278" w:type="dxa"/>
          </w:tcPr>
          <w:p w14:paraId="7D87ADE9" w14:textId="77777777" w:rsidR="002708B1" w:rsidRPr="0054196C" w:rsidRDefault="002708B1" w:rsidP="00C7223A">
            <w:pPr>
              <w:rPr>
                <w:rFonts w:ascii="Calibri Light" w:hAnsi="Calibri Light" w:cs="Calibri Light"/>
              </w:rPr>
            </w:pPr>
            <w:r w:rsidRPr="0054196C">
              <w:rPr>
                <w:rFonts w:ascii="Calibri Light" w:hAnsi="Calibri Light" w:cs="Calibri Light"/>
              </w:rPr>
              <w:t xml:space="preserve">New </w:t>
            </w:r>
          </w:p>
        </w:tc>
        <w:tc>
          <w:tcPr>
            <w:tcW w:w="3353" w:type="dxa"/>
            <w:gridSpan w:val="2"/>
          </w:tcPr>
          <w:p w14:paraId="5927AE44" w14:textId="77777777" w:rsidR="002708B1" w:rsidRPr="0054196C" w:rsidRDefault="002708B1" w:rsidP="00C7223A">
            <w:pPr>
              <w:rPr>
                <w:rFonts w:ascii="Calibri Light" w:hAnsi="Calibri Light" w:cs="Calibri Light"/>
              </w:rPr>
            </w:pPr>
            <w:r w:rsidRPr="0054196C">
              <w:rPr>
                <w:rFonts w:ascii="Calibri Light" w:hAnsi="Calibri Light" w:cs="Calibri Light"/>
              </w:rPr>
              <w:t xml:space="preserve">3 months </w:t>
            </w:r>
          </w:p>
        </w:tc>
      </w:tr>
      <w:tr w:rsidR="002708B1" w:rsidRPr="0054196C" w14:paraId="65161328" w14:textId="77777777" w:rsidTr="00C7223A">
        <w:trPr>
          <w:gridAfter w:val="1"/>
          <w:wAfter w:w="13" w:type="dxa"/>
          <w:jc w:val="center"/>
        </w:trPr>
        <w:tc>
          <w:tcPr>
            <w:tcW w:w="2268" w:type="dxa"/>
            <w:vMerge/>
          </w:tcPr>
          <w:p w14:paraId="7E57469C" w14:textId="77777777" w:rsidR="002708B1" w:rsidRPr="0054196C" w:rsidRDefault="002708B1" w:rsidP="00C7223A">
            <w:pPr>
              <w:rPr>
                <w:rFonts w:ascii="Calibri Light" w:hAnsi="Calibri Light" w:cs="Calibri Light"/>
              </w:rPr>
            </w:pPr>
          </w:p>
        </w:tc>
        <w:tc>
          <w:tcPr>
            <w:tcW w:w="3278" w:type="dxa"/>
          </w:tcPr>
          <w:p w14:paraId="753CC654" w14:textId="77777777" w:rsidR="002708B1" w:rsidRPr="0054196C" w:rsidRDefault="002708B1" w:rsidP="00C7223A">
            <w:pPr>
              <w:rPr>
                <w:rFonts w:ascii="Calibri Light" w:hAnsi="Calibri Light" w:cs="Calibri Light"/>
              </w:rPr>
            </w:pPr>
            <w:r w:rsidRPr="0054196C">
              <w:rPr>
                <w:rFonts w:ascii="Calibri Light" w:hAnsi="Calibri Light" w:cs="Calibri Light"/>
              </w:rPr>
              <w:t>Revalidation of existing course</w:t>
            </w:r>
          </w:p>
        </w:tc>
        <w:tc>
          <w:tcPr>
            <w:tcW w:w="3340" w:type="dxa"/>
          </w:tcPr>
          <w:p w14:paraId="379187DE" w14:textId="77777777" w:rsidR="002708B1" w:rsidRPr="0054196C" w:rsidRDefault="002708B1" w:rsidP="00C7223A">
            <w:pPr>
              <w:rPr>
                <w:rFonts w:ascii="Calibri Light" w:hAnsi="Calibri Light" w:cs="Calibri Light"/>
              </w:rPr>
            </w:pPr>
            <w:r w:rsidRPr="0054196C">
              <w:rPr>
                <w:rFonts w:ascii="Calibri Light" w:hAnsi="Calibri Light" w:cs="Calibri Light"/>
              </w:rPr>
              <w:t>2 months</w:t>
            </w:r>
          </w:p>
        </w:tc>
      </w:tr>
      <w:tr w:rsidR="002708B1" w:rsidRPr="0054196C" w14:paraId="0102C4CB" w14:textId="77777777" w:rsidTr="00C7223A">
        <w:trPr>
          <w:jc w:val="center"/>
        </w:trPr>
        <w:tc>
          <w:tcPr>
            <w:tcW w:w="2268" w:type="dxa"/>
            <w:vMerge w:val="restart"/>
          </w:tcPr>
          <w:p w14:paraId="1AE9D8A0" w14:textId="77777777" w:rsidR="002708B1" w:rsidRPr="0054196C" w:rsidRDefault="002708B1" w:rsidP="00C7223A">
            <w:pPr>
              <w:rPr>
                <w:rFonts w:ascii="Calibri Light" w:hAnsi="Calibri Light" w:cs="Calibri Light"/>
              </w:rPr>
            </w:pPr>
            <w:r w:rsidRPr="0054196C">
              <w:rPr>
                <w:rFonts w:ascii="Calibri Light" w:hAnsi="Calibri Light" w:cs="Calibri Light"/>
              </w:rPr>
              <w:t>Endorsement Course</w:t>
            </w:r>
          </w:p>
        </w:tc>
        <w:tc>
          <w:tcPr>
            <w:tcW w:w="3278" w:type="dxa"/>
          </w:tcPr>
          <w:p w14:paraId="1828259A" w14:textId="77777777" w:rsidR="002708B1" w:rsidRPr="0054196C" w:rsidRDefault="002708B1" w:rsidP="00C7223A">
            <w:pPr>
              <w:rPr>
                <w:rFonts w:ascii="Calibri Light" w:hAnsi="Calibri Light" w:cs="Calibri Light"/>
              </w:rPr>
            </w:pPr>
            <w:r w:rsidRPr="0054196C">
              <w:rPr>
                <w:rFonts w:ascii="Calibri Light" w:hAnsi="Calibri Light" w:cs="Calibri Light"/>
              </w:rPr>
              <w:t>New</w:t>
            </w:r>
          </w:p>
        </w:tc>
        <w:tc>
          <w:tcPr>
            <w:tcW w:w="3353" w:type="dxa"/>
            <w:gridSpan w:val="2"/>
          </w:tcPr>
          <w:p w14:paraId="5737569E" w14:textId="77777777" w:rsidR="002708B1" w:rsidRPr="0054196C" w:rsidRDefault="002708B1" w:rsidP="00C7223A">
            <w:pPr>
              <w:rPr>
                <w:rFonts w:ascii="Calibri Light" w:hAnsi="Calibri Light" w:cs="Calibri Light"/>
              </w:rPr>
            </w:pPr>
            <w:r w:rsidRPr="0054196C">
              <w:rPr>
                <w:rFonts w:ascii="Calibri Light" w:hAnsi="Calibri Light" w:cs="Calibri Light"/>
              </w:rPr>
              <w:t xml:space="preserve">3 months </w:t>
            </w:r>
          </w:p>
        </w:tc>
      </w:tr>
      <w:tr w:rsidR="002708B1" w:rsidRPr="0054196C" w14:paraId="6905A092" w14:textId="77777777" w:rsidTr="00C7223A">
        <w:trPr>
          <w:gridAfter w:val="1"/>
          <w:wAfter w:w="13" w:type="dxa"/>
          <w:jc w:val="center"/>
        </w:trPr>
        <w:tc>
          <w:tcPr>
            <w:tcW w:w="2268" w:type="dxa"/>
            <w:vMerge/>
          </w:tcPr>
          <w:p w14:paraId="6244479B" w14:textId="77777777" w:rsidR="002708B1" w:rsidRPr="0054196C" w:rsidRDefault="002708B1" w:rsidP="00C7223A">
            <w:pPr>
              <w:rPr>
                <w:rFonts w:ascii="Calibri Light" w:hAnsi="Calibri Light" w:cs="Calibri Light"/>
              </w:rPr>
            </w:pPr>
          </w:p>
        </w:tc>
        <w:tc>
          <w:tcPr>
            <w:tcW w:w="3278" w:type="dxa"/>
          </w:tcPr>
          <w:p w14:paraId="707BF76C" w14:textId="77777777" w:rsidR="002708B1" w:rsidRPr="0054196C" w:rsidRDefault="002708B1" w:rsidP="00C7223A">
            <w:pPr>
              <w:rPr>
                <w:rFonts w:ascii="Calibri Light" w:hAnsi="Calibri Light" w:cs="Calibri Light"/>
              </w:rPr>
            </w:pPr>
            <w:r w:rsidRPr="0054196C">
              <w:rPr>
                <w:rFonts w:ascii="Calibri Light" w:hAnsi="Calibri Light" w:cs="Calibri Light"/>
              </w:rPr>
              <w:t>Revalidation</w:t>
            </w:r>
          </w:p>
        </w:tc>
        <w:tc>
          <w:tcPr>
            <w:tcW w:w="3340" w:type="dxa"/>
          </w:tcPr>
          <w:p w14:paraId="5ECFE80A" w14:textId="77777777" w:rsidR="002708B1" w:rsidRPr="0054196C" w:rsidRDefault="002708B1" w:rsidP="00C7223A">
            <w:pPr>
              <w:rPr>
                <w:rFonts w:ascii="Calibri Light" w:hAnsi="Calibri Light" w:cs="Calibri Light"/>
              </w:rPr>
            </w:pPr>
            <w:r w:rsidRPr="0054196C">
              <w:rPr>
                <w:rFonts w:ascii="Calibri Light" w:hAnsi="Calibri Light" w:cs="Calibri Light"/>
              </w:rPr>
              <w:t>2 months</w:t>
            </w:r>
          </w:p>
        </w:tc>
      </w:tr>
    </w:tbl>
    <w:p w14:paraId="17EDF22F" w14:textId="77777777" w:rsidR="002708B1" w:rsidRPr="0054196C" w:rsidRDefault="002708B1" w:rsidP="002708B1">
      <w:pPr>
        <w:rPr>
          <w:rFonts w:ascii="Calibri Light" w:hAnsi="Calibri Light" w:cs="Calibri Light"/>
          <w:b/>
        </w:rPr>
      </w:pPr>
    </w:p>
    <w:p w14:paraId="1E70B331" w14:textId="77777777" w:rsidR="002708B1" w:rsidRPr="0054196C" w:rsidRDefault="002708B1" w:rsidP="002708B1">
      <w:pPr>
        <w:rPr>
          <w:rFonts w:ascii="Calibri Light" w:hAnsi="Calibri Light" w:cs="Calibri Light"/>
          <w:b/>
        </w:rPr>
      </w:pPr>
      <w:r w:rsidRPr="0054196C">
        <w:rPr>
          <w:rFonts w:ascii="Calibri Light" w:hAnsi="Calibri Light" w:cs="Calibri Light"/>
          <w:b/>
        </w:rPr>
        <w:t>Your application will pass through 3 stages</w:t>
      </w:r>
    </w:p>
    <w:p w14:paraId="64972887" w14:textId="77777777" w:rsidR="002708B1" w:rsidRPr="0054196C" w:rsidRDefault="002708B1" w:rsidP="00C824EE">
      <w:pPr>
        <w:pStyle w:val="ListParagraph"/>
        <w:numPr>
          <w:ilvl w:val="0"/>
          <w:numId w:val="49"/>
        </w:numPr>
        <w:rPr>
          <w:rFonts w:ascii="Calibri Light" w:hAnsi="Calibri Light" w:cs="Calibri Light"/>
          <w:bCs/>
          <w:sz w:val="22"/>
          <w:szCs w:val="22"/>
        </w:rPr>
      </w:pPr>
      <w:r w:rsidRPr="0054196C">
        <w:rPr>
          <w:rFonts w:ascii="Calibri Light" w:hAnsi="Calibri Light" w:cs="Calibri Light"/>
          <w:bCs/>
          <w:sz w:val="22"/>
          <w:szCs w:val="22"/>
        </w:rPr>
        <w:t>Scrutiny by the Accreditation Committee - recommendation for approval</w:t>
      </w:r>
    </w:p>
    <w:p w14:paraId="15FAB90F" w14:textId="77777777" w:rsidR="002708B1" w:rsidRPr="0054196C" w:rsidRDefault="002708B1" w:rsidP="00C824EE">
      <w:pPr>
        <w:pStyle w:val="ListParagraph"/>
        <w:numPr>
          <w:ilvl w:val="0"/>
          <w:numId w:val="49"/>
        </w:numPr>
        <w:rPr>
          <w:rFonts w:ascii="Calibri Light" w:hAnsi="Calibri Light" w:cs="Calibri Light"/>
          <w:bCs/>
          <w:sz w:val="22"/>
          <w:szCs w:val="22"/>
        </w:rPr>
      </w:pPr>
      <w:r w:rsidRPr="0054196C">
        <w:rPr>
          <w:rFonts w:ascii="Calibri Light" w:hAnsi="Calibri Light" w:cs="Calibri Light"/>
          <w:bCs/>
          <w:sz w:val="22"/>
          <w:szCs w:val="22"/>
        </w:rPr>
        <w:t>Review by the Qualifications Board – ratification</w:t>
      </w:r>
    </w:p>
    <w:p w14:paraId="4E9A2B25" w14:textId="77777777" w:rsidR="002708B1" w:rsidRPr="0054196C" w:rsidRDefault="002708B1" w:rsidP="00C824EE">
      <w:pPr>
        <w:pStyle w:val="ListParagraph"/>
        <w:numPr>
          <w:ilvl w:val="0"/>
          <w:numId w:val="49"/>
        </w:numPr>
        <w:rPr>
          <w:rFonts w:ascii="Calibri Light" w:hAnsi="Calibri Light" w:cs="Calibri Light"/>
          <w:bCs/>
          <w:sz w:val="22"/>
          <w:szCs w:val="22"/>
        </w:rPr>
      </w:pPr>
      <w:r w:rsidRPr="0054196C">
        <w:rPr>
          <w:rFonts w:ascii="Calibri Light" w:hAnsi="Calibri Light" w:cs="Calibri Light"/>
          <w:bCs/>
          <w:sz w:val="22"/>
          <w:szCs w:val="22"/>
        </w:rPr>
        <w:t>Board of Directors - agreement</w:t>
      </w:r>
    </w:p>
    <w:p w14:paraId="0B761B36" w14:textId="77777777" w:rsidR="002708B1" w:rsidRPr="0054196C" w:rsidRDefault="002708B1" w:rsidP="002708B1">
      <w:pPr>
        <w:rPr>
          <w:rFonts w:ascii="Calibri Light" w:hAnsi="Calibri Light" w:cs="Calibri Light"/>
          <w:bCs/>
        </w:rPr>
      </w:pPr>
    </w:p>
    <w:p w14:paraId="6089A3F2" w14:textId="2B143901" w:rsidR="002708B1" w:rsidRPr="0054196C" w:rsidRDefault="002708B1" w:rsidP="004F030E">
      <w:pPr>
        <w:spacing w:after="0" w:line="240" w:lineRule="auto"/>
        <w:ind w:left="360"/>
        <w:rPr>
          <w:rFonts w:ascii="Calibri Light" w:hAnsi="Calibri Light" w:cs="Calibri Light"/>
        </w:rPr>
      </w:pPr>
      <w:r w:rsidRPr="0054196C">
        <w:rPr>
          <w:rFonts w:ascii="Calibri Light" w:hAnsi="Calibri Light" w:cs="Calibri Light"/>
        </w:rPr>
        <w:t xml:space="preserve">Upon receipt of an official Approval letter </w:t>
      </w:r>
      <w:r w:rsidR="00B648FD" w:rsidRPr="0054196C">
        <w:rPr>
          <w:rFonts w:ascii="Calibri Light" w:hAnsi="Calibri Light" w:cs="Calibri Light"/>
        </w:rPr>
        <w:t>giving a</w:t>
      </w:r>
      <w:r w:rsidRPr="0054196C">
        <w:rPr>
          <w:rFonts w:ascii="Calibri Light" w:hAnsi="Calibri Light" w:cs="Calibri Light"/>
        </w:rPr>
        <w:t>ccreditation from the Institute of Tourist Guiding you can organise interviews.</w:t>
      </w:r>
      <w:r w:rsidRPr="0054196C">
        <w:rPr>
          <w:rFonts w:ascii="Calibri Light" w:hAnsi="Calibri Light" w:cs="Calibri Light"/>
          <w:color w:val="FFC000"/>
        </w:rPr>
        <w:t xml:space="preserve"> </w:t>
      </w:r>
      <w:r w:rsidR="004F030E" w:rsidRPr="0054196C">
        <w:rPr>
          <w:rFonts w:ascii="Calibri Light" w:hAnsi="Calibri Light" w:cs="Calibri Light"/>
        </w:rPr>
        <w:t>Your course will also be advertised on the Institute website.</w:t>
      </w:r>
    </w:p>
    <w:p w14:paraId="5DFB285F" w14:textId="77777777" w:rsidR="00D55EEE" w:rsidRPr="0054196C" w:rsidRDefault="00D55EEE" w:rsidP="004F030E">
      <w:pPr>
        <w:spacing w:after="0" w:line="240" w:lineRule="auto"/>
        <w:ind w:left="360"/>
        <w:rPr>
          <w:rFonts w:ascii="Calibri Light" w:hAnsi="Calibri Light" w:cs="Calibri Light"/>
        </w:rPr>
      </w:pPr>
    </w:p>
    <w:p w14:paraId="1B636F0E" w14:textId="77777777" w:rsidR="002708B1" w:rsidRPr="0054196C" w:rsidRDefault="002708B1" w:rsidP="002708B1">
      <w:pPr>
        <w:spacing w:after="0" w:line="240" w:lineRule="auto"/>
        <w:ind w:left="360"/>
        <w:rPr>
          <w:rFonts w:ascii="Calibri Light" w:hAnsi="Calibri Light" w:cs="Calibri Light"/>
        </w:rPr>
      </w:pPr>
      <w:r w:rsidRPr="0054196C">
        <w:rPr>
          <w:rFonts w:ascii="Calibri Light" w:hAnsi="Calibri Light" w:cs="Calibri Light"/>
          <w:b/>
        </w:rPr>
        <w:t xml:space="preserve">As soon as the course starts you should register all the students you have enrolled on </w:t>
      </w:r>
      <w:r w:rsidRPr="0054196C">
        <w:rPr>
          <w:rFonts w:ascii="Calibri Light" w:hAnsi="Calibri Light" w:cs="Calibri Light"/>
        </w:rPr>
        <w:t>the Student Registration form and send it, together with the registration fees to the Institute of Tourist Guiding.</w:t>
      </w:r>
      <w:r w:rsidRPr="0054196C">
        <w:rPr>
          <w:rFonts w:ascii="Calibri Light" w:hAnsi="Calibri Light" w:cs="Calibri Light"/>
          <w:color w:val="FFC000"/>
        </w:rPr>
        <w:t xml:space="preserve"> </w:t>
      </w:r>
    </w:p>
    <w:p w14:paraId="50A83464" w14:textId="77777777" w:rsidR="002708B1" w:rsidRPr="0054196C" w:rsidRDefault="002708B1" w:rsidP="002708B1">
      <w:pPr>
        <w:rPr>
          <w:rFonts w:ascii="Calibri Light" w:hAnsi="Calibri Light" w:cs="Calibri Light"/>
          <w:b/>
        </w:rPr>
      </w:pPr>
    </w:p>
    <w:p w14:paraId="24CE1C61" w14:textId="3FE4B138" w:rsidR="005F61DF" w:rsidRDefault="00940CE5" w:rsidP="00116DCF">
      <w:pPr>
        <w:pStyle w:val="Heading1"/>
      </w:pPr>
      <w:bookmarkStart w:id="35" w:name="_Toc89869727"/>
      <w:bookmarkStart w:id="36" w:name="_Toc60677391"/>
      <w:r>
        <w:lastRenderedPageBreak/>
        <w:t>A</w:t>
      </w:r>
      <w:r w:rsidR="00C26C51">
        <w:t>nnex</w:t>
      </w:r>
      <w:r>
        <w:t xml:space="preserve"> A</w:t>
      </w:r>
      <w:bookmarkEnd w:id="35"/>
    </w:p>
    <w:p w14:paraId="4BB3BC8C" w14:textId="77777777" w:rsidR="005F61DF" w:rsidRDefault="005F61DF" w:rsidP="005F61DF"/>
    <w:p w14:paraId="2DCC656B" w14:textId="77777777" w:rsidR="005F61DF" w:rsidRPr="0054196C" w:rsidRDefault="005F61DF" w:rsidP="005F61DF">
      <w:pPr>
        <w:spacing w:after="160" w:line="259" w:lineRule="auto"/>
        <w:rPr>
          <w:rFonts w:ascii="Calibri Light" w:hAnsi="Calibri Light" w:cs="Calibri Light"/>
          <w:b/>
          <w:bCs/>
        </w:rPr>
      </w:pPr>
      <w:r w:rsidRPr="0054196C">
        <w:rPr>
          <w:rFonts w:ascii="Calibri Light" w:hAnsi="Calibri Light" w:cs="Calibri Light"/>
          <w:b/>
          <w:bCs/>
        </w:rPr>
        <w:t>Annex A: Helpful documents</w:t>
      </w:r>
    </w:p>
    <w:p w14:paraId="155B88D9" w14:textId="77777777" w:rsidR="005F61DF" w:rsidRPr="0054196C" w:rsidRDefault="005F61DF" w:rsidP="00C824EE">
      <w:pPr>
        <w:pStyle w:val="ListParagraph"/>
        <w:numPr>
          <w:ilvl w:val="0"/>
          <w:numId w:val="76"/>
        </w:numPr>
        <w:spacing w:after="160" w:line="259" w:lineRule="auto"/>
        <w:rPr>
          <w:rFonts w:ascii="Calibri Light" w:hAnsi="Calibri Light" w:cs="Calibri Light"/>
          <w:sz w:val="22"/>
          <w:szCs w:val="22"/>
        </w:rPr>
      </w:pPr>
      <w:r w:rsidRPr="0054196C">
        <w:rPr>
          <w:rFonts w:ascii="Calibri Light" w:hAnsi="Calibri Light" w:cs="Calibri Light"/>
          <w:sz w:val="22"/>
          <w:szCs w:val="22"/>
        </w:rPr>
        <w:t>Fees Payable Information</w:t>
      </w:r>
    </w:p>
    <w:p w14:paraId="739DB18A" w14:textId="77777777" w:rsidR="005F61DF" w:rsidRPr="0054196C" w:rsidRDefault="005F61DF" w:rsidP="00C824EE">
      <w:pPr>
        <w:pStyle w:val="ListParagraph"/>
        <w:numPr>
          <w:ilvl w:val="0"/>
          <w:numId w:val="76"/>
        </w:numPr>
        <w:spacing w:after="160" w:line="259" w:lineRule="auto"/>
        <w:rPr>
          <w:rFonts w:ascii="Calibri Light" w:hAnsi="Calibri Light" w:cs="Calibri Light"/>
          <w:sz w:val="22"/>
          <w:szCs w:val="22"/>
        </w:rPr>
      </w:pPr>
      <w:r w:rsidRPr="0054196C">
        <w:rPr>
          <w:rFonts w:ascii="Calibri Light" w:hAnsi="Calibri Light" w:cs="Calibri Light"/>
          <w:sz w:val="22"/>
          <w:szCs w:val="22"/>
        </w:rPr>
        <w:t>Experience and Qualifications required by the Course Director</w:t>
      </w:r>
    </w:p>
    <w:p w14:paraId="03B0EAA1" w14:textId="77777777" w:rsidR="005F61DF" w:rsidRPr="0054196C" w:rsidRDefault="005F61DF" w:rsidP="00C824EE">
      <w:pPr>
        <w:pStyle w:val="ListParagraph"/>
        <w:numPr>
          <w:ilvl w:val="0"/>
          <w:numId w:val="76"/>
        </w:numPr>
        <w:spacing w:after="160" w:line="259" w:lineRule="auto"/>
        <w:rPr>
          <w:rFonts w:ascii="Calibri Light" w:hAnsi="Calibri Light" w:cs="Calibri Light"/>
          <w:sz w:val="22"/>
          <w:szCs w:val="22"/>
        </w:rPr>
      </w:pPr>
      <w:r w:rsidRPr="0054196C">
        <w:rPr>
          <w:rFonts w:ascii="Calibri Light" w:hAnsi="Calibri Light" w:cs="Calibri Light"/>
          <w:sz w:val="22"/>
          <w:szCs w:val="22"/>
        </w:rPr>
        <w:t>Definition of Training Team Roles</w:t>
      </w:r>
    </w:p>
    <w:p w14:paraId="3525E0C1" w14:textId="7DA4FF3F" w:rsidR="005F61DF" w:rsidRPr="0054196C" w:rsidRDefault="005F61DF" w:rsidP="00C824EE">
      <w:pPr>
        <w:pStyle w:val="ListParagraph"/>
        <w:numPr>
          <w:ilvl w:val="0"/>
          <w:numId w:val="76"/>
        </w:numPr>
        <w:spacing w:after="160" w:line="259" w:lineRule="auto"/>
        <w:rPr>
          <w:rFonts w:ascii="Calibri Light" w:hAnsi="Calibri Light" w:cs="Calibri Light"/>
          <w:sz w:val="22"/>
          <w:szCs w:val="22"/>
        </w:rPr>
      </w:pPr>
      <w:r w:rsidRPr="0054196C">
        <w:rPr>
          <w:rFonts w:ascii="Calibri Light" w:hAnsi="Calibri Light" w:cs="Calibri Light"/>
          <w:sz w:val="22"/>
          <w:szCs w:val="22"/>
        </w:rPr>
        <w:t>Blue Badge Tourist Guide</w:t>
      </w:r>
      <w:r w:rsidR="00CC7AD3" w:rsidRPr="0054196C">
        <w:rPr>
          <w:rFonts w:ascii="Calibri Light" w:hAnsi="Calibri Light" w:cs="Calibri Light"/>
          <w:sz w:val="22"/>
          <w:szCs w:val="22"/>
        </w:rPr>
        <w:t xml:space="preserve"> (BBTG</w:t>
      </w:r>
      <w:r w:rsidRPr="0054196C">
        <w:rPr>
          <w:rFonts w:ascii="Calibri Light" w:hAnsi="Calibri Light" w:cs="Calibri Light"/>
          <w:sz w:val="22"/>
          <w:szCs w:val="22"/>
        </w:rPr>
        <w:t xml:space="preserve"> Candidates (short courses)</w:t>
      </w:r>
    </w:p>
    <w:p w14:paraId="092C23C8" w14:textId="77777777" w:rsidR="005F61DF" w:rsidRPr="0054196C" w:rsidRDefault="005F61DF" w:rsidP="00C824EE">
      <w:pPr>
        <w:pStyle w:val="ListParagraph"/>
        <w:numPr>
          <w:ilvl w:val="0"/>
          <w:numId w:val="76"/>
        </w:numPr>
        <w:spacing w:after="160" w:line="259" w:lineRule="auto"/>
        <w:rPr>
          <w:rFonts w:ascii="Calibri Light" w:hAnsi="Calibri Light" w:cs="Calibri Light"/>
          <w:sz w:val="22"/>
          <w:szCs w:val="22"/>
        </w:rPr>
      </w:pPr>
      <w:r w:rsidRPr="0054196C">
        <w:rPr>
          <w:rFonts w:ascii="Calibri Light" w:hAnsi="Calibri Light" w:cs="Calibri Light"/>
          <w:sz w:val="22"/>
          <w:szCs w:val="22"/>
        </w:rPr>
        <w:t>Advice on Planning and Organising Interviews</w:t>
      </w:r>
    </w:p>
    <w:p w14:paraId="03FD770A" w14:textId="4A33AC7F" w:rsidR="005F61DF" w:rsidRPr="0054196C" w:rsidRDefault="005F61DF" w:rsidP="00C824EE">
      <w:pPr>
        <w:pStyle w:val="ListParagraph"/>
        <w:numPr>
          <w:ilvl w:val="0"/>
          <w:numId w:val="76"/>
        </w:numPr>
        <w:spacing w:after="160" w:line="259" w:lineRule="auto"/>
        <w:rPr>
          <w:rFonts w:ascii="Calibri Light" w:hAnsi="Calibri Light" w:cs="Calibri Light"/>
          <w:sz w:val="22"/>
          <w:szCs w:val="22"/>
        </w:rPr>
      </w:pPr>
      <w:r w:rsidRPr="0054196C">
        <w:rPr>
          <w:rFonts w:ascii="Calibri Light" w:hAnsi="Calibri Light" w:cs="Calibri Light"/>
          <w:sz w:val="22"/>
          <w:szCs w:val="22"/>
        </w:rPr>
        <w:t>An Exemplar Interview Summary Sheet</w:t>
      </w:r>
    </w:p>
    <w:p w14:paraId="6E3E78D8" w14:textId="77777777" w:rsidR="005F61DF" w:rsidRPr="005F61DF" w:rsidRDefault="005F61DF" w:rsidP="005F61DF">
      <w:pPr>
        <w:spacing w:after="160" w:line="259" w:lineRule="auto"/>
        <w:rPr>
          <w:rFonts w:ascii="Calibri Light" w:hAnsi="Calibri Light" w:cs="Calibri Light"/>
        </w:rPr>
      </w:pPr>
    </w:p>
    <w:p w14:paraId="002B9B5C" w14:textId="7A80BDA1" w:rsidR="00E95A5D" w:rsidRPr="005F61DF" w:rsidRDefault="0068315D" w:rsidP="00C824EE">
      <w:pPr>
        <w:pStyle w:val="Heading2"/>
        <w:numPr>
          <w:ilvl w:val="0"/>
          <w:numId w:val="77"/>
        </w:numPr>
      </w:pPr>
      <w:bookmarkStart w:id="37" w:name="_Toc89869728"/>
      <w:r w:rsidRPr="0068315D">
        <w:t>Fees Payable</w:t>
      </w:r>
      <w:bookmarkEnd w:id="36"/>
      <w:r w:rsidR="00C26C51">
        <w:t xml:space="preserve"> Information</w:t>
      </w:r>
      <w:bookmarkEnd w:id="37"/>
      <w:r w:rsidR="005F61DF">
        <w:br/>
      </w:r>
    </w:p>
    <w:p w14:paraId="23F3D51E" w14:textId="77777777" w:rsidR="00E95A5D" w:rsidRPr="0054196C" w:rsidRDefault="00E95A5D" w:rsidP="00E95A5D">
      <w:pPr>
        <w:spacing w:line="240" w:lineRule="auto"/>
        <w:rPr>
          <w:rFonts w:ascii="Calibri Light" w:hAnsi="Calibri Light" w:cs="Calibri Light"/>
        </w:rPr>
      </w:pPr>
      <w:r w:rsidRPr="0054196C">
        <w:rPr>
          <w:rFonts w:ascii="Calibri Light" w:hAnsi="Calibri Light" w:cs="Calibri Light"/>
          <w:u w:val="single"/>
        </w:rPr>
        <w:t>New fees are implemented on 1st September each year</w:t>
      </w:r>
      <w:r w:rsidRPr="0054196C">
        <w:rPr>
          <w:rFonts w:ascii="Calibri Light" w:hAnsi="Calibri Light" w:cs="Calibri Light"/>
        </w:rPr>
        <w:t xml:space="preserve"> after approval by the Board of Directors.  If your course is of more than one year’s duration, or falls across the implementation date, students may be required to pay higher examination fees in the second year.</w:t>
      </w:r>
    </w:p>
    <w:p w14:paraId="5C439852" w14:textId="77777777" w:rsidR="00E95A5D" w:rsidRPr="0054196C" w:rsidRDefault="00E95A5D" w:rsidP="00E95A5D">
      <w:pPr>
        <w:spacing w:line="240" w:lineRule="auto"/>
        <w:rPr>
          <w:rFonts w:ascii="Calibri Light" w:hAnsi="Calibri Light" w:cs="Calibri Light"/>
        </w:rPr>
      </w:pPr>
    </w:p>
    <w:p w14:paraId="28376166" w14:textId="7A98E027" w:rsidR="00E95A5D" w:rsidRPr="00B84F74" w:rsidRDefault="00E95A5D" w:rsidP="0054196C">
      <w:pPr>
        <w:pStyle w:val="ListParagraph"/>
        <w:numPr>
          <w:ilvl w:val="0"/>
          <w:numId w:val="79"/>
        </w:numPr>
        <w:spacing w:after="160"/>
        <w:rPr>
          <w:rFonts w:ascii="Calibri Light" w:hAnsi="Calibri Light" w:cs="Calibri Light"/>
          <w:sz w:val="22"/>
          <w:szCs w:val="22"/>
        </w:rPr>
      </w:pPr>
      <w:r w:rsidRPr="00B84F74">
        <w:rPr>
          <w:rFonts w:ascii="Calibri Light" w:hAnsi="Calibri Light" w:cs="Calibri Light"/>
          <w:b/>
          <w:sz w:val="22"/>
          <w:szCs w:val="22"/>
        </w:rPr>
        <w:t>Accreditation Fees</w:t>
      </w:r>
      <w:r w:rsidRPr="00B84F74">
        <w:rPr>
          <w:rFonts w:ascii="Calibri Light" w:hAnsi="Calibri Light" w:cs="Calibri Light"/>
          <w:sz w:val="22"/>
          <w:szCs w:val="22"/>
        </w:rPr>
        <w:t xml:space="preserve"> </w:t>
      </w:r>
      <w:r w:rsidR="00AE5FDB" w:rsidRPr="00B84F74">
        <w:rPr>
          <w:rFonts w:ascii="Calibri Light" w:hAnsi="Calibri Light" w:cs="Calibri Light"/>
          <w:sz w:val="22"/>
          <w:szCs w:val="22"/>
        </w:rPr>
        <w:t>are</w:t>
      </w:r>
      <w:r w:rsidRPr="00B84F74">
        <w:rPr>
          <w:rFonts w:ascii="Calibri Light" w:hAnsi="Calibri Light" w:cs="Calibri Light"/>
          <w:sz w:val="22"/>
          <w:szCs w:val="22"/>
        </w:rPr>
        <w:t xml:space="preserve"> payable when a new training course is submitted for accreditation.  The accreditation committee will not consider your application before the fee is received. </w:t>
      </w:r>
    </w:p>
    <w:p w14:paraId="6FA05733" w14:textId="77777777" w:rsidR="0029090C" w:rsidRPr="0054196C" w:rsidRDefault="00E95A5D" w:rsidP="00E95A5D">
      <w:pPr>
        <w:spacing w:line="240" w:lineRule="auto"/>
        <w:ind w:left="284"/>
        <w:rPr>
          <w:rFonts w:ascii="Calibri Light" w:hAnsi="Calibri Light" w:cs="Calibri Light"/>
          <w:bCs/>
        </w:rPr>
      </w:pPr>
      <w:r w:rsidRPr="0054196C">
        <w:rPr>
          <w:rFonts w:ascii="Calibri Light" w:hAnsi="Calibri Light" w:cs="Calibri Light"/>
          <w:bCs/>
        </w:rPr>
        <w:t>The accreditation fee also covers the provision of an Institute Visitor</w:t>
      </w:r>
      <w:r w:rsidR="0029090C" w:rsidRPr="0054196C">
        <w:rPr>
          <w:rFonts w:ascii="Calibri Light" w:hAnsi="Calibri Light" w:cs="Calibri Light"/>
          <w:bCs/>
        </w:rPr>
        <w:t>.</w:t>
      </w:r>
    </w:p>
    <w:p w14:paraId="753E34DD" w14:textId="77777777" w:rsidR="00E95A5D" w:rsidRPr="0054196C" w:rsidRDefault="00E95A5D" w:rsidP="00E95A5D">
      <w:pPr>
        <w:spacing w:line="240" w:lineRule="auto"/>
        <w:ind w:left="284"/>
        <w:rPr>
          <w:rFonts w:ascii="Calibri Light" w:hAnsi="Calibri Light" w:cs="Calibri Light"/>
          <w:b/>
        </w:rPr>
      </w:pPr>
      <w:r w:rsidRPr="0054196C">
        <w:rPr>
          <w:rFonts w:ascii="Calibri Light" w:hAnsi="Calibri Light" w:cs="Calibri Light"/>
          <w:b/>
        </w:rPr>
        <w:t>Fees should be made payable to: “The Institute of Tourist Guiding” and paid by bank transfer to:</w:t>
      </w:r>
    </w:p>
    <w:p w14:paraId="6E7EED81" w14:textId="5AF6D5A0" w:rsidR="00E95A5D" w:rsidRPr="0054196C" w:rsidRDefault="00E95A5D" w:rsidP="00E95A5D">
      <w:pPr>
        <w:ind w:left="709" w:firstLine="709"/>
        <w:rPr>
          <w:rFonts w:ascii="Calibri Light" w:hAnsi="Calibri Light" w:cs="Calibri Light"/>
        </w:rPr>
      </w:pPr>
      <w:r w:rsidRPr="0054196C">
        <w:rPr>
          <w:rFonts w:ascii="Calibri Light" w:hAnsi="Calibri Light" w:cs="Calibri Light"/>
        </w:rPr>
        <w:t>Bank: Co-</w:t>
      </w:r>
      <w:r w:rsidR="00B84F74">
        <w:rPr>
          <w:rFonts w:ascii="Calibri Light" w:hAnsi="Calibri Light" w:cs="Calibri Light"/>
        </w:rPr>
        <w:t>o</w:t>
      </w:r>
      <w:r w:rsidRPr="0054196C">
        <w:rPr>
          <w:rFonts w:ascii="Calibri Light" w:hAnsi="Calibri Light" w:cs="Calibri Light"/>
        </w:rPr>
        <w:t xml:space="preserve">perative </w:t>
      </w:r>
    </w:p>
    <w:p w14:paraId="166A6B5F" w14:textId="77777777" w:rsidR="00E95A5D" w:rsidRPr="0054196C" w:rsidRDefault="00E95A5D" w:rsidP="00E95A5D">
      <w:pPr>
        <w:ind w:left="709" w:firstLine="709"/>
        <w:rPr>
          <w:rFonts w:ascii="Calibri Light" w:hAnsi="Calibri Light" w:cs="Calibri Light"/>
        </w:rPr>
      </w:pPr>
      <w:r w:rsidRPr="0054196C">
        <w:rPr>
          <w:rFonts w:ascii="Calibri Light" w:hAnsi="Calibri Light" w:cs="Calibri Light"/>
        </w:rPr>
        <w:t xml:space="preserve">Sort code: 08-92-99 </w:t>
      </w:r>
    </w:p>
    <w:p w14:paraId="0BA5D895" w14:textId="77777777" w:rsidR="00E95A5D" w:rsidRPr="0054196C" w:rsidRDefault="00E95A5D" w:rsidP="00E95A5D">
      <w:pPr>
        <w:ind w:left="709" w:firstLine="709"/>
        <w:rPr>
          <w:rFonts w:ascii="Calibri Light" w:hAnsi="Calibri Light" w:cs="Calibri Light"/>
        </w:rPr>
      </w:pPr>
      <w:r w:rsidRPr="0054196C">
        <w:rPr>
          <w:rFonts w:ascii="Calibri Light" w:hAnsi="Calibri Light" w:cs="Calibri Light"/>
        </w:rPr>
        <w:t>Account No.: 65562143</w:t>
      </w:r>
    </w:p>
    <w:p w14:paraId="74728107" w14:textId="77777777" w:rsidR="00E95A5D" w:rsidRPr="0054196C" w:rsidRDefault="00E95A5D" w:rsidP="00E95A5D">
      <w:pPr>
        <w:ind w:left="709" w:firstLine="709"/>
        <w:rPr>
          <w:rFonts w:ascii="Calibri Light" w:hAnsi="Calibri Light" w:cs="Calibri Light"/>
        </w:rPr>
      </w:pPr>
      <w:r w:rsidRPr="0054196C">
        <w:rPr>
          <w:rFonts w:ascii="Calibri Light" w:hAnsi="Calibri Light" w:cs="Calibri Light"/>
        </w:rPr>
        <w:t>Reference: your course name/type of badge (eg Westhall/WB)</w:t>
      </w:r>
    </w:p>
    <w:p w14:paraId="67CCCC85" w14:textId="77777777" w:rsidR="00E95A5D" w:rsidRPr="0054196C" w:rsidRDefault="00E95A5D" w:rsidP="00E95A5D">
      <w:pPr>
        <w:ind w:left="709" w:firstLine="709"/>
        <w:rPr>
          <w:rFonts w:ascii="Calibri Light" w:hAnsi="Calibri Light" w:cs="Calibri Light"/>
        </w:rPr>
      </w:pPr>
    </w:p>
    <w:p w14:paraId="36CF0892" w14:textId="77777777" w:rsidR="004030B6" w:rsidRPr="0054196C" w:rsidRDefault="004030B6" w:rsidP="004030B6">
      <w:pPr>
        <w:pStyle w:val="NoSpacing"/>
        <w:rPr>
          <w:rFonts w:ascii="Calibri Light" w:hAnsi="Calibri Light" w:cs="Calibri Light"/>
          <w:color w:val="FF0000"/>
        </w:rPr>
      </w:pPr>
      <w:r w:rsidRPr="0054196C">
        <w:rPr>
          <w:rFonts w:ascii="Calibri Light" w:hAnsi="Calibri Light" w:cs="Calibri Light"/>
        </w:rPr>
        <w:t>Current Accreditation Fees are listed on the Institute website under “Getting your Training Course Approved”</w:t>
      </w:r>
      <w:r w:rsidRPr="0054196C">
        <w:rPr>
          <w:rFonts w:ascii="Calibri Light" w:hAnsi="Calibri Light" w:cs="Calibri Light"/>
          <w:color w:val="FF0000"/>
        </w:rPr>
        <w:t>:</w:t>
      </w:r>
    </w:p>
    <w:p w14:paraId="3F88A55A" w14:textId="77777777" w:rsidR="004030B6" w:rsidRPr="0054196C" w:rsidRDefault="004030B6" w:rsidP="004030B6">
      <w:pPr>
        <w:pStyle w:val="NoSpacing"/>
        <w:rPr>
          <w:rFonts w:ascii="Calibri Light" w:hAnsi="Calibri Light" w:cs="Calibri Light"/>
          <w:color w:val="FF0000"/>
        </w:rPr>
      </w:pPr>
    </w:p>
    <w:p w14:paraId="3A4F32ED" w14:textId="7BA8494D" w:rsidR="004030B6" w:rsidRPr="0054196C" w:rsidRDefault="000345C3" w:rsidP="00E95A5D">
      <w:pPr>
        <w:spacing w:line="240" w:lineRule="auto"/>
        <w:rPr>
          <w:rFonts w:ascii="Calibri Light" w:hAnsi="Calibri Light" w:cs="Calibri Light"/>
          <w:bCs/>
          <w:lang w:val="fr-FR"/>
        </w:rPr>
      </w:pPr>
      <w:hyperlink r:id="rId11" w:history="1">
        <w:r w:rsidRPr="00984899">
          <w:rPr>
            <w:rStyle w:val="Hyperlink"/>
          </w:rPr>
          <w:t>https://www.itg.org.uk/media/2711/exam-fees-2021-2022.pdf</w:t>
        </w:r>
      </w:hyperlink>
      <w:r>
        <w:t xml:space="preserve"> </w:t>
      </w:r>
    </w:p>
    <w:p w14:paraId="0B6188D7" w14:textId="7C1C88D4" w:rsidR="00904BFB" w:rsidRPr="0054196C" w:rsidRDefault="00904BFB" w:rsidP="00904BFB">
      <w:pPr>
        <w:pStyle w:val="NoSpacing"/>
        <w:rPr>
          <w:rFonts w:ascii="Calibri Light" w:hAnsi="Calibri Light" w:cs="Calibri Light"/>
        </w:rPr>
      </w:pPr>
      <w:r w:rsidRPr="0054196C">
        <w:rPr>
          <w:rFonts w:ascii="Calibri Light" w:hAnsi="Calibri Light" w:cs="Calibri Light"/>
        </w:rPr>
        <w:t xml:space="preserve">Accreditation Fees - Refund Policy  </w:t>
      </w:r>
    </w:p>
    <w:p w14:paraId="37CB524F" w14:textId="6DBA3622" w:rsidR="00E95A5D" w:rsidRPr="0054196C" w:rsidRDefault="00904BFB" w:rsidP="00904BFB">
      <w:pPr>
        <w:pStyle w:val="NoSpacing"/>
        <w:rPr>
          <w:rFonts w:ascii="Calibri Light" w:hAnsi="Calibri Light" w:cs="Calibri Light"/>
        </w:rPr>
      </w:pPr>
      <w:r w:rsidRPr="0054196C">
        <w:rPr>
          <w:rFonts w:ascii="Calibri Light" w:hAnsi="Calibri Light" w:cs="Calibri Light"/>
        </w:rPr>
        <w:t xml:space="preserve">Should an Accreditation Application be withdrawn within 3 weeks and before it has been scrutinized by the accreditation committee, the full fee, less an administrative fee, will be refunded to the applicant.  </w:t>
      </w:r>
    </w:p>
    <w:p w14:paraId="0E216F01" w14:textId="77777777" w:rsidR="00E95A5D" w:rsidRPr="0054196C" w:rsidRDefault="00E95A5D" w:rsidP="00E95A5D">
      <w:pPr>
        <w:spacing w:line="240" w:lineRule="auto"/>
        <w:rPr>
          <w:rFonts w:ascii="Calibri Light" w:hAnsi="Calibri Light" w:cs="Calibri Light"/>
          <w:b/>
        </w:rPr>
      </w:pPr>
    </w:p>
    <w:p w14:paraId="33AC25B9" w14:textId="77777777" w:rsidR="00E95A5D" w:rsidRPr="0054196C" w:rsidRDefault="00E95A5D" w:rsidP="00E95A5D">
      <w:pPr>
        <w:spacing w:line="240" w:lineRule="auto"/>
        <w:rPr>
          <w:rFonts w:ascii="Calibri Light" w:hAnsi="Calibri Light" w:cs="Calibri Light"/>
          <w:b/>
        </w:rPr>
      </w:pPr>
      <w:r w:rsidRPr="0054196C">
        <w:rPr>
          <w:rFonts w:ascii="Calibri Light" w:hAnsi="Calibri Light" w:cs="Calibri Light"/>
          <w:b/>
        </w:rPr>
        <w:lastRenderedPageBreak/>
        <w:t>2.  Registration Fees</w:t>
      </w:r>
    </w:p>
    <w:p w14:paraId="6E2FF210" w14:textId="77777777" w:rsidR="00D40DEE" w:rsidRPr="0054196C" w:rsidRDefault="00E95A5D" w:rsidP="00E95A5D">
      <w:pPr>
        <w:spacing w:line="240" w:lineRule="auto"/>
        <w:rPr>
          <w:rFonts w:ascii="Calibri Light" w:hAnsi="Calibri Light" w:cs="Calibri Light"/>
        </w:rPr>
      </w:pPr>
      <w:r w:rsidRPr="0054196C">
        <w:rPr>
          <w:rFonts w:ascii="Calibri Light" w:hAnsi="Calibri Light" w:cs="Calibri Light"/>
          <w:b/>
          <w:lang w:val="en-US"/>
        </w:rPr>
        <w:t xml:space="preserve">Course Directors </w:t>
      </w:r>
      <w:r w:rsidRPr="0054196C">
        <w:rPr>
          <w:rFonts w:ascii="Calibri Light" w:hAnsi="Calibri Light" w:cs="Calibri Light"/>
          <w:b/>
        </w:rPr>
        <w:t>are responsible for collecting and forwarding</w:t>
      </w:r>
      <w:r w:rsidRPr="0054196C">
        <w:rPr>
          <w:rFonts w:ascii="Calibri Light" w:hAnsi="Calibri Light" w:cs="Calibri Light"/>
        </w:rPr>
        <w:t xml:space="preserve"> </w:t>
      </w:r>
      <w:r w:rsidRPr="0054196C">
        <w:rPr>
          <w:rFonts w:ascii="Calibri Light" w:hAnsi="Calibri Light" w:cs="Calibri Light"/>
          <w:b/>
        </w:rPr>
        <w:t xml:space="preserve">the Registration Form and Registration Fees </w:t>
      </w:r>
      <w:r w:rsidRPr="0054196C">
        <w:rPr>
          <w:rFonts w:ascii="Calibri Light" w:hAnsi="Calibri Light" w:cs="Calibri Light"/>
        </w:rPr>
        <w:t xml:space="preserve">to the Institute of Tourist Guiding by the </w:t>
      </w:r>
      <w:r w:rsidRPr="0054196C">
        <w:rPr>
          <w:rFonts w:ascii="Calibri Light" w:hAnsi="Calibri Light" w:cs="Calibri Light"/>
          <w:u w:val="single"/>
        </w:rPr>
        <w:t>end of the second week of the course</w:t>
      </w:r>
      <w:r w:rsidRPr="0054196C">
        <w:rPr>
          <w:rFonts w:ascii="Calibri Light" w:hAnsi="Calibri Light" w:cs="Calibri Light"/>
        </w:rPr>
        <w:t xml:space="preserve">.  </w:t>
      </w:r>
    </w:p>
    <w:p w14:paraId="40663112" w14:textId="77777777" w:rsidR="00E95A5D" w:rsidRPr="0054196C" w:rsidRDefault="00E95A5D" w:rsidP="00E95A5D">
      <w:pPr>
        <w:spacing w:line="240" w:lineRule="auto"/>
        <w:rPr>
          <w:rFonts w:ascii="Calibri Light" w:hAnsi="Calibri Light" w:cs="Calibri Light"/>
        </w:rPr>
      </w:pPr>
      <w:r w:rsidRPr="0054196C">
        <w:rPr>
          <w:rFonts w:ascii="Calibri Light" w:hAnsi="Calibri Light" w:cs="Calibri Light"/>
        </w:rPr>
        <w:t xml:space="preserve">Registration Fees are non-refundable. </w:t>
      </w:r>
    </w:p>
    <w:p w14:paraId="2B7550B0" w14:textId="773B5F93" w:rsidR="004030B6" w:rsidRPr="0054196C" w:rsidRDefault="00E95A5D" w:rsidP="00E95A5D">
      <w:pPr>
        <w:spacing w:line="240" w:lineRule="auto"/>
        <w:rPr>
          <w:rFonts w:ascii="Calibri Light" w:hAnsi="Calibri Light" w:cs="Calibri Light"/>
          <w:b/>
          <w:color w:val="FFC000"/>
        </w:rPr>
      </w:pPr>
      <w:r w:rsidRPr="0054196C">
        <w:rPr>
          <w:rFonts w:ascii="Calibri Light" w:hAnsi="Calibri Light" w:cs="Calibri Light"/>
        </w:rPr>
        <w:t xml:space="preserve">Course Directors are required to submit details of all enrolled students to the Examinations Administrator of </w:t>
      </w:r>
      <w:r w:rsidR="00C00689">
        <w:rPr>
          <w:rFonts w:ascii="Calibri Light" w:hAnsi="Calibri Light" w:cs="Calibri Light"/>
        </w:rPr>
        <w:t xml:space="preserve">the </w:t>
      </w:r>
      <w:r w:rsidRPr="0054196C">
        <w:rPr>
          <w:rFonts w:ascii="Calibri Light" w:hAnsi="Calibri Light" w:cs="Calibri Light"/>
        </w:rPr>
        <w:t>Institute of Tourist Guiding using the</w:t>
      </w:r>
      <w:r w:rsidRPr="0054196C">
        <w:rPr>
          <w:rFonts w:ascii="Calibri Light" w:hAnsi="Calibri Light" w:cs="Calibri Light"/>
          <w:b/>
        </w:rPr>
        <w:t xml:space="preserve"> Registration Form.</w:t>
      </w:r>
      <w:r w:rsidRPr="0054196C">
        <w:rPr>
          <w:rFonts w:ascii="Calibri Light" w:hAnsi="Calibri Light" w:cs="Calibri Light"/>
          <w:b/>
          <w:color w:val="FFC000"/>
        </w:rPr>
        <w:t xml:space="preserve"> </w:t>
      </w:r>
    </w:p>
    <w:p w14:paraId="4EA53EE9" w14:textId="77777777" w:rsidR="004030B6" w:rsidRPr="0054196C" w:rsidRDefault="00E95A5D" w:rsidP="00E95A5D">
      <w:pPr>
        <w:spacing w:line="240" w:lineRule="auto"/>
        <w:rPr>
          <w:rFonts w:ascii="Calibri Light" w:hAnsi="Calibri Light" w:cs="Calibri Light"/>
          <w:i/>
          <w:iCs/>
        </w:rPr>
      </w:pPr>
      <w:r w:rsidRPr="0054196C">
        <w:rPr>
          <w:rFonts w:ascii="Calibri Light" w:hAnsi="Calibri Light" w:cs="Calibri Light"/>
        </w:rPr>
        <w:t xml:space="preserve">Course Directors should find out whether students wish to work in their </w:t>
      </w:r>
      <w:r w:rsidR="006A055B" w:rsidRPr="0054196C">
        <w:rPr>
          <w:rFonts w:ascii="Calibri Light" w:hAnsi="Calibri Light" w:cs="Calibri Light"/>
        </w:rPr>
        <w:t>first language</w:t>
      </w:r>
      <w:r w:rsidRPr="0054196C">
        <w:rPr>
          <w:rFonts w:ascii="Calibri Light" w:hAnsi="Calibri Light" w:cs="Calibri Light"/>
        </w:rPr>
        <w:t>.  Non- English students will have to take an English examination if they want to work in English</w:t>
      </w:r>
      <w:r w:rsidRPr="0054196C">
        <w:rPr>
          <w:rFonts w:ascii="Calibri Light" w:hAnsi="Calibri Light" w:cs="Calibri Light"/>
          <w:i/>
          <w:iCs/>
        </w:rPr>
        <w:t>.</w:t>
      </w:r>
    </w:p>
    <w:p w14:paraId="346B5BB8" w14:textId="70E90A14" w:rsidR="00E95A5D" w:rsidRPr="0054196C" w:rsidRDefault="00E95A5D" w:rsidP="00E95A5D">
      <w:pPr>
        <w:spacing w:line="240" w:lineRule="auto"/>
        <w:rPr>
          <w:rFonts w:ascii="Calibri Light" w:hAnsi="Calibri Light" w:cs="Calibri Light"/>
        </w:rPr>
      </w:pPr>
      <w:r w:rsidRPr="0054196C">
        <w:rPr>
          <w:rFonts w:ascii="Calibri Light" w:hAnsi="Calibri Light" w:cs="Calibri Light"/>
        </w:rPr>
        <w:t>Further, please ensure you record any impairment that may impact upon the student’s performance in examinations.  We need to know in advance whether a student is</w:t>
      </w:r>
      <w:r w:rsidR="00117F5E">
        <w:rPr>
          <w:rFonts w:ascii="Calibri Light" w:hAnsi="Calibri Light" w:cs="Calibri Light"/>
        </w:rPr>
        <w:t>, for example,</w:t>
      </w:r>
      <w:r w:rsidRPr="0054196C">
        <w:rPr>
          <w:rFonts w:ascii="Calibri Light" w:hAnsi="Calibri Light" w:cs="Calibri Light"/>
        </w:rPr>
        <w:t xml:space="preserve"> partially deaf, has arthritis, suffer</w:t>
      </w:r>
      <w:r w:rsidR="00A15EFC" w:rsidRPr="0054196C">
        <w:rPr>
          <w:rFonts w:ascii="Calibri Light" w:hAnsi="Calibri Light" w:cs="Calibri Light"/>
        </w:rPr>
        <w:t>s</w:t>
      </w:r>
      <w:r w:rsidRPr="0054196C">
        <w:rPr>
          <w:rFonts w:ascii="Calibri Light" w:hAnsi="Calibri Light" w:cs="Calibri Light"/>
        </w:rPr>
        <w:t xml:space="preserve"> from angina or dyslexia.  The Institute should be informed before the examinations take place if any candidate has a medical condition that may impair performance (a medical certificate may be required).  Candidates whose </w:t>
      </w:r>
      <w:r w:rsidR="006A055B" w:rsidRPr="0054196C">
        <w:rPr>
          <w:rFonts w:ascii="Calibri Light" w:hAnsi="Calibri Light" w:cs="Calibri Light"/>
        </w:rPr>
        <w:t>first language</w:t>
      </w:r>
      <w:r w:rsidRPr="0054196C">
        <w:rPr>
          <w:rFonts w:ascii="Calibri Light" w:hAnsi="Calibri Light" w:cs="Calibri Light"/>
        </w:rPr>
        <w:t xml:space="preserve"> is not English, candidates with dyslexia or another special medical condition will be given extra time in written examinations. </w:t>
      </w:r>
    </w:p>
    <w:p w14:paraId="15AA6AFA" w14:textId="151B67D8" w:rsidR="00E95A5D" w:rsidRPr="0054196C" w:rsidRDefault="00E95A5D" w:rsidP="00E95A5D">
      <w:pPr>
        <w:pStyle w:val="BodyText"/>
        <w:rPr>
          <w:rFonts w:ascii="Calibri Light" w:hAnsi="Calibri Light" w:cs="Calibri Light"/>
          <w:caps w:val="0"/>
          <w:szCs w:val="22"/>
        </w:rPr>
      </w:pPr>
      <w:r w:rsidRPr="0054196C">
        <w:rPr>
          <w:rFonts w:ascii="Calibri Light" w:hAnsi="Calibri Light" w:cs="Calibri Light"/>
          <w:caps w:val="0"/>
          <w:szCs w:val="22"/>
        </w:rPr>
        <w:t>It is very important that students are made aware of their responsibility to inform the Course Director</w:t>
      </w:r>
      <w:r w:rsidRPr="0054196C">
        <w:rPr>
          <w:rFonts w:ascii="Calibri Light" w:hAnsi="Calibri Light" w:cs="Calibri Light"/>
          <w:b/>
          <w:caps w:val="0"/>
          <w:szCs w:val="22"/>
        </w:rPr>
        <w:t xml:space="preserve"> and</w:t>
      </w:r>
      <w:r w:rsidRPr="0054196C">
        <w:rPr>
          <w:rFonts w:ascii="Calibri Light" w:hAnsi="Calibri Light" w:cs="Calibri Light"/>
          <w:caps w:val="0"/>
          <w:szCs w:val="22"/>
        </w:rPr>
        <w:t xml:space="preserve"> Institute of Tourist Guiding if their contact details or medical condition change.  The </w:t>
      </w:r>
      <w:r w:rsidR="00C46868">
        <w:rPr>
          <w:rFonts w:ascii="Calibri Light" w:hAnsi="Calibri Light" w:cs="Calibri Light"/>
          <w:caps w:val="0"/>
          <w:szCs w:val="22"/>
        </w:rPr>
        <w:t>r</w:t>
      </w:r>
      <w:r w:rsidRPr="0054196C">
        <w:rPr>
          <w:rFonts w:ascii="Calibri Light" w:hAnsi="Calibri Light" w:cs="Calibri Light"/>
          <w:caps w:val="0"/>
          <w:szCs w:val="22"/>
        </w:rPr>
        <w:t xml:space="preserve">egistration address will be used by the Institute when sending examination information, invoices, evaluation documents and </w:t>
      </w:r>
      <w:r w:rsidR="00C46868">
        <w:rPr>
          <w:rFonts w:ascii="Calibri Light" w:hAnsi="Calibri Light" w:cs="Calibri Light"/>
          <w:caps w:val="0"/>
          <w:szCs w:val="22"/>
        </w:rPr>
        <w:t>c</w:t>
      </w:r>
      <w:r w:rsidRPr="0054196C">
        <w:rPr>
          <w:rFonts w:ascii="Calibri Light" w:hAnsi="Calibri Light" w:cs="Calibri Light"/>
          <w:caps w:val="0"/>
          <w:szCs w:val="22"/>
        </w:rPr>
        <w:t xml:space="preserve">ertificates. </w:t>
      </w:r>
    </w:p>
    <w:p w14:paraId="45D6B716" w14:textId="77777777" w:rsidR="00E95A5D" w:rsidRPr="0054196C" w:rsidRDefault="00E95A5D" w:rsidP="00E95A5D">
      <w:pPr>
        <w:rPr>
          <w:rFonts w:ascii="Calibri Light" w:hAnsi="Calibri Light" w:cs="Calibri Light"/>
          <w:lang w:eastAsia="ar-SA"/>
        </w:rPr>
      </w:pPr>
    </w:p>
    <w:p w14:paraId="593A9EA8" w14:textId="77777777" w:rsidR="00E95A5D" w:rsidRPr="0054196C" w:rsidRDefault="00E95A5D" w:rsidP="00E95A5D">
      <w:pPr>
        <w:rPr>
          <w:rFonts w:ascii="Calibri Light" w:hAnsi="Calibri Light" w:cs="Calibri Light"/>
          <w:b/>
          <w:lang w:eastAsia="ar-SA"/>
        </w:rPr>
      </w:pPr>
      <w:r w:rsidRPr="0054196C">
        <w:rPr>
          <w:rFonts w:ascii="Calibri Light" w:hAnsi="Calibri Light" w:cs="Calibri Light"/>
          <w:b/>
          <w:lang w:eastAsia="ar-SA"/>
        </w:rPr>
        <w:t>3. Re-Validation Fees</w:t>
      </w:r>
    </w:p>
    <w:p w14:paraId="38E580CD" w14:textId="77777777" w:rsidR="00E95A5D" w:rsidRPr="0054196C" w:rsidRDefault="00E95A5D" w:rsidP="004030B6">
      <w:pPr>
        <w:pStyle w:val="NoSpacing"/>
        <w:rPr>
          <w:rFonts w:ascii="Calibri Light" w:hAnsi="Calibri Light" w:cs="Calibri Light"/>
        </w:rPr>
      </w:pPr>
      <w:r w:rsidRPr="0054196C">
        <w:rPr>
          <w:rFonts w:ascii="Calibri Light" w:hAnsi="Calibri Light" w:cs="Calibri Light"/>
          <w:lang w:eastAsia="ar-SA"/>
        </w:rPr>
        <w:t>Each time a course is re-run (</w:t>
      </w:r>
      <w:r w:rsidRPr="0054196C">
        <w:rPr>
          <w:rFonts w:ascii="Calibri Light" w:hAnsi="Calibri Light" w:cs="Calibri Light"/>
          <w:u w:val="single"/>
          <w:lang w:eastAsia="ar-SA"/>
        </w:rPr>
        <w:t>within 5 years</w:t>
      </w:r>
      <w:r w:rsidRPr="0054196C">
        <w:rPr>
          <w:rFonts w:ascii="Calibri Light" w:hAnsi="Calibri Light" w:cs="Calibri Light"/>
          <w:lang w:eastAsia="ar-SA"/>
        </w:rPr>
        <w:t xml:space="preserve"> of the original accreditation) a re-validation fee is payable</w:t>
      </w:r>
      <w:r w:rsidRPr="0054196C">
        <w:rPr>
          <w:rFonts w:ascii="Calibri Light" w:hAnsi="Calibri Light" w:cs="Calibri Light"/>
        </w:rPr>
        <w:t>.  Current accreditation fees are listed on the Institute website under “Getting your Training Course Approved”. (See details for payment above)</w:t>
      </w:r>
    </w:p>
    <w:p w14:paraId="578B1648" w14:textId="77777777" w:rsidR="004030B6" w:rsidRPr="0054196C" w:rsidRDefault="004030B6" w:rsidP="004030B6">
      <w:pPr>
        <w:pStyle w:val="NoSpacing"/>
        <w:rPr>
          <w:rFonts w:ascii="Calibri Light" w:hAnsi="Calibri Light" w:cs="Calibri Light"/>
        </w:rPr>
      </w:pPr>
    </w:p>
    <w:p w14:paraId="0DE2B1E2" w14:textId="77777777" w:rsidR="00E95A5D" w:rsidRPr="0054196C" w:rsidRDefault="00E95A5D" w:rsidP="004030B6">
      <w:pPr>
        <w:pStyle w:val="NoSpacing"/>
        <w:rPr>
          <w:rFonts w:ascii="Calibri Light" w:hAnsi="Calibri Light" w:cs="Calibri Light"/>
          <w:lang w:eastAsia="ar-SA"/>
        </w:rPr>
      </w:pPr>
      <w:r w:rsidRPr="0054196C">
        <w:rPr>
          <w:rFonts w:ascii="Calibri Light" w:hAnsi="Calibri Light" w:cs="Calibri Light"/>
          <w:lang w:eastAsia="ar-SA"/>
        </w:rPr>
        <w:t xml:space="preserve">If more than 5 years have elapsed since the course was Accredited a new application will be required. </w:t>
      </w:r>
    </w:p>
    <w:p w14:paraId="4CCEE9E4" w14:textId="77777777" w:rsidR="004030B6" w:rsidRPr="0054196C" w:rsidRDefault="004030B6" w:rsidP="004030B6">
      <w:pPr>
        <w:pStyle w:val="NoSpacing"/>
        <w:rPr>
          <w:rFonts w:ascii="Calibri Light" w:hAnsi="Calibri Light" w:cs="Calibri Light"/>
          <w:lang w:eastAsia="ar-SA"/>
        </w:rPr>
      </w:pPr>
    </w:p>
    <w:p w14:paraId="38EFB1E9" w14:textId="77777777" w:rsidR="00E95A5D" w:rsidRPr="0054196C" w:rsidRDefault="00E95A5D" w:rsidP="004030B6">
      <w:pPr>
        <w:pStyle w:val="NoSpacing"/>
        <w:rPr>
          <w:rFonts w:ascii="Calibri Light" w:hAnsi="Calibri Light" w:cs="Calibri Light"/>
          <w:lang w:eastAsia="ar-SA"/>
        </w:rPr>
      </w:pPr>
      <w:r w:rsidRPr="0054196C">
        <w:rPr>
          <w:rFonts w:ascii="Calibri Light" w:hAnsi="Calibri Light" w:cs="Calibri Light"/>
          <w:lang w:eastAsia="ar-SA"/>
        </w:rPr>
        <w:t>The Re-validation fee should be paid at the same time the Course Rationale is submitted to the Accreditation Committee (and before students have been recruited).</w:t>
      </w:r>
    </w:p>
    <w:p w14:paraId="5E890891" w14:textId="77777777" w:rsidR="004030B6" w:rsidRPr="0054196C" w:rsidRDefault="004030B6" w:rsidP="004030B6">
      <w:pPr>
        <w:pStyle w:val="NoSpacing"/>
        <w:rPr>
          <w:rFonts w:ascii="Calibri Light" w:hAnsi="Calibri Light" w:cs="Calibri Light"/>
        </w:rPr>
      </w:pPr>
    </w:p>
    <w:p w14:paraId="4A1A831C" w14:textId="77777777" w:rsidR="00E95A5D" w:rsidRPr="0054196C" w:rsidRDefault="00E95A5D" w:rsidP="004030B6">
      <w:pPr>
        <w:pStyle w:val="NoSpacing"/>
        <w:rPr>
          <w:rFonts w:ascii="Calibri Light" w:hAnsi="Calibri Light" w:cs="Calibri Light"/>
        </w:rPr>
      </w:pPr>
      <w:r w:rsidRPr="0054196C">
        <w:rPr>
          <w:rFonts w:ascii="Calibri Light" w:hAnsi="Calibri Light" w:cs="Calibri Light"/>
        </w:rPr>
        <w:t>Refunds Policy – Re-Validation Fees</w:t>
      </w:r>
    </w:p>
    <w:p w14:paraId="76249A3E" w14:textId="77777777" w:rsidR="00E95A5D" w:rsidRPr="0054196C" w:rsidRDefault="00E95A5D" w:rsidP="004030B6">
      <w:pPr>
        <w:pStyle w:val="NoSpacing"/>
        <w:rPr>
          <w:rFonts w:ascii="Calibri Light" w:hAnsi="Calibri Light" w:cs="Calibri Light"/>
        </w:rPr>
      </w:pPr>
      <w:r w:rsidRPr="0054196C">
        <w:rPr>
          <w:rFonts w:ascii="Calibri Light" w:hAnsi="Calibri Light" w:cs="Calibri Light"/>
        </w:rPr>
        <w:t>Re-Accreditation fees are non-refundable</w:t>
      </w:r>
    </w:p>
    <w:p w14:paraId="753E2AE4" w14:textId="77777777" w:rsidR="00D15EBE" w:rsidRPr="0054196C" w:rsidRDefault="00D15EBE" w:rsidP="004030B6">
      <w:pPr>
        <w:pStyle w:val="NoSpacing"/>
        <w:rPr>
          <w:rFonts w:ascii="Calibri Light" w:hAnsi="Calibri Light" w:cs="Calibri Light"/>
        </w:rPr>
      </w:pPr>
    </w:p>
    <w:p w14:paraId="6D005C18" w14:textId="77777777" w:rsidR="00E95A5D" w:rsidRPr="0054196C" w:rsidRDefault="00E95A5D" w:rsidP="004030B6">
      <w:pPr>
        <w:pStyle w:val="NoSpacing"/>
        <w:rPr>
          <w:rFonts w:ascii="Calibri Light" w:hAnsi="Calibri Light" w:cs="Calibri Light"/>
          <w:lang w:eastAsia="ar-SA"/>
        </w:rPr>
      </w:pPr>
    </w:p>
    <w:p w14:paraId="41D9FAE2" w14:textId="77777777" w:rsidR="00E95A5D" w:rsidRPr="0054196C" w:rsidRDefault="00E95A5D" w:rsidP="00E95A5D">
      <w:pPr>
        <w:rPr>
          <w:rFonts w:ascii="Calibri Light" w:hAnsi="Calibri Light" w:cs="Calibri Light"/>
          <w:b/>
          <w:bCs/>
          <w:lang w:eastAsia="ar-SA"/>
        </w:rPr>
      </w:pPr>
      <w:r w:rsidRPr="0054196C">
        <w:rPr>
          <w:rFonts w:ascii="Calibri Light" w:hAnsi="Calibri Light" w:cs="Calibri Light"/>
          <w:b/>
          <w:bCs/>
          <w:lang w:eastAsia="ar-SA"/>
        </w:rPr>
        <w:t>4.  Examination Fees</w:t>
      </w:r>
    </w:p>
    <w:p w14:paraId="627A74CF" w14:textId="076BE45F" w:rsidR="00E95A5D" w:rsidRPr="0054196C" w:rsidRDefault="00E95A5D" w:rsidP="00E95A5D">
      <w:pPr>
        <w:rPr>
          <w:rFonts w:ascii="Calibri Light" w:hAnsi="Calibri Light" w:cs="Calibri Light"/>
          <w:lang w:eastAsia="ar-SA"/>
        </w:rPr>
      </w:pPr>
      <w:r w:rsidRPr="0054196C">
        <w:rPr>
          <w:rFonts w:ascii="Calibri Light" w:hAnsi="Calibri Light" w:cs="Calibri Light"/>
          <w:lang w:eastAsia="ar-SA"/>
        </w:rPr>
        <w:t xml:space="preserve">Examination candidates will be invoiced 3 months before the examinations take place and fees are payable </w:t>
      </w:r>
      <w:r w:rsidR="002C2F9A">
        <w:rPr>
          <w:rFonts w:ascii="Calibri Light" w:hAnsi="Calibri Light" w:cs="Calibri Light"/>
          <w:lang w:eastAsia="ar-SA"/>
        </w:rPr>
        <w:t>at least</w:t>
      </w:r>
      <w:r w:rsidRPr="0054196C">
        <w:rPr>
          <w:rFonts w:ascii="Calibri Light" w:hAnsi="Calibri Light" w:cs="Calibri Light"/>
          <w:lang w:eastAsia="ar-SA"/>
        </w:rPr>
        <w:t xml:space="preserve"> 6 weeks before the examination.</w:t>
      </w:r>
    </w:p>
    <w:p w14:paraId="0EE018B2" w14:textId="77777777" w:rsidR="00E95A5D" w:rsidRPr="0054196C" w:rsidRDefault="00E95A5D" w:rsidP="00E95A5D">
      <w:pPr>
        <w:rPr>
          <w:rFonts w:ascii="Calibri Light" w:hAnsi="Calibri Light" w:cs="Calibri Light"/>
          <w:lang w:eastAsia="ar-SA"/>
        </w:rPr>
      </w:pPr>
      <w:r w:rsidRPr="0054196C">
        <w:rPr>
          <w:rFonts w:ascii="Calibri Light" w:hAnsi="Calibri Light" w:cs="Calibri Light"/>
          <w:lang w:eastAsia="ar-SA"/>
        </w:rPr>
        <w:t>Examination fees cover:</w:t>
      </w:r>
    </w:p>
    <w:p w14:paraId="462022EE" w14:textId="0C93683A" w:rsidR="00E95A5D" w:rsidRPr="0054196C" w:rsidRDefault="00E95A5D" w:rsidP="00C824EE">
      <w:pPr>
        <w:pStyle w:val="ListParagraph"/>
        <w:numPr>
          <w:ilvl w:val="0"/>
          <w:numId w:val="23"/>
        </w:numPr>
        <w:rPr>
          <w:rFonts w:ascii="Calibri Light" w:hAnsi="Calibri Light" w:cs="Calibri Light"/>
          <w:sz w:val="22"/>
          <w:szCs w:val="22"/>
          <w:lang w:eastAsia="ar-SA"/>
        </w:rPr>
      </w:pPr>
      <w:r w:rsidRPr="0054196C">
        <w:rPr>
          <w:rFonts w:ascii="Calibri Light" w:hAnsi="Calibri Light" w:cs="Calibri Light"/>
          <w:sz w:val="22"/>
          <w:szCs w:val="22"/>
          <w:lang w:eastAsia="ar-SA"/>
        </w:rPr>
        <w:t>The Services of the Chief Examiner</w:t>
      </w:r>
      <w:r w:rsidR="009F57D3">
        <w:rPr>
          <w:rFonts w:ascii="Calibri Light" w:hAnsi="Calibri Light" w:cs="Calibri Light"/>
          <w:sz w:val="22"/>
          <w:szCs w:val="22"/>
          <w:lang w:eastAsia="ar-SA"/>
        </w:rPr>
        <w:t>.</w:t>
      </w:r>
    </w:p>
    <w:p w14:paraId="59E8DC20" w14:textId="0E121FD0" w:rsidR="00E95A5D" w:rsidRPr="0054196C" w:rsidRDefault="00E95A5D" w:rsidP="00C824EE">
      <w:pPr>
        <w:pStyle w:val="ListParagraph"/>
        <w:numPr>
          <w:ilvl w:val="0"/>
          <w:numId w:val="23"/>
        </w:numPr>
        <w:rPr>
          <w:rFonts w:ascii="Calibri Light" w:hAnsi="Calibri Light" w:cs="Calibri Light"/>
          <w:sz w:val="22"/>
          <w:szCs w:val="22"/>
          <w:lang w:eastAsia="ar-SA"/>
        </w:rPr>
      </w:pPr>
      <w:r w:rsidRPr="0054196C">
        <w:rPr>
          <w:rFonts w:ascii="Calibri Light" w:hAnsi="Calibri Light" w:cs="Calibri Light"/>
          <w:sz w:val="22"/>
          <w:szCs w:val="22"/>
          <w:lang w:eastAsia="ar-SA"/>
        </w:rPr>
        <w:lastRenderedPageBreak/>
        <w:t>Written examinations: The Examination Compiler, Exam Paper marker, Invigilators and Room Hire</w:t>
      </w:r>
      <w:r w:rsidR="009F57D3">
        <w:rPr>
          <w:rFonts w:ascii="Calibri Light" w:hAnsi="Calibri Light" w:cs="Calibri Light"/>
          <w:sz w:val="22"/>
          <w:szCs w:val="22"/>
          <w:lang w:eastAsia="ar-SA"/>
        </w:rPr>
        <w:t>.</w:t>
      </w:r>
    </w:p>
    <w:p w14:paraId="5551A565" w14:textId="77777777" w:rsidR="00E95A5D" w:rsidRPr="0054196C" w:rsidRDefault="00E95A5D" w:rsidP="00C824EE">
      <w:pPr>
        <w:pStyle w:val="ListParagraph"/>
        <w:numPr>
          <w:ilvl w:val="0"/>
          <w:numId w:val="23"/>
        </w:numPr>
        <w:rPr>
          <w:rFonts w:ascii="Calibri Light" w:hAnsi="Calibri Light" w:cs="Calibri Light"/>
          <w:sz w:val="22"/>
          <w:szCs w:val="22"/>
          <w:lang w:eastAsia="ar-SA"/>
        </w:rPr>
      </w:pPr>
      <w:r w:rsidRPr="0054196C">
        <w:rPr>
          <w:rFonts w:ascii="Calibri Light" w:hAnsi="Calibri Light" w:cs="Calibri Light"/>
          <w:sz w:val="22"/>
          <w:szCs w:val="22"/>
          <w:lang w:eastAsia="ar-SA"/>
        </w:rPr>
        <w:t>Practical examinations: Examiners, Coach “caller”, and Coach Hire.</w:t>
      </w:r>
    </w:p>
    <w:p w14:paraId="3842F181" w14:textId="77777777" w:rsidR="00E95A5D" w:rsidRPr="0054196C" w:rsidRDefault="00E95A5D" w:rsidP="00C824EE">
      <w:pPr>
        <w:pStyle w:val="ListParagraph"/>
        <w:numPr>
          <w:ilvl w:val="0"/>
          <w:numId w:val="23"/>
        </w:numPr>
        <w:rPr>
          <w:rFonts w:ascii="Calibri Light" w:hAnsi="Calibri Light" w:cs="Calibri Light"/>
          <w:sz w:val="22"/>
          <w:szCs w:val="22"/>
          <w:lang w:eastAsia="ar-SA"/>
        </w:rPr>
      </w:pPr>
      <w:r w:rsidRPr="0054196C">
        <w:rPr>
          <w:rFonts w:ascii="Calibri Light" w:hAnsi="Calibri Light" w:cs="Calibri Light"/>
          <w:sz w:val="22"/>
          <w:szCs w:val="22"/>
          <w:lang w:eastAsia="ar-SA"/>
        </w:rPr>
        <w:t xml:space="preserve">Provision of examination papers and registered postage for the transfer of documents. </w:t>
      </w:r>
    </w:p>
    <w:p w14:paraId="06F9F869" w14:textId="77777777" w:rsidR="00C26C51" w:rsidRPr="00C26C51" w:rsidRDefault="00C26C51" w:rsidP="00C26C51">
      <w:pPr>
        <w:pStyle w:val="NoSpacing"/>
        <w:rPr>
          <w:rFonts w:ascii="Calibri Light" w:hAnsi="Calibri Light" w:cs="Calibri Light"/>
          <w:sz w:val="24"/>
          <w:szCs w:val="24"/>
        </w:rPr>
      </w:pPr>
      <w:bookmarkStart w:id="38" w:name="_Toc60677392"/>
    </w:p>
    <w:p w14:paraId="3DAA5547" w14:textId="77777777" w:rsidR="00C26C51" w:rsidRPr="00C26C51" w:rsidRDefault="00C26C51" w:rsidP="00C26C51">
      <w:pPr>
        <w:pStyle w:val="NoSpacing"/>
        <w:rPr>
          <w:rFonts w:ascii="Calibri Light" w:hAnsi="Calibri Light" w:cs="Calibri Light"/>
        </w:rPr>
      </w:pPr>
    </w:p>
    <w:p w14:paraId="1FB40457" w14:textId="4BD4407C" w:rsidR="009F3D5F" w:rsidRPr="00C26C51" w:rsidRDefault="009F3D5F" w:rsidP="0054196C">
      <w:pPr>
        <w:pStyle w:val="Heading2"/>
        <w:numPr>
          <w:ilvl w:val="0"/>
          <w:numId w:val="79"/>
        </w:numPr>
        <w:rPr>
          <w:rFonts w:ascii="Calibri Light" w:hAnsi="Calibri Light" w:cs="Calibri Light"/>
          <w:color w:val="365F91" w:themeColor="accent1" w:themeShade="BF"/>
          <w:sz w:val="28"/>
          <w:szCs w:val="28"/>
        </w:rPr>
      </w:pPr>
      <w:bookmarkStart w:id="39" w:name="_Toc89869729"/>
      <w:r w:rsidRPr="0068315D">
        <w:t xml:space="preserve">Qualifications </w:t>
      </w:r>
      <w:r w:rsidR="00C26C51">
        <w:t xml:space="preserve">and Experience </w:t>
      </w:r>
      <w:r w:rsidRPr="0068315D">
        <w:t xml:space="preserve">Required </w:t>
      </w:r>
      <w:r w:rsidR="002F4072">
        <w:t>of</w:t>
      </w:r>
      <w:r w:rsidRPr="0068315D">
        <w:t xml:space="preserve"> </w:t>
      </w:r>
      <w:r>
        <w:t>a</w:t>
      </w:r>
      <w:r w:rsidRPr="0068315D">
        <w:t xml:space="preserve"> Course Director</w:t>
      </w:r>
      <w:bookmarkEnd w:id="39"/>
    </w:p>
    <w:p w14:paraId="5817392C" w14:textId="77777777" w:rsidR="009F3D5F" w:rsidRPr="00C26C51" w:rsidRDefault="009F3D5F" w:rsidP="009F3D5F">
      <w:pPr>
        <w:pStyle w:val="NoSpacing"/>
        <w:rPr>
          <w:rFonts w:ascii="Calibri Light" w:hAnsi="Calibri Light" w:cs="Calibri Light"/>
          <w:lang w:eastAsia="en-GB"/>
        </w:rPr>
      </w:pPr>
    </w:p>
    <w:p w14:paraId="0DF93656" w14:textId="77777777" w:rsidR="009F3D5F" w:rsidRPr="0054196C" w:rsidRDefault="009F3D5F" w:rsidP="009F3D5F">
      <w:pPr>
        <w:rPr>
          <w:rFonts w:ascii="Calibri Light" w:eastAsia="Times New Roman" w:hAnsi="Calibri Light" w:cs="Calibri Light"/>
          <w:lang w:eastAsia="en-GB"/>
        </w:rPr>
      </w:pPr>
      <w:r w:rsidRPr="0054196C">
        <w:rPr>
          <w:rFonts w:ascii="Calibri Light" w:eastAsia="Times New Roman" w:hAnsi="Calibri Light" w:cs="Calibri Light"/>
          <w:lang w:eastAsia="en-GB"/>
        </w:rPr>
        <w:t xml:space="preserve">The Institute of Tourist Guiding would prefer the Course Director to be a current member of the Institute of Tourist Guiding. However, in exceptional circumstances, the Course Director may be a member of a tourist organisation involved in welcoming the public to the town or city, or have experience of tourist guiding in the town.  In this case the Accreditation Committee will need to see a personal biography outlining relevant previous experience before approval can be given.  </w:t>
      </w:r>
    </w:p>
    <w:p w14:paraId="2CA6438E" w14:textId="77777777" w:rsidR="009F3D5F" w:rsidRPr="0054196C" w:rsidRDefault="009F3D5F" w:rsidP="009F3D5F">
      <w:pPr>
        <w:rPr>
          <w:rFonts w:ascii="Calibri Light" w:eastAsia="Times New Roman" w:hAnsi="Calibri Light" w:cs="Calibri Light"/>
          <w:lang w:eastAsia="en-GB"/>
        </w:rPr>
      </w:pPr>
      <w:r w:rsidRPr="0054196C">
        <w:rPr>
          <w:rFonts w:ascii="Calibri Light" w:eastAsia="Times New Roman" w:hAnsi="Calibri Light" w:cs="Calibri Light"/>
          <w:lang w:eastAsia="en-GB"/>
        </w:rPr>
        <w:t>The Course Director should show evidence of at least one qualification from each of the two following sections: -</w:t>
      </w:r>
    </w:p>
    <w:p w14:paraId="017A6EEA" w14:textId="77777777" w:rsidR="009F3D5F" w:rsidRPr="0054196C" w:rsidRDefault="009F3D5F" w:rsidP="00C824EE">
      <w:pPr>
        <w:numPr>
          <w:ilvl w:val="0"/>
          <w:numId w:val="46"/>
        </w:numPr>
        <w:spacing w:before="100" w:beforeAutospacing="1" w:after="100" w:afterAutospacing="1" w:line="240" w:lineRule="auto"/>
        <w:rPr>
          <w:rFonts w:ascii="Calibri Light" w:eastAsia="Times New Roman" w:hAnsi="Calibri Light" w:cs="Calibri Light"/>
          <w:b/>
          <w:lang w:eastAsia="en-GB"/>
        </w:rPr>
      </w:pPr>
      <w:r w:rsidRPr="0054196C">
        <w:rPr>
          <w:rFonts w:ascii="Calibri Light" w:eastAsia="Times New Roman" w:hAnsi="Calibri Light" w:cs="Calibri Light"/>
          <w:b/>
          <w:lang w:eastAsia="en-GB"/>
        </w:rPr>
        <w:t>Teaching/Training</w:t>
      </w:r>
    </w:p>
    <w:p w14:paraId="50FDAFB1" w14:textId="77777777" w:rsidR="009F3D5F" w:rsidRPr="0054196C" w:rsidRDefault="009F3D5F" w:rsidP="00C824EE">
      <w:pPr>
        <w:numPr>
          <w:ilvl w:val="0"/>
          <w:numId w:val="47"/>
        </w:numPr>
        <w:spacing w:after="160" w:line="256" w:lineRule="auto"/>
        <w:rPr>
          <w:rFonts w:ascii="Calibri Light" w:eastAsia="Times New Roman" w:hAnsi="Calibri Light" w:cs="Calibri Light"/>
          <w:lang w:eastAsia="en-GB"/>
        </w:rPr>
      </w:pPr>
      <w:r w:rsidRPr="0054196C">
        <w:rPr>
          <w:rFonts w:ascii="Calibri Light" w:eastAsia="Times New Roman" w:hAnsi="Calibri Light" w:cs="Calibri Light"/>
          <w:lang w:eastAsia="en-GB"/>
        </w:rPr>
        <w:t>Hold an Institute of Tourist Guiding Accredited Trainer certificate</w:t>
      </w:r>
    </w:p>
    <w:p w14:paraId="2F4A0B58" w14:textId="77777777" w:rsidR="009F3D5F" w:rsidRPr="0054196C" w:rsidRDefault="009F3D5F" w:rsidP="00C824EE">
      <w:pPr>
        <w:numPr>
          <w:ilvl w:val="0"/>
          <w:numId w:val="47"/>
        </w:numPr>
        <w:spacing w:after="160" w:line="256" w:lineRule="auto"/>
        <w:rPr>
          <w:rFonts w:ascii="Calibri Light" w:eastAsia="Times New Roman" w:hAnsi="Calibri Light" w:cs="Calibri Light"/>
          <w:lang w:eastAsia="en-GB"/>
        </w:rPr>
      </w:pPr>
      <w:r w:rsidRPr="0054196C">
        <w:rPr>
          <w:rFonts w:ascii="Calibri Light" w:eastAsia="Times New Roman" w:hAnsi="Calibri Light" w:cs="Calibri Light"/>
          <w:lang w:eastAsia="en-GB"/>
        </w:rPr>
        <w:t>Hold a PGCE, Cert Ed, B.Ed.</w:t>
      </w:r>
    </w:p>
    <w:p w14:paraId="46A1FF71" w14:textId="77777777" w:rsidR="009F3D5F" w:rsidRPr="0054196C" w:rsidRDefault="009F3D5F" w:rsidP="00C824EE">
      <w:pPr>
        <w:numPr>
          <w:ilvl w:val="0"/>
          <w:numId w:val="47"/>
        </w:numPr>
        <w:spacing w:after="160" w:line="256" w:lineRule="auto"/>
        <w:rPr>
          <w:rFonts w:ascii="Calibri Light" w:eastAsia="Times New Roman" w:hAnsi="Calibri Light" w:cs="Calibri Light"/>
          <w:lang w:eastAsia="en-GB"/>
        </w:rPr>
      </w:pPr>
      <w:r w:rsidRPr="0054196C">
        <w:rPr>
          <w:rFonts w:ascii="Calibri Light" w:eastAsia="Times New Roman" w:hAnsi="Calibri Light" w:cs="Calibri Light"/>
          <w:lang w:eastAsia="en-GB"/>
        </w:rPr>
        <w:t>Show evidence of leading practical training schemes within the past 10 years</w:t>
      </w:r>
    </w:p>
    <w:p w14:paraId="4FD16F09" w14:textId="77777777" w:rsidR="009F3D5F" w:rsidRPr="0054196C" w:rsidRDefault="009F3D5F" w:rsidP="00C824EE">
      <w:pPr>
        <w:numPr>
          <w:ilvl w:val="0"/>
          <w:numId w:val="47"/>
        </w:numPr>
        <w:spacing w:after="160" w:line="256" w:lineRule="auto"/>
        <w:rPr>
          <w:rFonts w:ascii="Calibri Light" w:eastAsia="Times New Roman" w:hAnsi="Calibri Light" w:cs="Calibri Light"/>
          <w:lang w:eastAsia="en-GB"/>
        </w:rPr>
      </w:pPr>
      <w:r w:rsidRPr="0054196C">
        <w:rPr>
          <w:rFonts w:ascii="Calibri Light" w:eastAsia="Times New Roman" w:hAnsi="Calibri Light" w:cs="Calibri Light"/>
          <w:lang w:eastAsia="en-GB"/>
        </w:rPr>
        <w:t>Show experience as a leading tutor on an Institute Training programme within the past 10 years</w:t>
      </w:r>
    </w:p>
    <w:p w14:paraId="309D9612" w14:textId="77777777" w:rsidR="009F3D5F" w:rsidRPr="0054196C" w:rsidRDefault="009F3D5F" w:rsidP="00C824EE">
      <w:pPr>
        <w:numPr>
          <w:ilvl w:val="0"/>
          <w:numId w:val="46"/>
        </w:numPr>
        <w:spacing w:after="160" w:line="256" w:lineRule="auto"/>
        <w:rPr>
          <w:rFonts w:ascii="Calibri Light" w:eastAsia="Times New Roman" w:hAnsi="Calibri Light" w:cs="Calibri Light"/>
          <w:b/>
          <w:lang w:eastAsia="en-GB"/>
        </w:rPr>
      </w:pPr>
      <w:r w:rsidRPr="0054196C">
        <w:rPr>
          <w:rFonts w:ascii="Calibri Light" w:eastAsia="Times New Roman" w:hAnsi="Calibri Light" w:cs="Calibri Light"/>
          <w:b/>
          <w:lang w:eastAsia="en-GB"/>
        </w:rPr>
        <w:t>Guiding</w:t>
      </w:r>
    </w:p>
    <w:p w14:paraId="2892F64D" w14:textId="77777777" w:rsidR="009F3D5F" w:rsidRPr="0054196C" w:rsidRDefault="009F3D5F" w:rsidP="00C824EE">
      <w:pPr>
        <w:numPr>
          <w:ilvl w:val="0"/>
          <w:numId w:val="48"/>
        </w:numPr>
        <w:spacing w:before="100" w:beforeAutospacing="1" w:after="100" w:afterAutospacing="1" w:line="240" w:lineRule="auto"/>
        <w:ind w:left="1560" w:hanging="426"/>
        <w:rPr>
          <w:rFonts w:ascii="Calibri Light" w:eastAsia="Times New Roman" w:hAnsi="Calibri Light" w:cs="Calibri Light"/>
          <w:lang w:eastAsia="en-GB"/>
        </w:rPr>
      </w:pPr>
      <w:r w:rsidRPr="0054196C">
        <w:rPr>
          <w:rFonts w:ascii="Calibri Light" w:eastAsia="Times New Roman" w:hAnsi="Calibri Light" w:cs="Calibri Light"/>
          <w:lang w:eastAsia="en-GB"/>
        </w:rPr>
        <w:t>Hold a Blue Badge</w:t>
      </w:r>
    </w:p>
    <w:p w14:paraId="5386B68F" w14:textId="77D5E002" w:rsidR="00A5612E" w:rsidRDefault="00A5612E" w:rsidP="00C72DFF">
      <w:pPr>
        <w:spacing w:before="100" w:beforeAutospacing="1" w:after="100" w:afterAutospacing="1" w:line="240" w:lineRule="auto"/>
        <w:rPr>
          <w:rFonts w:ascii="Calibri Light" w:eastAsia="Times New Roman" w:hAnsi="Calibri Light" w:cs="Calibri Light"/>
          <w:sz w:val="24"/>
          <w:szCs w:val="24"/>
          <w:lang w:eastAsia="en-GB"/>
        </w:rPr>
      </w:pPr>
    </w:p>
    <w:p w14:paraId="62FFA67C" w14:textId="071304B5" w:rsidR="00A73027" w:rsidRDefault="00A73027" w:rsidP="00C72DFF">
      <w:pPr>
        <w:spacing w:before="100" w:beforeAutospacing="1" w:after="100" w:afterAutospacing="1" w:line="240" w:lineRule="auto"/>
        <w:rPr>
          <w:rFonts w:ascii="Calibri Light" w:eastAsia="Times New Roman" w:hAnsi="Calibri Light" w:cs="Calibri Light"/>
          <w:sz w:val="24"/>
          <w:szCs w:val="24"/>
          <w:lang w:eastAsia="en-GB"/>
        </w:rPr>
      </w:pPr>
    </w:p>
    <w:p w14:paraId="7FA8358B" w14:textId="77777777" w:rsidR="00A73027" w:rsidRPr="00C26C51" w:rsidRDefault="00A73027" w:rsidP="00C72DFF">
      <w:pPr>
        <w:spacing w:before="100" w:beforeAutospacing="1" w:after="100" w:afterAutospacing="1" w:line="240" w:lineRule="auto"/>
        <w:rPr>
          <w:rFonts w:ascii="Calibri Light" w:eastAsia="Times New Roman" w:hAnsi="Calibri Light" w:cs="Calibri Light"/>
          <w:sz w:val="24"/>
          <w:szCs w:val="24"/>
          <w:lang w:eastAsia="en-GB"/>
        </w:rPr>
      </w:pPr>
    </w:p>
    <w:p w14:paraId="5292B2F6" w14:textId="2E923FD1" w:rsidR="00C72DFF" w:rsidRDefault="00261A38" w:rsidP="0054196C">
      <w:pPr>
        <w:pStyle w:val="Heading2"/>
        <w:numPr>
          <w:ilvl w:val="0"/>
          <w:numId w:val="79"/>
        </w:numPr>
      </w:pPr>
      <w:bookmarkStart w:id="40" w:name="_Toc60677401"/>
      <w:bookmarkStart w:id="41" w:name="_Toc89869730"/>
      <w:r w:rsidRPr="0068315D">
        <w:t xml:space="preserve">Definition </w:t>
      </w:r>
      <w:r>
        <w:t>o</w:t>
      </w:r>
      <w:r w:rsidRPr="0068315D">
        <w:t xml:space="preserve">f </w:t>
      </w:r>
      <w:r w:rsidR="00A5612E">
        <w:t xml:space="preserve">Training </w:t>
      </w:r>
      <w:r w:rsidRPr="0068315D">
        <w:t>Team Roles</w:t>
      </w:r>
      <w:bookmarkStart w:id="42" w:name="_Toc60677402"/>
      <w:bookmarkEnd w:id="40"/>
      <w:bookmarkEnd w:id="41"/>
      <w:r w:rsidR="00C72DFF">
        <w:br/>
      </w:r>
    </w:p>
    <w:p w14:paraId="338B9BA3" w14:textId="60E869F9" w:rsidR="00261A38" w:rsidRPr="0054196C" w:rsidRDefault="00261A38" w:rsidP="00C72DFF">
      <w:pPr>
        <w:rPr>
          <w:rFonts w:ascii="Calibri Light" w:eastAsia="Times New Roman" w:hAnsi="Calibri Light" w:cs="Calibri Light"/>
          <w:b/>
          <w:lang w:eastAsia="en-GB"/>
        </w:rPr>
      </w:pPr>
      <w:r w:rsidRPr="0054196C">
        <w:rPr>
          <w:rFonts w:ascii="Calibri Light" w:eastAsia="Times New Roman" w:hAnsi="Calibri Light" w:cs="Calibri Light"/>
          <w:b/>
          <w:lang w:eastAsia="en-GB"/>
        </w:rPr>
        <w:t>Course Director</w:t>
      </w:r>
      <w:bookmarkEnd w:id="42"/>
      <w:r w:rsidRPr="0054196C">
        <w:rPr>
          <w:rFonts w:ascii="Calibri Light" w:eastAsia="Times New Roman" w:hAnsi="Calibri Light" w:cs="Calibri Light"/>
          <w:b/>
          <w:lang w:eastAsia="en-GB"/>
        </w:rPr>
        <w:t xml:space="preserve">  </w:t>
      </w:r>
    </w:p>
    <w:p w14:paraId="0DDE79BC" w14:textId="77777777" w:rsidR="00261A38" w:rsidRPr="0054196C" w:rsidRDefault="00261A38" w:rsidP="00261A38">
      <w:pPr>
        <w:spacing w:after="194"/>
        <w:rPr>
          <w:rFonts w:ascii="Calibri Light" w:hAnsi="Calibri Light" w:cs="Calibri Light"/>
        </w:rPr>
      </w:pPr>
      <w:r w:rsidRPr="0054196C">
        <w:rPr>
          <w:rFonts w:ascii="Calibri Light" w:hAnsi="Calibri Light" w:cs="Calibri Light"/>
        </w:rPr>
        <w:t xml:space="preserve">The responsibilities of the Course Director include those in the list below.  </w:t>
      </w:r>
    </w:p>
    <w:p w14:paraId="2AF0D9A5"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Course leadership and organisation </w:t>
      </w:r>
    </w:p>
    <w:p w14:paraId="74DA5931"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lastRenderedPageBreak/>
        <w:t xml:space="preserve">Recruitment of trainers, lecturers, tutors and mentors </w:t>
      </w:r>
    </w:p>
    <w:p w14:paraId="779CAD3A"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Ensure that the delivery team clearly understand their delegated responsibilities and their role within the team </w:t>
      </w:r>
    </w:p>
    <w:p w14:paraId="50AE70CC"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Manage the effective delivery of the course outlined in the Syllabus </w:t>
      </w:r>
    </w:p>
    <w:p w14:paraId="4F2A1D26"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Liaise with Programme Provider, professional bodies, sites and other tourist organisations </w:t>
      </w:r>
    </w:p>
    <w:p w14:paraId="1DAD08E2"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Liaise and work with the Institute of Tourist Guiding Visitor </w:t>
      </w:r>
    </w:p>
    <w:p w14:paraId="123A83EC"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Ensure the course is delivered within the budget </w:t>
      </w:r>
    </w:p>
    <w:p w14:paraId="69E3A297"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Maintenance of student attendance records </w:t>
      </w:r>
    </w:p>
    <w:p w14:paraId="5CE15AFD"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Assist in the practical organisation of course delivery - hiring transport, rooms, providing information to students, set up of websites, etc. </w:t>
      </w:r>
    </w:p>
    <w:p w14:paraId="4C6C7779"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Manage the induction of new students on to the course </w:t>
      </w:r>
    </w:p>
    <w:p w14:paraId="78303572"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Interact with students on a regular basis and organise course evaluation systems </w:t>
      </w:r>
    </w:p>
    <w:p w14:paraId="6C7F441B"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Monitor student evaluations and tutorials </w:t>
      </w:r>
    </w:p>
    <w:p w14:paraId="6964BD03"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Work to enhance the student experience by pursuing excellence in course delivery </w:t>
      </w:r>
    </w:p>
    <w:p w14:paraId="58B40A02"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The Course Director should personally respond to all student complaints or worries as part of his/her support role in the first instance</w:t>
      </w:r>
    </w:p>
    <w:p w14:paraId="0DF0DA7A"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Ensure all candidates are registered and entered for examinations </w:t>
      </w:r>
    </w:p>
    <w:p w14:paraId="6BFA3570" w14:textId="77777777"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 xml:space="preserve">Undertake a course appraisal at the end of the course, and identify the strengths and weakness for the assistance of future Course Directors </w:t>
      </w:r>
    </w:p>
    <w:p w14:paraId="05637558" w14:textId="2716B5C8" w:rsidR="00261A38" w:rsidRPr="0054196C" w:rsidRDefault="00261A38" w:rsidP="00C824EE">
      <w:pPr>
        <w:pStyle w:val="NoSpacing"/>
        <w:numPr>
          <w:ilvl w:val="0"/>
          <w:numId w:val="27"/>
        </w:numPr>
        <w:rPr>
          <w:rFonts w:ascii="Calibri Light" w:hAnsi="Calibri Light" w:cs="Calibri Light"/>
        </w:rPr>
      </w:pPr>
      <w:r w:rsidRPr="0054196C">
        <w:rPr>
          <w:rFonts w:ascii="Calibri Light" w:hAnsi="Calibri Light" w:cs="Calibri Light"/>
        </w:rPr>
        <w:t>A Course Director may also be an Accredited Trainer, Tutor or Lecturer.</w:t>
      </w:r>
      <w:bookmarkStart w:id="43" w:name="_Toc60677403"/>
    </w:p>
    <w:p w14:paraId="4EB7C136" w14:textId="77777777" w:rsidR="00C72DFF" w:rsidRPr="0054196C" w:rsidRDefault="00C72DFF" w:rsidP="00C72DFF">
      <w:pPr>
        <w:pStyle w:val="NoSpacing"/>
        <w:rPr>
          <w:rFonts w:ascii="Calibri Light" w:hAnsi="Calibri Light" w:cs="Calibri Light"/>
        </w:rPr>
      </w:pPr>
    </w:p>
    <w:p w14:paraId="539975C1" w14:textId="77777777" w:rsidR="00261A38" w:rsidRPr="0054196C" w:rsidRDefault="00261A38" w:rsidP="00C72DFF">
      <w:pPr>
        <w:rPr>
          <w:rFonts w:ascii="Calibri Light" w:eastAsia="Times New Roman" w:hAnsi="Calibri Light" w:cs="Calibri Light"/>
          <w:b/>
          <w:lang w:eastAsia="en-GB"/>
        </w:rPr>
      </w:pPr>
      <w:r w:rsidRPr="0054196C">
        <w:rPr>
          <w:rFonts w:ascii="Calibri Light" w:eastAsia="Times New Roman" w:hAnsi="Calibri Light" w:cs="Calibri Light"/>
          <w:b/>
          <w:lang w:eastAsia="en-GB"/>
        </w:rPr>
        <w:t>Accredited Trainer</w:t>
      </w:r>
      <w:bookmarkEnd w:id="43"/>
      <w:r w:rsidRPr="0054196C">
        <w:rPr>
          <w:rFonts w:ascii="Calibri Light" w:eastAsia="Times New Roman" w:hAnsi="Calibri Light" w:cs="Calibri Light"/>
          <w:b/>
          <w:lang w:eastAsia="en-GB"/>
        </w:rPr>
        <w:t xml:space="preserve"> </w:t>
      </w:r>
    </w:p>
    <w:p w14:paraId="41473D36" w14:textId="77777777" w:rsidR="00261A38" w:rsidRPr="0054196C" w:rsidRDefault="00261A38" w:rsidP="00261A38">
      <w:pPr>
        <w:pStyle w:val="NoSpacing"/>
        <w:rPr>
          <w:rFonts w:ascii="Calibri Light" w:hAnsi="Calibri Light" w:cs="Calibri Light"/>
        </w:rPr>
      </w:pPr>
      <w:r w:rsidRPr="0054196C">
        <w:rPr>
          <w:rFonts w:ascii="Calibri Light" w:hAnsi="Calibri Light" w:cs="Calibri Light"/>
        </w:rPr>
        <w:t xml:space="preserve">A person who has been endorsed as an Accredited Trainer by the Institute of Tourist Guiding for practical and theoretical training.  </w:t>
      </w:r>
    </w:p>
    <w:p w14:paraId="6C8654D7" w14:textId="77777777" w:rsidR="00C72DFF" w:rsidRPr="0054196C" w:rsidRDefault="00C72DFF" w:rsidP="00C72DFF">
      <w:pPr>
        <w:rPr>
          <w:rFonts w:ascii="Calibri Light" w:eastAsia="Times New Roman" w:hAnsi="Calibri Light" w:cs="Calibri Light"/>
          <w:b/>
          <w:lang w:eastAsia="en-GB"/>
        </w:rPr>
      </w:pPr>
      <w:bookmarkStart w:id="44" w:name="_Toc60677404"/>
    </w:p>
    <w:p w14:paraId="6A77A0AA" w14:textId="75E1A510" w:rsidR="00261A38" w:rsidRPr="0054196C" w:rsidRDefault="00261A38" w:rsidP="00C72DFF">
      <w:pPr>
        <w:rPr>
          <w:rFonts w:ascii="Calibri Light" w:eastAsia="Times New Roman" w:hAnsi="Calibri Light" w:cs="Calibri Light"/>
          <w:b/>
          <w:lang w:eastAsia="en-GB"/>
        </w:rPr>
      </w:pPr>
      <w:r w:rsidRPr="0054196C">
        <w:rPr>
          <w:rFonts w:ascii="Calibri Light" w:eastAsia="Times New Roman" w:hAnsi="Calibri Light" w:cs="Calibri Light"/>
          <w:b/>
          <w:lang w:eastAsia="en-GB"/>
        </w:rPr>
        <w:t>Tutor</w:t>
      </w:r>
      <w:bookmarkEnd w:id="44"/>
      <w:r w:rsidRPr="0054196C">
        <w:rPr>
          <w:rFonts w:ascii="Calibri Light" w:eastAsia="Times New Roman" w:hAnsi="Calibri Light" w:cs="Calibri Light"/>
          <w:b/>
          <w:lang w:eastAsia="en-GB"/>
        </w:rPr>
        <w:t xml:space="preserve"> </w:t>
      </w:r>
    </w:p>
    <w:p w14:paraId="73E409EE" w14:textId="6684F9BE" w:rsidR="00261A38" w:rsidRPr="0054196C" w:rsidRDefault="00261A38" w:rsidP="00C72DFF">
      <w:pPr>
        <w:rPr>
          <w:rFonts w:ascii="Calibri Light" w:hAnsi="Calibri Light" w:cs="Calibri Light"/>
        </w:rPr>
      </w:pPr>
      <w:r w:rsidRPr="0054196C">
        <w:rPr>
          <w:rFonts w:ascii="Calibri Light" w:hAnsi="Calibri Light" w:cs="Calibri Light"/>
        </w:rPr>
        <w:t xml:space="preserve">A person, recruited by the Course Director, who can show evidence of qualifications or experience of teaching practical guiding skills.  During training sessions Tutors should give immediate feedback to each student, indicating strengths and weakness of their performance. </w:t>
      </w:r>
    </w:p>
    <w:p w14:paraId="0E5DDB10" w14:textId="77777777" w:rsidR="00261A38" w:rsidRPr="0054196C" w:rsidRDefault="00261A38" w:rsidP="00C72DFF">
      <w:pPr>
        <w:rPr>
          <w:rFonts w:ascii="Calibri Light" w:eastAsia="Times New Roman" w:hAnsi="Calibri Light" w:cs="Calibri Light"/>
          <w:b/>
          <w:lang w:eastAsia="en-GB"/>
        </w:rPr>
      </w:pPr>
      <w:bookmarkStart w:id="45" w:name="_Toc60677405"/>
      <w:r w:rsidRPr="0054196C">
        <w:rPr>
          <w:rFonts w:ascii="Calibri Light" w:eastAsia="Times New Roman" w:hAnsi="Calibri Light" w:cs="Calibri Light"/>
          <w:b/>
          <w:lang w:eastAsia="en-GB"/>
        </w:rPr>
        <w:t>Lecturer</w:t>
      </w:r>
      <w:bookmarkEnd w:id="45"/>
      <w:r w:rsidRPr="0054196C">
        <w:rPr>
          <w:rFonts w:ascii="Calibri Light" w:eastAsia="Times New Roman" w:hAnsi="Calibri Light" w:cs="Calibri Light"/>
          <w:b/>
          <w:lang w:eastAsia="en-GB"/>
        </w:rPr>
        <w:t xml:space="preserve"> </w:t>
      </w:r>
    </w:p>
    <w:p w14:paraId="23B87B6C" w14:textId="61347E43" w:rsidR="00261A38" w:rsidRPr="0054196C" w:rsidRDefault="00261A38" w:rsidP="00C72DFF">
      <w:pPr>
        <w:rPr>
          <w:rFonts w:ascii="Calibri Light" w:hAnsi="Calibri Light" w:cs="Calibri Light"/>
        </w:rPr>
      </w:pPr>
      <w:r w:rsidRPr="0054196C">
        <w:rPr>
          <w:rFonts w:ascii="Calibri Light" w:hAnsi="Calibri Light" w:cs="Calibri Light"/>
        </w:rPr>
        <w:t xml:space="preserve">A person recruited to deliver a lecture, either in a lecture room, on-line, or at a site.  Lecturers should provide a written resume of the lecture for distribution to students and for the written examination compiler to show the material covered.  </w:t>
      </w:r>
    </w:p>
    <w:p w14:paraId="77639228" w14:textId="77777777" w:rsidR="00261A38" w:rsidRPr="0054196C" w:rsidRDefault="00261A38" w:rsidP="00C72DFF">
      <w:pPr>
        <w:rPr>
          <w:rFonts w:ascii="Calibri Light" w:eastAsia="Times New Roman" w:hAnsi="Calibri Light" w:cs="Calibri Light"/>
          <w:b/>
          <w:lang w:eastAsia="en-GB"/>
        </w:rPr>
      </w:pPr>
      <w:bookmarkStart w:id="46" w:name="_Toc60677406"/>
      <w:r w:rsidRPr="0054196C">
        <w:rPr>
          <w:rFonts w:ascii="Calibri Light" w:eastAsia="Times New Roman" w:hAnsi="Calibri Light" w:cs="Calibri Light"/>
          <w:b/>
          <w:lang w:eastAsia="en-GB"/>
        </w:rPr>
        <w:t>Mentor</w:t>
      </w:r>
      <w:bookmarkEnd w:id="46"/>
      <w:r w:rsidRPr="0054196C">
        <w:rPr>
          <w:rFonts w:ascii="Calibri Light" w:eastAsia="Times New Roman" w:hAnsi="Calibri Light" w:cs="Calibri Light"/>
          <w:b/>
          <w:lang w:eastAsia="en-GB"/>
        </w:rPr>
        <w:t xml:space="preserve"> </w:t>
      </w:r>
    </w:p>
    <w:p w14:paraId="7005CE1D" w14:textId="0596D122" w:rsidR="00261A38" w:rsidRPr="0054196C" w:rsidRDefault="00261A38" w:rsidP="00C72DFF">
      <w:pPr>
        <w:rPr>
          <w:rFonts w:ascii="Calibri Light" w:hAnsi="Calibri Light" w:cs="Calibri Light"/>
        </w:rPr>
      </w:pPr>
      <w:r w:rsidRPr="0054196C">
        <w:rPr>
          <w:rFonts w:ascii="Calibri Light" w:hAnsi="Calibri Light" w:cs="Calibri Light"/>
        </w:rPr>
        <w:t xml:space="preserve">An </w:t>
      </w:r>
      <w:r w:rsidR="00D96FBB">
        <w:rPr>
          <w:rFonts w:ascii="Calibri Light" w:hAnsi="Calibri Light" w:cs="Calibri Light"/>
        </w:rPr>
        <w:t>i</w:t>
      </w:r>
      <w:r w:rsidRPr="0054196C">
        <w:rPr>
          <w:rFonts w:ascii="Calibri Light" w:hAnsi="Calibri Light" w:cs="Calibri Light"/>
        </w:rPr>
        <w:t>nformal confidant or friend, possibly a qualified tourist guide, unlikely to be directly involved in delivery of the training course.  Someone who can advise on the experience of being a student guide</w:t>
      </w:r>
      <w:r w:rsidR="00ED294B" w:rsidRPr="0054196C">
        <w:rPr>
          <w:rFonts w:ascii="Calibri Light" w:hAnsi="Calibri Light" w:cs="Calibri Light"/>
        </w:rPr>
        <w:t xml:space="preserve"> and offer help or advice</w:t>
      </w:r>
      <w:r w:rsidR="006B5E9B" w:rsidRPr="0054196C">
        <w:rPr>
          <w:rFonts w:ascii="Calibri Light" w:hAnsi="Calibri Light" w:cs="Calibri Light"/>
        </w:rPr>
        <w:t xml:space="preserve"> about </w:t>
      </w:r>
      <w:r w:rsidR="005076CB" w:rsidRPr="0054196C">
        <w:rPr>
          <w:rFonts w:ascii="Calibri Light" w:hAnsi="Calibri Light" w:cs="Calibri Light"/>
        </w:rPr>
        <w:t>marketing yourself</w:t>
      </w:r>
      <w:r w:rsidR="006B5E9B" w:rsidRPr="0054196C">
        <w:rPr>
          <w:rFonts w:ascii="Calibri Light" w:hAnsi="Calibri Light" w:cs="Calibri Light"/>
        </w:rPr>
        <w:t xml:space="preserve"> once qualified.</w:t>
      </w:r>
      <w:r w:rsidR="00ED294B" w:rsidRPr="0054196C">
        <w:rPr>
          <w:rFonts w:ascii="Calibri Light" w:hAnsi="Calibri Light" w:cs="Calibri Light"/>
        </w:rPr>
        <w:t xml:space="preserve"> </w:t>
      </w:r>
    </w:p>
    <w:p w14:paraId="29C12560" w14:textId="77777777" w:rsidR="00261A38" w:rsidRPr="0054196C" w:rsidRDefault="00261A38" w:rsidP="00C72DFF">
      <w:pPr>
        <w:rPr>
          <w:rFonts w:ascii="Calibri Light" w:eastAsia="Times New Roman" w:hAnsi="Calibri Light" w:cs="Calibri Light"/>
          <w:b/>
          <w:lang w:eastAsia="en-GB"/>
        </w:rPr>
      </w:pPr>
      <w:bookmarkStart w:id="47" w:name="_Toc60677407"/>
      <w:r w:rsidRPr="0054196C">
        <w:rPr>
          <w:rFonts w:ascii="Calibri Light" w:eastAsia="Times New Roman" w:hAnsi="Calibri Light" w:cs="Calibri Light"/>
          <w:b/>
          <w:lang w:eastAsia="en-GB"/>
        </w:rPr>
        <w:t>Institute Visitor</w:t>
      </w:r>
      <w:bookmarkEnd w:id="47"/>
      <w:r w:rsidRPr="0054196C">
        <w:rPr>
          <w:rFonts w:ascii="Calibri Light" w:eastAsia="Times New Roman" w:hAnsi="Calibri Light" w:cs="Calibri Light"/>
          <w:b/>
          <w:lang w:eastAsia="en-GB"/>
        </w:rPr>
        <w:t xml:space="preserve"> </w:t>
      </w:r>
    </w:p>
    <w:p w14:paraId="75AAD3AD" w14:textId="158DE1FD" w:rsidR="00261A38" w:rsidRPr="0054196C" w:rsidRDefault="00261A38" w:rsidP="00C72DFF">
      <w:pPr>
        <w:rPr>
          <w:rFonts w:ascii="Calibri Light" w:hAnsi="Calibri Light" w:cs="Calibri Light"/>
        </w:rPr>
      </w:pPr>
      <w:r w:rsidRPr="0054196C">
        <w:rPr>
          <w:rFonts w:ascii="Calibri Light" w:hAnsi="Calibri Light" w:cs="Calibri Light"/>
        </w:rPr>
        <w:lastRenderedPageBreak/>
        <w:t xml:space="preserve">Appointed by the Institute of Tourist Guiding to monitor the delivery and style of course delivery and assess the progress of students.  The Course Director will allocate sufficient time for the Institute Visitor to meet and talk privately with students.  </w:t>
      </w:r>
    </w:p>
    <w:p w14:paraId="358777E1" w14:textId="77777777" w:rsidR="00261A38" w:rsidRPr="0054196C" w:rsidRDefault="00261A38" w:rsidP="00C72DFF">
      <w:pPr>
        <w:rPr>
          <w:rFonts w:ascii="Calibri Light" w:eastAsia="Times New Roman" w:hAnsi="Calibri Light" w:cs="Calibri Light"/>
          <w:b/>
          <w:lang w:eastAsia="en-GB"/>
        </w:rPr>
      </w:pPr>
      <w:bookmarkStart w:id="48" w:name="_Toc60677408"/>
      <w:r w:rsidRPr="0054196C">
        <w:rPr>
          <w:rFonts w:ascii="Calibri Light" w:eastAsia="Times New Roman" w:hAnsi="Calibri Light" w:cs="Calibri Light"/>
          <w:b/>
          <w:lang w:eastAsia="en-GB"/>
        </w:rPr>
        <w:t>Course Administrator</w:t>
      </w:r>
      <w:bookmarkEnd w:id="48"/>
    </w:p>
    <w:p w14:paraId="290EB919" w14:textId="00782CB0" w:rsidR="00261A38" w:rsidRPr="0054196C" w:rsidRDefault="00261A38" w:rsidP="00C72DFF">
      <w:pPr>
        <w:rPr>
          <w:rFonts w:ascii="Calibri Light" w:hAnsi="Calibri Light" w:cs="Calibri Light"/>
        </w:rPr>
      </w:pPr>
      <w:r w:rsidRPr="0054196C">
        <w:rPr>
          <w:rFonts w:ascii="Calibri Light" w:hAnsi="Calibri Light" w:cs="Calibri Light"/>
        </w:rPr>
        <w:t>A course administrator may be appointed by the Course Director to assist in all the administrative tasks and organisation associated with running a Training Course, eg organising visits, transport, sending instructions to students, ensuring all fees are paid etc.</w:t>
      </w:r>
    </w:p>
    <w:p w14:paraId="74A82326" w14:textId="77777777" w:rsidR="00C72DFF" w:rsidRPr="00B43479" w:rsidRDefault="00C72DFF" w:rsidP="00261A38">
      <w:pPr>
        <w:pStyle w:val="NoSpacing"/>
        <w:rPr>
          <w:rFonts w:ascii="Calibri Light" w:hAnsi="Calibri Light" w:cs="Calibri Light"/>
          <w:sz w:val="24"/>
          <w:szCs w:val="24"/>
        </w:rPr>
      </w:pPr>
    </w:p>
    <w:p w14:paraId="1A41853C" w14:textId="77777777" w:rsidR="004662A3" w:rsidRDefault="004662A3" w:rsidP="00261A38">
      <w:pPr>
        <w:pStyle w:val="NoSpacing"/>
      </w:pPr>
    </w:p>
    <w:p w14:paraId="62374538" w14:textId="77777777" w:rsidR="004662A3" w:rsidRDefault="004662A3" w:rsidP="00261A38">
      <w:pPr>
        <w:pStyle w:val="NoSpacing"/>
      </w:pPr>
    </w:p>
    <w:p w14:paraId="03BC5D0E" w14:textId="77777777" w:rsidR="004662A3" w:rsidRDefault="004662A3" w:rsidP="00261A38">
      <w:pPr>
        <w:pStyle w:val="NoSpacing"/>
      </w:pPr>
    </w:p>
    <w:p w14:paraId="03AC0EBF" w14:textId="77777777" w:rsidR="004662A3" w:rsidRDefault="004662A3" w:rsidP="00261A38">
      <w:pPr>
        <w:pStyle w:val="NoSpacing"/>
      </w:pPr>
    </w:p>
    <w:p w14:paraId="784D9AFC" w14:textId="77777777" w:rsidR="004662A3" w:rsidRDefault="004662A3" w:rsidP="00261A38">
      <w:pPr>
        <w:pStyle w:val="NoSpacing"/>
      </w:pPr>
    </w:p>
    <w:p w14:paraId="2AC4DD27" w14:textId="77777777" w:rsidR="004662A3" w:rsidRDefault="004662A3" w:rsidP="00261A38">
      <w:pPr>
        <w:pStyle w:val="NoSpacing"/>
      </w:pPr>
    </w:p>
    <w:p w14:paraId="468FA67E" w14:textId="77777777" w:rsidR="004662A3" w:rsidRDefault="004662A3" w:rsidP="00261A38">
      <w:pPr>
        <w:pStyle w:val="NoSpacing"/>
      </w:pPr>
    </w:p>
    <w:p w14:paraId="11D8381D" w14:textId="77777777" w:rsidR="004662A3" w:rsidRDefault="004662A3" w:rsidP="00261A38">
      <w:pPr>
        <w:pStyle w:val="NoSpacing"/>
      </w:pPr>
    </w:p>
    <w:p w14:paraId="635F218E" w14:textId="77777777" w:rsidR="004662A3" w:rsidRDefault="004662A3" w:rsidP="00261A38">
      <w:pPr>
        <w:pStyle w:val="NoSpacing"/>
      </w:pPr>
    </w:p>
    <w:p w14:paraId="692639DE" w14:textId="77777777" w:rsidR="004662A3" w:rsidRDefault="004662A3" w:rsidP="00261A38">
      <w:pPr>
        <w:pStyle w:val="NoSpacing"/>
      </w:pPr>
    </w:p>
    <w:p w14:paraId="2673FA25" w14:textId="77777777" w:rsidR="004662A3" w:rsidRDefault="004662A3" w:rsidP="00261A38">
      <w:pPr>
        <w:pStyle w:val="NoSpacing"/>
      </w:pPr>
    </w:p>
    <w:p w14:paraId="01A21FA0" w14:textId="77777777" w:rsidR="004662A3" w:rsidRDefault="004662A3" w:rsidP="00261A38">
      <w:pPr>
        <w:pStyle w:val="NoSpacing"/>
      </w:pPr>
    </w:p>
    <w:p w14:paraId="4DE5DAA3" w14:textId="77777777" w:rsidR="0054196C" w:rsidRDefault="0054196C" w:rsidP="00261A38">
      <w:pPr>
        <w:pStyle w:val="NoSpacing"/>
      </w:pPr>
    </w:p>
    <w:p w14:paraId="7FA8159C" w14:textId="77777777" w:rsidR="0054196C" w:rsidRDefault="0054196C" w:rsidP="00261A38">
      <w:pPr>
        <w:pStyle w:val="NoSpacing"/>
      </w:pPr>
    </w:p>
    <w:p w14:paraId="5BF0969B" w14:textId="77777777" w:rsidR="0054196C" w:rsidRDefault="0054196C" w:rsidP="00261A38">
      <w:pPr>
        <w:pStyle w:val="NoSpacing"/>
      </w:pPr>
    </w:p>
    <w:p w14:paraId="0BA403A7" w14:textId="77777777" w:rsidR="0054196C" w:rsidRDefault="0054196C" w:rsidP="00261A38">
      <w:pPr>
        <w:pStyle w:val="NoSpacing"/>
      </w:pPr>
    </w:p>
    <w:p w14:paraId="075D95C2" w14:textId="77777777" w:rsidR="0054196C" w:rsidRDefault="0054196C" w:rsidP="00261A38">
      <w:pPr>
        <w:pStyle w:val="NoSpacing"/>
      </w:pPr>
    </w:p>
    <w:p w14:paraId="351D0713" w14:textId="77777777" w:rsidR="0054196C" w:rsidRDefault="0054196C" w:rsidP="00261A38">
      <w:pPr>
        <w:pStyle w:val="NoSpacing"/>
      </w:pPr>
    </w:p>
    <w:p w14:paraId="1EA33AAE" w14:textId="77777777" w:rsidR="0054196C" w:rsidRDefault="0054196C" w:rsidP="00261A38">
      <w:pPr>
        <w:pStyle w:val="NoSpacing"/>
      </w:pPr>
    </w:p>
    <w:p w14:paraId="1424F55D" w14:textId="77777777" w:rsidR="0054196C" w:rsidRDefault="0054196C" w:rsidP="00261A38">
      <w:pPr>
        <w:pStyle w:val="NoSpacing"/>
      </w:pPr>
    </w:p>
    <w:p w14:paraId="504548B2" w14:textId="77777777" w:rsidR="0054196C" w:rsidRDefault="0054196C" w:rsidP="00261A38">
      <w:pPr>
        <w:pStyle w:val="NoSpacing"/>
      </w:pPr>
    </w:p>
    <w:p w14:paraId="3CD6068D" w14:textId="4708223A" w:rsidR="0054196C" w:rsidRDefault="0054196C" w:rsidP="00261A38">
      <w:pPr>
        <w:pStyle w:val="NoSpacing"/>
      </w:pPr>
    </w:p>
    <w:p w14:paraId="1E15D9AC" w14:textId="474C63B7" w:rsidR="00892BF5" w:rsidRDefault="00892BF5" w:rsidP="00261A38">
      <w:pPr>
        <w:pStyle w:val="NoSpacing"/>
      </w:pPr>
    </w:p>
    <w:p w14:paraId="589A4137" w14:textId="30C4BDBD" w:rsidR="00892BF5" w:rsidRDefault="00892BF5" w:rsidP="00261A38">
      <w:pPr>
        <w:pStyle w:val="NoSpacing"/>
      </w:pPr>
    </w:p>
    <w:p w14:paraId="06AFBE93" w14:textId="1F2EC8BF" w:rsidR="00892BF5" w:rsidRDefault="00892BF5" w:rsidP="00261A38">
      <w:pPr>
        <w:pStyle w:val="NoSpacing"/>
      </w:pPr>
    </w:p>
    <w:p w14:paraId="60D81BD4" w14:textId="5DB0890D" w:rsidR="00892BF5" w:rsidRDefault="00892BF5" w:rsidP="00261A38">
      <w:pPr>
        <w:pStyle w:val="NoSpacing"/>
      </w:pPr>
    </w:p>
    <w:p w14:paraId="5886AD49" w14:textId="77777777" w:rsidR="00892BF5" w:rsidRDefault="00892BF5" w:rsidP="00261A38">
      <w:pPr>
        <w:pStyle w:val="NoSpacing"/>
      </w:pPr>
    </w:p>
    <w:p w14:paraId="408FAE97" w14:textId="77777777" w:rsidR="0054196C" w:rsidRDefault="0054196C" w:rsidP="00261A38">
      <w:pPr>
        <w:pStyle w:val="NoSpacing"/>
      </w:pPr>
    </w:p>
    <w:p w14:paraId="7A71E009" w14:textId="3889C63C" w:rsidR="00C66E1F" w:rsidRDefault="00C66E1F" w:rsidP="0054196C">
      <w:pPr>
        <w:pStyle w:val="ListParagraph"/>
        <w:numPr>
          <w:ilvl w:val="0"/>
          <w:numId w:val="79"/>
        </w:numPr>
        <w:spacing w:before="100" w:beforeAutospacing="1" w:after="100" w:afterAutospacing="1"/>
      </w:pPr>
      <w:bookmarkStart w:id="49" w:name="_Toc89869731"/>
      <w:r w:rsidRPr="00C677F6">
        <w:rPr>
          <w:rStyle w:val="Heading2Char"/>
          <w:lang w:eastAsia="en-GB"/>
        </w:rPr>
        <w:t>BBTG CANDIDATES – Info for Course Directors</w:t>
      </w:r>
      <w:bookmarkEnd w:id="49"/>
      <w:r w:rsidRPr="00C677F6">
        <w:rPr>
          <w:rStyle w:val="Heading2Char"/>
          <w:lang w:eastAsia="en-GB"/>
        </w:rPr>
        <w:tab/>
      </w:r>
      <w:r w:rsidRPr="00C677F6">
        <w:rPr>
          <w:rStyle w:val="Heading2Char"/>
        </w:rPr>
        <w:tab/>
      </w:r>
      <w:r w:rsidRPr="0054196C">
        <w:rPr>
          <w:rFonts w:ascii="Calibri Light" w:hAnsi="Calibri Light" w:cs="Calibri Light"/>
          <w:sz w:val="22"/>
          <w:szCs w:val="22"/>
        </w:rPr>
        <w:t>2020 Version 2</w:t>
      </w:r>
    </w:p>
    <w:p w14:paraId="7DACC4B5" w14:textId="25202478" w:rsidR="00C66E1F" w:rsidRPr="0054196C" w:rsidRDefault="00C66E1F" w:rsidP="00C66E1F">
      <w:pPr>
        <w:rPr>
          <w:rFonts w:ascii="Calibri Light" w:hAnsi="Calibri Light" w:cs="Calibri Light"/>
        </w:rPr>
      </w:pPr>
      <w:r w:rsidRPr="0054196C">
        <w:rPr>
          <w:rFonts w:ascii="Calibri Light" w:hAnsi="Calibri Light" w:cs="Calibri Light"/>
        </w:rPr>
        <w:t>The Institute of Tourist Guid</w:t>
      </w:r>
      <w:r w:rsidR="0001356A">
        <w:rPr>
          <w:rFonts w:ascii="Calibri Light" w:hAnsi="Calibri Light" w:cs="Calibri Light"/>
        </w:rPr>
        <w:t>ing</w:t>
      </w:r>
      <w:r w:rsidRPr="0054196C">
        <w:rPr>
          <w:rFonts w:ascii="Calibri Light" w:hAnsi="Calibri Light" w:cs="Calibri Light"/>
        </w:rPr>
        <w:t xml:space="preserve"> would prefer all guides to participate in </w:t>
      </w:r>
      <w:r w:rsidR="0001356A">
        <w:rPr>
          <w:rFonts w:ascii="Calibri Light" w:hAnsi="Calibri Light" w:cs="Calibri Light"/>
        </w:rPr>
        <w:t xml:space="preserve">the </w:t>
      </w:r>
      <w:r w:rsidRPr="0054196C">
        <w:rPr>
          <w:rFonts w:ascii="Calibri Light" w:hAnsi="Calibri Light" w:cs="Calibri Light"/>
        </w:rPr>
        <w:t>full training course, but it is recognised that Blue Badge guides will have already successfully completed a full training course and will primarily be looking to acquire “Regional” knowledge associated with the new region.</w:t>
      </w:r>
    </w:p>
    <w:p w14:paraId="6803554E" w14:textId="77777777" w:rsidR="00C66E1F" w:rsidRPr="0054196C" w:rsidRDefault="00C66E1F" w:rsidP="00C66E1F">
      <w:pPr>
        <w:rPr>
          <w:rFonts w:ascii="Calibri Light" w:hAnsi="Calibri Light" w:cs="Calibri Light"/>
        </w:rPr>
      </w:pPr>
      <w:r w:rsidRPr="0054196C">
        <w:rPr>
          <w:rFonts w:ascii="Calibri Light" w:hAnsi="Calibri Light" w:cs="Calibri Light"/>
        </w:rPr>
        <w:lastRenderedPageBreak/>
        <w:t xml:space="preserve">Course Directors may either </w:t>
      </w:r>
    </w:p>
    <w:p w14:paraId="62EC6D6C" w14:textId="77777777" w:rsidR="00C66E1F" w:rsidRPr="0054196C" w:rsidRDefault="00C66E1F" w:rsidP="00C824EE">
      <w:pPr>
        <w:numPr>
          <w:ilvl w:val="0"/>
          <w:numId w:val="36"/>
        </w:numPr>
        <w:spacing w:after="160" w:line="256" w:lineRule="auto"/>
        <w:rPr>
          <w:rFonts w:ascii="Calibri Light" w:hAnsi="Calibri Light" w:cs="Calibri Light"/>
        </w:rPr>
      </w:pPr>
      <w:r w:rsidRPr="0054196C">
        <w:rPr>
          <w:rFonts w:ascii="Calibri Light" w:hAnsi="Calibri Light" w:cs="Calibri Light"/>
        </w:rPr>
        <w:t xml:space="preserve">allow BBTG candidates to buy into elements of a full study course </w:t>
      </w:r>
    </w:p>
    <w:p w14:paraId="232EAB24" w14:textId="77777777" w:rsidR="00C66E1F" w:rsidRPr="0054196C" w:rsidRDefault="00C66E1F" w:rsidP="00C66E1F">
      <w:pPr>
        <w:rPr>
          <w:rFonts w:ascii="Calibri Light" w:hAnsi="Calibri Light" w:cs="Calibri Light"/>
        </w:rPr>
      </w:pPr>
      <w:r w:rsidRPr="0054196C">
        <w:rPr>
          <w:rFonts w:ascii="Calibri Light" w:hAnsi="Calibri Light" w:cs="Calibri Light"/>
        </w:rPr>
        <w:t xml:space="preserve">or </w:t>
      </w:r>
    </w:p>
    <w:p w14:paraId="506854ED" w14:textId="77777777" w:rsidR="00C66E1F" w:rsidRPr="0054196C" w:rsidRDefault="00C66E1F" w:rsidP="00C824EE">
      <w:pPr>
        <w:numPr>
          <w:ilvl w:val="0"/>
          <w:numId w:val="36"/>
        </w:numPr>
        <w:spacing w:after="160" w:line="256" w:lineRule="auto"/>
        <w:rPr>
          <w:rFonts w:ascii="Calibri Light" w:hAnsi="Calibri Light" w:cs="Calibri Light"/>
        </w:rPr>
      </w:pPr>
      <w:r w:rsidRPr="0054196C">
        <w:rPr>
          <w:rFonts w:ascii="Calibri Light" w:hAnsi="Calibri Light" w:cs="Calibri Light"/>
        </w:rPr>
        <w:t>offer an entirely separate short intensive course designed for BBTG candidates only.</w:t>
      </w:r>
    </w:p>
    <w:p w14:paraId="4D8EE190" w14:textId="04C846DF" w:rsidR="00C66E1F" w:rsidRPr="0054196C" w:rsidRDefault="00C66E1F" w:rsidP="00C66E1F">
      <w:pPr>
        <w:rPr>
          <w:rFonts w:ascii="Calibri Light" w:hAnsi="Calibri Light" w:cs="Calibri Light"/>
        </w:rPr>
      </w:pPr>
      <w:r w:rsidRPr="0054196C">
        <w:rPr>
          <w:rFonts w:ascii="Calibri Light" w:hAnsi="Calibri Light" w:cs="Calibri Light"/>
        </w:rPr>
        <w:t>Issues to be addressed by the C</w:t>
      </w:r>
      <w:r w:rsidR="00027804">
        <w:rPr>
          <w:rFonts w:ascii="Calibri Light" w:hAnsi="Calibri Light" w:cs="Calibri Light"/>
        </w:rPr>
        <w:t xml:space="preserve">ourse </w:t>
      </w:r>
      <w:r w:rsidRPr="0054196C">
        <w:rPr>
          <w:rFonts w:ascii="Calibri Light" w:hAnsi="Calibri Light" w:cs="Calibri Light"/>
        </w:rPr>
        <w:t>D</w:t>
      </w:r>
      <w:r w:rsidR="00027804">
        <w:rPr>
          <w:rFonts w:ascii="Calibri Light" w:hAnsi="Calibri Light" w:cs="Calibri Light"/>
        </w:rPr>
        <w:t>irector</w:t>
      </w:r>
      <w:r w:rsidRPr="0054196C">
        <w:rPr>
          <w:rFonts w:ascii="Calibri Light" w:hAnsi="Calibri Light" w:cs="Calibri Light"/>
        </w:rPr>
        <w:t>:</w:t>
      </w:r>
    </w:p>
    <w:p w14:paraId="7D702681" w14:textId="77777777" w:rsidR="00C66E1F" w:rsidRPr="0054196C" w:rsidRDefault="00C66E1F" w:rsidP="00C66E1F">
      <w:pPr>
        <w:rPr>
          <w:rFonts w:ascii="Calibri Light" w:hAnsi="Calibri Light" w:cs="Calibri Light"/>
          <w:b/>
        </w:rPr>
      </w:pPr>
      <w:r w:rsidRPr="0054196C">
        <w:rPr>
          <w:rFonts w:ascii="Calibri Light" w:hAnsi="Calibri Light" w:cs="Calibri Light"/>
          <w:b/>
        </w:rPr>
        <w:t>Planning</w:t>
      </w:r>
    </w:p>
    <w:p w14:paraId="528210DB" w14:textId="77777777" w:rsidR="00C66E1F" w:rsidRPr="0054196C" w:rsidRDefault="00C66E1F" w:rsidP="00C66E1F">
      <w:pPr>
        <w:rPr>
          <w:rFonts w:ascii="Calibri Light" w:hAnsi="Calibri Light" w:cs="Calibri Light"/>
        </w:rPr>
      </w:pPr>
      <w:r w:rsidRPr="0054196C">
        <w:rPr>
          <w:rFonts w:ascii="Calibri Light" w:hAnsi="Calibri Light" w:cs="Calibri Light"/>
        </w:rPr>
        <w:t xml:space="preserve">When planning the number of students to be recruited on to the full study course the Course Director should make provision for Applicants who are already Blue Badge Guides.  </w:t>
      </w:r>
    </w:p>
    <w:p w14:paraId="62CD9446" w14:textId="6931726F" w:rsidR="00C66E1F" w:rsidRPr="0054196C" w:rsidRDefault="00C66E1F" w:rsidP="00C66E1F">
      <w:pPr>
        <w:rPr>
          <w:rFonts w:ascii="Calibri Light" w:hAnsi="Calibri Light" w:cs="Calibri Light"/>
        </w:rPr>
      </w:pPr>
      <w:r w:rsidRPr="0054196C">
        <w:rPr>
          <w:rFonts w:ascii="Calibri Light" w:hAnsi="Calibri Light" w:cs="Calibri Light"/>
        </w:rPr>
        <w:t>In most cases there will probably only be a couple of Blue Badge Guide Applicants. (A region may consider a full time fast track course if there are a large number of BBTG Candidate applicants).</w:t>
      </w:r>
    </w:p>
    <w:p w14:paraId="03BE1ECB" w14:textId="18C8C4C5" w:rsidR="00C66E1F" w:rsidRPr="0054196C" w:rsidRDefault="00C66E1F" w:rsidP="00C66E1F">
      <w:pPr>
        <w:rPr>
          <w:rFonts w:ascii="Calibri Light" w:hAnsi="Calibri Light" w:cs="Calibri Light"/>
        </w:rPr>
      </w:pPr>
      <w:r w:rsidRPr="0054196C">
        <w:rPr>
          <w:rFonts w:ascii="Calibri Light" w:hAnsi="Calibri Light" w:cs="Calibri Light"/>
        </w:rPr>
        <w:t>ITG require compulsory units for the Blue Badge Tourist Guide Applicants to attend :-</w:t>
      </w:r>
    </w:p>
    <w:p w14:paraId="2FB011A9" w14:textId="0148A62D" w:rsidR="00C66E1F" w:rsidRPr="0054196C" w:rsidRDefault="00C66E1F" w:rsidP="00C824EE">
      <w:pPr>
        <w:numPr>
          <w:ilvl w:val="0"/>
          <w:numId w:val="37"/>
        </w:numPr>
        <w:spacing w:after="160" w:line="256" w:lineRule="auto"/>
        <w:rPr>
          <w:rFonts w:ascii="Calibri Light" w:hAnsi="Calibri Light" w:cs="Calibri Light"/>
        </w:rPr>
      </w:pPr>
      <w:r w:rsidRPr="0054196C">
        <w:rPr>
          <w:rFonts w:ascii="Calibri Light" w:hAnsi="Calibri Light" w:cs="Calibri Light"/>
        </w:rPr>
        <w:t>Two training sessions at any site in the region where Blue Badge guides have exclusive (e</w:t>
      </w:r>
      <w:r w:rsidR="00EC5DA8">
        <w:rPr>
          <w:rFonts w:ascii="Calibri Light" w:hAnsi="Calibri Light" w:cs="Calibri Light"/>
        </w:rPr>
        <w:t>.</w:t>
      </w:r>
      <w:r w:rsidRPr="0054196C">
        <w:rPr>
          <w:rFonts w:ascii="Calibri Light" w:hAnsi="Calibri Light" w:cs="Calibri Light"/>
        </w:rPr>
        <w:t>g</w:t>
      </w:r>
      <w:r w:rsidR="00EC5DA8">
        <w:rPr>
          <w:rFonts w:ascii="Calibri Light" w:hAnsi="Calibri Light" w:cs="Calibri Light"/>
        </w:rPr>
        <w:t>.</w:t>
      </w:r>
      <w:r w:rsidRPr="0054196C">
        <w:rPr>
          <w:rFonts w:ascii="Calibri Light" w:hAnsi="Calibri Light" w:cs="Calibri Light"/>
        </w:rPr>
        <w:t xml:space="preserve"> Tower of London) or preferential guiding rights (e</w:t>
      </w:r>
      <w:r w:rsidR="00EC5DA8">
        <w:rPr>
          <w:rFonts w:ascii="Calibri Light" w:hAnsi="Calibri Light" w:cs="Calibri Light"/>
        </w:rPr>
        <w:t>.</w:t>
      </w:r>
      <w:r w:rsidRPr="0054196C">
        <w:rPr>
          <w:rFonts w:ascii="Calibri Light" w:hAnsi="Calibri Light" w:cs="Calibri Light"/>
        </w:rPr>
        <w:t>g</w:t>
      </w:r>
      <w:r w:rsidR="00EC5DA8">
        <w:rPr>
          <w:rFonts w:ascii="Calibri Light" w:hAnsi="Calibri Light" w:cs="Calibri Light"/>
        </w:rPr>
        <w:t>.</w:t>
      </w:r>
      <w:r w:rsidRPr="0054196C">
        <w:rPr>
          <w:rFonts w:ascii="Calibri Light" w:hAnsi="Calibri Light" w:cs="Calibri Light"/>
        </w:rPr>
        <w:t xml:space="preserve"> Hampton Court, Salisbury Cathedral, York Minster).</w:t>
      </w:r>
    </w:p>
    <w:p w14:paraId="10A257EA" w14:textId="0AD57938" w:rsidR="00C66E1F" w:rsidRPr="0054196C" w:rsidRDefault="00C66E1F" w:rsidP="00C824EE">
      <w:pPr>
        <w:numPr>
          <w:ilvl w:val="0"/>
          <w:numId w:val="37"/>
        </w:numPr>
        <w:spacing w:after="160" w:line="256" w:lineRule="auto"/>
        <w:rPr>
          <w:rFonts w:ascii="Calibri Light" w:hAnsi="Calibri Light" w:cs="Calibri Light"/>
        </w:rPr>
      </w:pPr>
      <w:r w:rsidRPr="0054196C">
        <w:rPr>
          <w:rFonts w:ascii="Calibri Light" w:hAnsi="Calibri Light" w:cs="Calibri Light"/>
        </w:rPr>
        <w:t>A minimum of one practical session on the examination coach route (in the case of London, a practical coach session)</w:t>
      </w:r>
      <w:r w:rsidR="0025075F">
        <w:rPr>
          <w:rFonts w:ascii="Calibri Light" w:hAnsi="Calibri Light" w:cs="Calibri Light"/>
        </w:rPr>
        <w:t>.</w:t>
      </w:r>
    </w:p>
    <w:p w14:paraId="3F13657A" w14:textId="518BA48B" w:rsidR="00C66E1F" w:rsidRPr="0054196C" w:rsidRDefault="00C66E1F" w:rsidP="00C824EE">
      <w:pPr>
        <w:numPr>
          <w:ilvl w:val="0"/>
          <w:numId w:val="37"/>
        </w:numPr>
        <w:spacing w:after="160" w:line="256" w:lineRule="auto"/>
        <w:rPr>
          <w:rFonts w:ascii="Calibri Light" w:hAnsi="Calibri Light" w:cs="Calibri Light"/>
        </w:rPr>
      </w:pPr>
      <w:r w:rsidRPr="0054196C">
        <w:rPr>
          <w:rFonts w:ascii="Calibri Light" w:hAnsi="Calibri Light" w:cs="Calibri Light"/>
        </w:rPr>
        <w:t xml:space="preserve">A minimum of one practical session </w:t>
      </w:r>
      <w:r w:rsidR="002A6A72">
        <w:rPr>
          <w:rFonts w:ascii="Calibri Light" w:hAnsi="Calibri Light" w:cs="Calibri Light"/>
        </w:rPr>
        <w:t>in the</w:t>
      </w:r>
      <w:r w:rsidRPr="0054196C">
        <w:rPr>
          <w:rFonts w:ascii="Calibri Light" w:hAnsi="Calibri Light" w:cs="Calibri Light"/>
        </w:rPr>
        <w:t xml:space="preserve"> religious building/s</w:t>
      </w:r>
      <w:r w:rsidR="002A6A72">
        <w:rPr>
          <w:rFonts w:ascii="Calibri Light" w:hAnsi="Calibri Light" w:cs="Calibri Light"/>
        </w:rPr>
        <w:t xml:space="preserve"> to be examined.</w:t>
      </w:r>
    </w:p>
    <w:p w14:paraId="6628DF5F" w14:textId="77777777" w:rsidR="00C66E1F" w:rsidRPr="0054196C" w:rsidRDefault="00C66E1F" w:rsidP="00C824EE">
      <w:pPr>
        <w:numPr>
          <w:ilvl w:val="0"/>
          <w:numId w:val="37"/>
        </w:numPr>
        <w:spacing w:after="160" w:line="256" w:lineRule="auto"/>
        <w:rPr>
          <w:rFonts w:ascii="Calibri Light" w:hAnsi="Calibri Light" w:cs="Calibri Light"/>
        </w:rPr>
      </w:pPr>
      <w:r w:rsidRPr="0054196C">
        <w:rPr>
          <w:rFonts w:ascii="Calibri Light" w:hAnsi="Calibri Light" w:cs="Calibri Light"/>
        </w:rPr>
        <w:t>A minimum of one practical session on the examination special sites/galleries/museums</w:t>
      </w:r>
    </w:p>
    <w:p w14:paraId="490E287C" w14:textId="77777777" w:rsidR="00C66E1F" w:rsidRPr="0054196C" w:rsidRDefault="00C66E1F" w:rsidP="00C824EE">
      <w:pPr>
        <w:numPr>
          <w:ilvl w:val="0"/>
          <w:numId w:val="37"/>
        </w:numPr>
        <w:spacing w:after="160" w:line="256" w:lineRule="auto"/>
        <w:rPr>
          <w:rFonts w:ascii="Calibri Light" w:hAnsi="Calibri Light" w:cs="Calibri Light"/>
        </w:rPr>
      </w:pPr>
      <w:r w:rsidRPr="0054196C">
        <w:rPr>
          <w:rFonts w:ascii="Calibri Light" w:hAnsi="Calibri Light" w:cs="Calibri Light"/>
        </w:rPr>
        <w:t xml:space="preserve">A 2 day Communications Seminar (unless one has been attended in the past 5 years) </w:t>
      </w:r>
    </w:p>
    <w:p w14:paraId="3F34093E" w14:textId="77777777" w:rsidR="00C66E1F" w:rsidRPr="0054196C" w:rsidRDefault="00C66E1F" w:rsidP="00C824EE">
      <w:pPr>
        <w:numPr>
          <w:ilvl w:val="0"/>
          <w:numId w:val="37"/>
        </w:numPr>
        <w:spacing w:after="160" w:line="256" w:lineRule="auto"/>
        <w:rPr>
          <w:rFonts w:ascii="Calibri Light" w:hAnsi="Calibri Light" w:cs="Calibri Light"/>
        </w:rPr>
      </w:pPr>
      <w:r w:rsidRPr="0054196C">
        <w:rPr>
          <w:rFonts w:ascii="Calibri Light" w:hAnsi="Calibri Light" w:cs="Calibri Light"/>
        </w:rPr>
        <w:t xml:space="preserve">Provision must also be made for any BBTG Candidate who has never passed the Project module. </w:t>
      </w:r>
    </w:p>
    <w:p w14:paraId="4A537474" w14:textId="77777777" w:rsidR="00C66E1F" w:rsidRPr="0054196C" w:rsidRDefault="00C66E1F" w:rsidP="00C66E1F">
      <w:pPr>
        <w:rPr>
          <w:rFonts w:ascii="Calibri Light" w:hAnsi="Calibri Light" w:cs="Calibri Light"/>
          <w:b/>
        </w:rPr>
      </w:pPr>
      <w:r w:rsidRPr="0054196C">
        <w:rPr>
          <w:rFonts w:ascii="Calibri Light" w:hAnsi="Calibri Light" w:cs="Calibri Light"/>
          <w:b/>
        </w:rPr>
        <w:t xml:space="preserve">TP/CD may apply for and justify the need for additional training units to be made compulsory as part of their Course Accreditation Application. </w:t>
      </w:r>
    </w:p>
    <w:p w14:paraId="7EA75350" w14:textId="77777777" w:rsidR="00C66E1F" w:rsidRPr="0054196C" w:rsidRDefault="00C66E1F" w:rsidP="00C66E1F">
      <w:pPr>
        <w:rPr>
          <w:rFonts w:ascii="Calibri Light" w:hAnsi="Calibri Light" w:cs="Calibri Light"/>
        </w:rPr>
      </w:pPr>
      <w:r w:rsidRPr="0054196C">
        <w:rPr>
          <w:rFonts w:ascii="Calibri Light" w:hAnsi="Calibri Light" w:cs="Calibri Light"/>
        </w:rPr>
        <w:t xml:space="preserve">Experience indicates that most Applicants who are qualified Blue Badge guides recognise the value and importance of practical sessions and </w:t>
      </w:r>
      <w:r w:rsidRPr="0054196C">
        <w:rPr>
          <w:rFonts w:ascii="Calibri Light" w:hAnsi="Calibri Light" w:cs="Calibri Light"/>
          <w:u w:val="single"/>
        </w:rPr>
        <w:t>will voluntarily opt to participate in additional training sessions</w:t>
      </w:r>
      <w:r w:rsidRPr="0054196C">
        <w:rPr>
          <w:rFonts w:ascii="Calibri Light" w:hAnsi="Calibri Light" w:cs="Calibri Light"/>
        </w:rPr>
        <w:t xml:space="preserve">. </w:t>
      </w:r>
    </w:p>
    <w:p w14:paraId="743427B5" w14:textId="77777777" w:rsidR="00C66E1F" w:rsidRPr="0054196C" w:rsidRDefault="00C66E1F" w:rsidP="00C66E1F">
      <w:pPr>
        <w:rPr>
          <w:rFonts w:ascii="Calibri Light" w:hAnsi="Calibri Light" w:cs="Calibri Light"/>
        </w:rPr>
      </w:pPr>
    </w:p>
    <w:p w14:paraId="0FE45081" w14:textId="77777777" w:rsidR="00C66E1F" w:rsidRPr="0054196C" w:rsidRDefault="00C66E1F" w:rsidP="00C66E1F">
      <w:pPr>
        <w:rPr>
          <w:rFonts w:ascii="Calibri Light" w:hAnsi="Calibri Light" w:cs="Calibri Light"/>
        </w:rPr>
      </w:pPr>
      <w:r w:rsidRPr="0054196C">
        <w:rPr>
          <w:rFonts w:ascii="Calibri Light" w:hAnsi="Calibri Light" w:cs="Calibri Light"/>
        </w:rPr>
        <w:t xml:space="preserve">The training team should agree which training sessions will be open to BBTGC and set fees for the compulsory units (listed above). </w:t>
      </w:r>
    </w:p>
    <w:p w14:paraId="44F1212E" w14:textId="77777777" w:rsidR="00C66E1F" w:rsidRPr="0054196C" w:rsidRDefault="00C66E1F" w:rsidP="00C66E1F">
      <w:pPr>
        <w:rPr>
          <w:rFonts w:ascii="Calibri Light" w:hAnsi="Calibri Light" w:cs="Calibri Light"/>
        </w:rPr>
      </w:pPr>
      <w:r w:rsidRPr="0054196C">
        <w:rPr>
          <w:rFonts w:ascii="Calibri Light" w:hAnsi="Calibri Light" w:cs="Calibri Light"/>
        </w:rPr>
        <w:t xml:space="preserve"> Fees should also be fixed (at the start of the course) for any additional optional services to be offered. The method and timescale of payment should also be clearly set out. </w:t>
      </w:r>
    </w:p>
    <w:p w14:paraId="7192C404" w14:textId="77777777" w:rsidR="00C66E1F" w:rsidRPr="0054196C" w:rsidRDefault="00C66E1F" w:rsidP="00C66E1F">
      <w:pPr>
        <w:rPr>
          <w:rFonts w:ascii="Calibri Light" w:hAnsi="Calibri Light" w:cs="Calibri Light"/>
        </w:rPr>
      </w:pPr>
      <w:r w:rsidRPr="0054196C">
        <w:rPr>
          <w:rFonts w:ascii="Calibri Light" w:hAnsi="Calibri Light" w:cs="Calibri Light"/>
        </w:rPr>
        <w:t>Examples of optional “buy-in” extra training that could be offered:</w:t>
      </w:r>
    </w:p>
    <w:p w14:paraId="2676B348" w14:textId="77777777" w:rsidR="00C66E1F" w:rsidRPr="0054196C" w:rsidRDefault="00C66E1F" w:rsidP="00C824EE">
      <w:pPr>
        <w:numPr>
          <w:ilvl w:val="1"/>
          <w:numId w:val="38"/>
        </w:numPr>
        <w:spacing w:after="160" w:line="256" w:lineRule="auto"/>
        <w:rPr>
          <w:rFonts w:ascii="Calibri Light" w:hAnsi="Calibri Light" w:cs="Calibri Light"/>
        </w:rPr>
      </w:pPr>
      <w:r w:rsidRPr="0054196C">
        <w:rPr>
          <w:rFonts w:ascii="Calibri Light" w:hAnsi="Calibri Light" w:cs="Calibri Light"/>
        </w:rPr>
        <w:lastRenderedPageBreak/>
        <w:t>Lectures on Regional Knowledge</w:t>
      </w:r>
    </w:p>
    <w:p w14:paraId="32C8A54D" w14:textId="77777777" w:rsidR="00C66E1F" w:rsidRPr="0054196C" w:rsidRDefault="00C66E1F" w:rsidP="00C824EE">
      <w:pPr>
        <w:numPr>
          <w:ilvl w:val="1"/>
          <w:numId w:val="38"/>
        </w:numPr>
        <w:spacing w:after="160" w:line="256" w:lineRule="auto"/>
        <w:rPr>
          <w:rFonts w:ascii="Calibri Light" w:hAnsi="Calibri Light" w:cs="Calibri Light"/>
        </w:rPr>
      </w:pPr>
      <w:r w:rsidRPr="0054196C">
        <w:rPr>
          <w:rFonts w:ascii="Calibri Light" w:hAnsi="Calibri Light" w:cs="Calibri Light"/>
        </w:rPr>
        <w:t>Full Study Weekends</w:t>
      </w:r>
    </w:p>
    <w:p w14:paraId="567A5423" w14:textId="77777777" w:rsidR="00C66E1F" w:rsidRPr="0054196C" w:rsidRDefault="00C66E1F" w:rsidP="00C824EE">
      <w:pPr>
        <w:numPr>
          <w:ilvl w:val="1"/>
          <w:numId w:val="38"/>
        </w:numPr>
        <w:spacing w:after="160" w:line="256" w:lineRule="auto"/>
        <w:rPr>
          <w:rFonts w:ascii="Calibri Light" w:hAnsi="Calibri Light" w:cs="Calibri Light"/>
        </w:rPr>
      </w:pPr>
      <w:r w:rsidRPr="0054196C">
        <w:rPr>
          <w:rFonts w:ascii="Calibri Light" w:hAnsi="Calibri Light" w:cs="Calibri Light"/>
        </w:rPr>
        <w:t>Coach study days</w:t>
      </w:r>
    </w:p>
    <w:p w14:paraId="2DFAA266" w14:textId="77777777" w:rsidR="00C66E1F" w:rsidRPr="0054196C" w:rsidRDefault="00C66E1F" w:rsidP="00C824EE">
      <w:pPr>
        <w:numPr>
          <w:ilvl w:val="1"/>
          <w:numId w:val="38"/>
        </w:numPr>
        <w:spacing w:after="160" w:line="256" w:lineRule="auto"/>
        <w:rPr>
          <w:rFonts w:ascii="Calibri Light" w:hAnsi="Calibri Light" w:cs="Calibri Light"/>
        </w:rPr>
      </w:pPr>
      <w:r w:rsidRPr="0054196C">
        <w:rPr>
          <w:rFonts w:ascii="Calibri Light" w:hAnsi="Calibri Light" w:cs="Calibri Light"/>
        </w:rPr>
        <w:t>Practical practice sessions</w:t>
      </w:r>
    </w:p>
    <w:p w14:paraId="0334FB2D" w14:textId="77777777" w:rsidR="00C66E1F" w:rsidRPr="0054196C" w:rsidRDefault="00C66E1F" w:rsidP="00C824EE">
      <w:pPr>
        <w:numPr>
          <w:ilvl w:val="1"/>
          <w:numId w:val="38"/>
        </w:numPr>
        <w:spacing w:after="160" w:line="256" w:lineRule="auto"/>
        <w:rPr>
          <w:rFonts w:ascii="Calibri Light" w:hAnsi="Calibri Light" w:cs="Calibri Light"/>
        </w:rPr>
      </w:pPr>
      <w:r w:rsidRPr="0054196C">
        <w:rPr>
          <w:rFonts w:ascii="Calibri Light" w:hAnsi="Calibri Light" w:cs="Calibri Light"/>
        </w:rPr>
        <w:t>Written feedback on practice sessions</w:t>
      </w:r>
    </w:p>
    <w:p w14:paraId="229491D7" w14:textId="77777777" w:rsidR="00C66E1F" w:rsidRPr="0054196C" w:rsidRDefault="00C66E1F" w:rsidP="00C824EE">
      <w:pPr>
        <w:numPr>
          <w:ilvl w:val="1"/>
          <w:numId w:val="38"/>
        </w:numPr>
        <w:spacing w:after="160" w:line="256" w:lineRule="auto"/>
        <w:rPr>
          <w:rFonts w:ascii="Calibri Light" w:hAnsi="Calibri Light" w:cs="Calibri Light"/>
        </w:rPr>
      </w:pPr>
      <w:r w:rsidRPr="0054196C">
        <w:rPr>
          <w:rFonts w:ascii="Calibri Light" w:hAnsi="Calibri Light" w:cs="Calibri Light"/>
        </w:rPr>
        <w:t>Tour Project support</w:t>
      </w:r>
    </w:p>
    <w:p w14:paraId="38ABAA31" w14:textId="77777777" w:rsidR="00C66E1F" w:rsidRPr="0054196C" w:rsidRDefault="00C66E1F" w:rsidP="00C824EE">
      <w:pPr>
        <w:numPr>
          <w:ilvl w:val="1"/>
          <w:numId w:val="38"/>
        </w:numPr>
        <w:spacing w:after="160" w:line="256" w:lineRule="auto"/>
        <w:rPr>
          <w:rFonts w:ascii="Calibri Light" w:hAnsi="Calibri Light" w:cs="Calibri Light"/>
        </w:rPr>
      </w:pPr>
      <w:r w:rsidRPr="0054196C">
        <w:rPr>
          <w:rFonts w:ascii="Calibri Light" w:hAnsi="Calibri Light" w:cs="Calibri Light"/>
        </w:rPr>
        <w:t>Handouts and quizzes</w:t>
      </w:r>
    </w:p>
    <w:p w14:paraId="2CACF66A" w14:textId="77777777" w:rsidR="00C66E1F" w:rsidRPr="0054196C" w:rsidRDefault="00C66E1F" w:rsidP="00C824EE">
      <w:pPr>
        <w:numPr>
          <w:ilvl w:val="1"/>
          <w:numId w:val="38"/>
        </w:numPr>
        <w:spacing w:after="160" w:line="256" w:lineRule="auto"/>
        <w:rPr>
          <w:rFonts w:ascii="Calibri Light" w:hAnsi="Calibri Light" w:cs="Calibri Light"/>
        </w:rPr>
      </w:pPr>
      <w:r w:rsidRPr="0054196C">
        <w:rPr>
          <w:rFonts w:ascii="Calibri Light" w:hAnsi="Calibri Light" w:cs="Calibri Light"/>
        </w:rPr>
        <w:t>Extra training for Examination Retakes</w:t>
      </w:r>
    </w:p>
    <w:p w14:paraId="02760778" w14:textId="77777777" w:rsidR="00C66E1F" w:rsidRPr="0054196C" w:rsidRDefault="00C66E1F" w:rsidP="00C66E1F">
      <w:pPr>
        <w:rPr>
          <w:rFonts w:ascii="Calibri Light" w:hAnsi="Calibri Light" w:cs="Calibri Light"/>
          <w:b/>
        </w:rPr>
      </w:pPr>
      <w:r w:rsidRPr="0054196C">
        <w:rPr>
          <w:rFonts w:ascii="Calibri Light" w:hAnsi="Calibri Light" w:cs="Calibri Light"/>
          <w:b/>
        </w:rPr>
        <w:t>Recruitment</w:t>
      </w:r>
    </w:p>
    <w:p w14:paraId="05093A99" w14:textId="723B4A8E" w:rsidR="00C66E1F" w:rsidRPr="0054196C" w:rsidRDefault="00C66E1F" w:rsidP="00C66E1F">
      <w:pPr>
        <w:rPr>
          <w:rFonts w:ascii="Calibri Light" w:hAnsi="Calibri Light" w:cs="Calibri Light"/>
        </w:rPr>
      </w:pPr>
      <w:r w:rsidRPr="0054196C">
        <w:rPr>
          <w:rFonts w:ascii="Calibri Light" w:hAnsi="Calibri Light" w:cs="Calibri Light"/>
        </w:rPr>
        <w:t>The Course Director should interview BBTGC</w:t>
      </w:r>
      <w:r w:rsidR="0025075F">
        <w:rPr>
          <w:rFonts w:ascii="Calibri Light" w:hAnsi="Calibri Light" w:cs="Calibri Light"/>
        </w:rPr>
        <w:t>s</w:t>
      </w:r>
      <w:r w:rsidRPr="0054196C">
        <w:rPr>
          <w:rFonts w:ascii="Calibri Light" w:hAnsi="Calibri Light" w:cs="Calibri Light"/>
        </w:rPr>
        <w:t xml:space="preserve"> – formally or informally – to ascertain their reasons for wishing to enrol as a BBTGC and discover what training provision they will need.  </w:t>
      </w:r>
    </w:p>
    <w:p w14:paraId="4E19B54F" w14:textId="523917B9" w:rsidR="00C66E1F" w:rsidRPr="0054196C" w:rsidRDefault="00C66E1F" w:rsidP="00C66E1F">
      <w:pPr>
        <w:rPr>
          <w:rFonts w:ascii="Calibri Light" w:hAnsi="Calibri Light" w:cs="Calibri Light"/>
        </w:rPr>
      </w:pPr>
      <w:r w:rsidRPr="0054196C">
        <w:rPr>
          <w:rFonts w:ascii="Calibri Light" w:hAnsi="Calibri Light" w:cs="Calibri Light"/>
        </w:rPr>
        <w:t>It is important that the T</w:t>
      </w:r>
      <w:r w:rsidR="00097831">
        <w:rPr>
          <w:rFonts w:ascii="Calibri Light" w:hAnsi="Calibri Light" w:cs="Calibri Light"/>
        </w:rPr>
        <w:t xml:space="preserve">raining </w:t>
      </w:r>
      <w:r w:rsidRPr="0054196C">
        <w:rPr>
          <w:rFonts w:ascii="Calibri Light" w:hAnsi="Calibri Light" w:cs="Calibri Light"/>
        </w:rPr>
        <w:t>P</w:t>
      </w:r>
      <w:r w:rsidR="00097831">
        <w:rPr>
          <w:rFonts w:ascii="Calibri Light" w:hAnsi="Calibri Light" w:cs="Calibri Light"/>
        </w:rPr>
        <w:t xml:space="preserve">rovider </w:t>
      </w:r>
      <w:r w:rsidRPr="0054196C">
        <w:rPr>
          <w:rFonts w:ascii="Calibri Light" w:hAnsi="Calibri Light" w:cs="Calibri Light"/>
        </w:rPr>
        <w:t>/</w:t>
      </w:r>
      <w:r w:rsidR="00AD5FA3">
        <w:rPr>
          <w:rFonts w:ascii="Calibri Light" w:hAnsi="Calibri Light" w:cs="Calibri Light"/>
        </w:rPr>
        <w:t xml:space="preserve"> </w:t>
      </w:r>
      <w:r w:rsidRPr="0054196C">
        <w:rPr>
          <w:rFonts w:ascii="Calibri Light" w:hAnsi="Calibri Light" w:cs="Calibri Light"/>
        </w:rPr>
        <w:t>C</w:t>
      </w:r>
      <w:r w:rsidR="00097831">
        <w:rPr>
          <w:rFonts w:ascii="Calibri Light" w:hAnsi="Calibri Light" w:cs="Calibri Light"/>
        </w:rPr>
        <w:t xml:space="preserve">ourse </w:t>
      </w:r>
      <w:r w:rsidRPr="0054196C">
        <w:rPr>
          <w:rFonts w:ascii="Calibri Light" w:hAnsi="Calibri Light" w:cs="Calibri Light"/>
        </w:rPr>
        <w:t>D</w:t>
      </w:r>
      <w:r w:rsidR="00097831">
        <w:rPr>
          <w:rFonts w:ascii="Calibri Light" w:hAnsi="Calibri Light" w:cs="Calibri Light"/>
        </w:rPr>
        <w:t>irector</w:t>
      </w:r>
      <w:r w:rsidR="00EC5DA8">
        <w:rPr>
          <w:rFonts w:ascii="Calibri Light" w:hAnsi="Calibri Light" w:cs="Calibri Light"/>
        </w:rPr>
        <w:t xml:space="preserve"> specifies to the BBTGC </w:t>
      </w:r>
      <w:r w:rsidRPr="0054196C">
        <w:rPr>
          <w:rFonts w:ascii="Calibri Light" w:hAnsi="Calibri Light" w:cs="Calibri Light"/>
        </w:rPr>
        <w:t>precisely the Terms and Conditions under which they are accepted.</w:t>
      </w:r>
    </w:p>
    <w:p w14:paraId="4B4D6B3C" w14:textId="77777777" w:rsidR="00C66E1F" w:rsidRPr="0054196C" w:rsidRDefault="00C66E1F" w:rsidP="00C66E1F">
      <w:pPr>
        <w:rPr>
          <w:rFonts w:ascii="Calibri Light" w:hAnsi="Calibri Light" w:cs="Calibri Light"/>
        </w:rPr>
      </w:pPr>
      <w:r w:rsidRPr="0054196C">
        <w:rPr>
          <w:rFonts w:ascii="Calibri Light" w:hAnsi="Calibri Light" w:cs="Calibri Light"/>
        </w:rPr>
        <w:t>It is important to establish whether BBTGC will need to produce a project or take the BK exam. BBTGCs are not required to take the walk exam nor the religious building exam if there are no preferential guiding rights. They are required to attend the demo tour of the religious building exam site.</w:t>
      </w:r>
    </w:p>
    <w:p w14:paraId="7417BBA7" w14:textId="77777777" w:rsidR="00C66E1F" w:rsidRPr="0054196C" w:rsidRDefault="00C66E1F" w:rsidP="00C66E1F">
      <w:pPr>
        <w:rPr>
          <w:rFonts w:ascii="Calibri Light" w:hAnsi="Calibri Light" w:cs="Calibri Light"/>
        </w:rPr>
      </w:pPr>
      <w:r w:rsidRPr="0054196C">
        <w:rPr>
          <w:rFonts w:ascii="Calibri Light" w:hAnsi="Calibri Light" w:cs="Calibri Light"/>
        </w:rPr>
        <w:t>The Course Director will formally accept or reject the BBTGC in writing.</w:t>
      </w:r>
    </w:p>
    <w:p w14:paraId="4D86F439" w14:textId="77777777" w:rsidR="00C66E1F" w:rsidRPr="0054196C" w:rsidRDefault="00C66E1F" w:rsidP="00C66E1F">
      <w:pPr>
        <w:rPr>
          <w:rFonts w:ascii="Calibri Light" w:hAnsi="Calibri Light" w:cs="Calibri Light"/>
        </w:rPr>
      </w:pPr>
      <w:r w:rsidRPr="0054196C">
        <w:rPr>
          <w:rFonts w:ascii="Calibri Light" w:hAnsi="Calibri Light" w:cs="Calibri Light"/>
        </w:rPr>
        <w:t>BBTGs from Scotland or Wales are accepted on the same basis as Institute guides, but will need to become a member of the Institute before enrolling.</w:t>
      </w:r>
    </w:p>
    <w:p w14:paraId="4D54009A" w14:textId="77777777" w:rsidR="00C66E1F" w:rsidRPr="0054196C" w:rsidRDefault="00C66E1F" w:rsidP="00C66E1F">
      <w:pPr>
        <w:rPr>
          <w:rFonts w:ascii="Calibri Light" w:hAnsi="Calibri Light" w:cs="Calibri Light"/>
          <w:b/>
        </w:rPr>
      </w:pPr>
      <w:r w:rsidRPr="0054196C">
        <w:rPr>
          <w:rFonts w:ascii="Calibri Light" w:hAnsi="Calibri Light" w:cs="Calibri Light"/>
          <w:b/>
        </w:rPr>
        <w:t>Enrolment</w:t>
      </w:r>
    </w:p>
    <w:p w14:paraId="2AA8023E" w14:textId="22F3B720" w:rsidR="00C66E1F" w:rsidRPr="0054196C" w:rsidRDefault="00C66E1F" w:rsidP="00C66E1F">
      <w:pPr>
        <w:rPr>
          <w:rFonts w:ascii="Calibri Light" w:hAnsi="Calibri Light" w:cs="Calibri Light"/>
        </w:rPr>
      </w:pPr>
      <w:r w:rsidRPr="0054196C">
        <w:rPr>
          <w:rFonts w:ascii="Calibri Light" w:hAnsi="Calibri Light" w:cs="Calibri Light"/>
        </w:rPr>
        <w:t xml:space="preserve">The Course Director should regard </w:t>
      </w:r>
      <w:r w:rsidR="007008BC" w:rsidRPr="0054196C">
        <w:rPr>
          <w:rFonts w:ascii="Calibri Light" w:hAnsi="Calibri Light" w:cs="Calibri Light"/>
        </w:rPr>
        <w:t xml:space="preserve">a </w:t>
      </w:r>
      <w:r w:rsidRPr="0054196C">
        <w:rPr>
          <w:rFonts w:ascii="Calibri Light" w:hAnsi="Calibri Light" w:cs="Calibri Light"/>
        </w:rPr>
        <w:t>BBTGC as being “attached” to the full study course.</w:t>
      </w:r>
    </w:p>
    <w:p w14:paraId="0A6AC664" w14:textId="0C222DD9" w:rsidR="00C66E1F" w:rsidRPr="0054196C" w:rsidRDefault="00C66E1F" w:rsidP="00C66E1F">
      <w:pPr>
        <w:rPr>
          <w:rFonts w:ascii="Calibri Light" w:hAnsi="Calibri Light" w:cs="Calibri Light"/>
        </w:rPr>
      </w:pPr>
      <w:r w:rsidRPr="0054196C">
        <w:rPr>
          <w:rFonts w:ascii="Calibri Light" w:hAnsi="Calibri Light" w:cs="Calibri Light"/>
        </w:rPr>
        <w:t xml:space="preserve">The Course Director will collect the Registration Fee (the </w:t>
      </w:r>
      <w:r w:rsidR="00144CEE">
        <w:rPr>
          <w:rFonts w:ascii="Calibri Light" w:hAnsi="Calibri Light" w:cs="Calibri Light"/>
        </w:rPr>
        <w:t>same as for full time students)</w:t>
      </w:r>
      <w:r w:rsidRPr="0054196C">
        <w:rPr>
          <w:rFonts w:ascii="Calibri Light" w:hAnsi="Calibri Light" w:cs="Calibri Light"/>
        </w:rPr>
        <w:t xml:space="preserve"> from the BBTGC upon enrolment.  </w:t>
      </w:r>
    </w:p>
    <w:p w14:paraId="3D4990D7" w14:textId="3DEB983B" w:rsidR="00C66E1F" w:rsidRPr="0054196C" w:rsidRDefault="00C66E1F" w:rsidP="00C66E1F">
      <w:pPr>
        <w:rPr>
          <w:rFonts w:ascii="Calibri Light" w:hAnsi="Calibri Light" w:cs="Calibri Light"/>
        </w:rPr>
      </w:pPr>
      <w:r w:rsidRPr="0054196C">
        <w:rPr>
          <w:rFonts w:ascii="Calibri Light" w:hAnsi="Calibri Light" w:cs="Calibri Light"/>
        </w:rPr>
        <w:t xml:space="preserve">The Course Director </w:t>
      </w:r>
      <w:r w:rsidR="008A2D51">
        <w:rPr>
          <w:rFonts w:ascii="Calibri Light" w:hAnsi="Calibri Light" w:cs="Calibri Light"/>
        </w:rPr>
        <w:t xml:space="preserve">will </w:t>
      </w:r>
      <w:r w:rsidRPr="0054196C">
        <w:rPr>
          <w:rFonts w:ascii="Calibri Light" w:hAnsi="Calibri Light" w:cs="Calibri Light"/>
        </w:rPr>
        <w:t xml:space="preserve">be responsible for forwarding all Registration Fees and Student information to the Institute of Tourist Guiding. </w:t>
      </w:r>
    </w:p>
    <w:p w14:paraId="4A466FE1" w14:textId="77777777" w:rsidR="00C66E1F" w:rsidRPr="0054196C" w:rsidRDefault="00C66E1F" w:rsidP="00C66E1F">
      <w:pPr>
        <w:rPr>
          <w:rFonts w:ascii="Calibri Light" w:hAnsi="Calibri Light" w:cs="Calibri Light"/>
          <w:b/>
        </w:rPr>
      </w:pPr>
      <w:r w:rsidRPr="0054196C">
        <w:rPr>
          <w:rFonts w:ascii="Calibri Light" w:hAnsi="Calibri Light" w:cs="Calibri Light"/>
          <w:b/>
        </w:rPr>
        <w:t>During the Course</w:t>
      </w:r>
    </w:p>
    <w:p w14:paraId="0B3EFA89" w14:textId="77777777" w:rsidR="00C66E1F" w:rsidRPr="0054196C" w:rsidRDefault="00C66E1F" w:rsidP="00C824EE">
      <w:pPr>
        <w:numPr>
          <w:ilvl w:val="0"/>
          <w:numId w:val="39"/>
        </w:numPr>
        <w:spacing w:after="160" w:line="256" w:lineRule="auto"/>
        <w:rPr>
          <w:rFonts w:ascii="Calibri Light" w:hAnsi="Calibri Light" w:cs="Calibri Light"/>
        </w:rPr>
      </w:pPr>
      <w:r w:rsidRPr="0054196C">
        <w:rPr>
          <w:rFonts w:ascii="Calibri Light" w:hAnsi="Calibri Light" w:cs="Calibri Light"/>
        </w:rPr>
        <w:t>Where a BBTGC attends a practical training session he/she will be entitled to immediate verbal feedback along with the rest of the group.</w:t>
      </w:r>
    </w:p>
    <w:p w14:paraId="0A1E0D8C" w14:textId="77777777" w:rsidR="00C66E1F" w:rsidRPr="0054196C" w:rsidRDefault="00C66E1F" w:rsidP="00C824EE">
      <w:pPr>
        <w:numPr>
          <w:ilvl w:val="0"/>
          <w:numId w:val="39"/>
        </w:numPr>
        <w:spacing w:after="160" w:line="256" w:lineRule="auto"/>
        <w:rPr>
          <w:rFonts w:ascii="Calibri Light" w:hAnsi="Calibri Light" w:cs="Calibri Light"/>
        </w:rPr>
      </w:pPr>
      <w:r w:rsidRPr="0054196C">
        <w:rPr>
          <w:rFonts w:ascii="Calibri Light" w:hAnsi="Calibri Light" w:cs="Calibri Light"/>
        </w:rPr>
        <w:lastRenderedPageBreak/>
        <w:t xml:space="preserve"> Written feedback, distribution of handouts and any other study support materials will be provided at the discretion of the Course Director and a charge can be levied for this.</w:t>
      </w:r>
    </w:p>
    <w:p w14:paraId="3DFA7B0B" w14:textId="77777777" w:rsidR="00C66E1F" w:rsidRPr="0054196C" w:rsidRDefault="00C66E1F" w:rsidP="00C824EE">
      <w:pPr>
        <w:numPr>
          <w:ilvl w:val="0"/>
          <w:numId w:val="39"/>
        </w:numPr>
        <w:spacing w:after="160" w:line="256" w:lineRule="auto"/>
        <w:rPr>
          <w:rFonts w:ascii="Calibri Light" w:hAnsi="Calibri Light" w:cs="Calibri Light"/>
        </w:rPr>
      </w:pPr>
      <w:r w:rsidRPr="0054196C">
        <w:rPr>
          <w:rFonts w:ascii="Calibri Light" w:hAnsi="Calibri Light" w:cs="Calibri Light"/>
        </w:rPr>
        <w:t>If it is necessary for the BBTGC to complete a Project, they will not be entitled to any support or advice from the Course Training Team, unless offered.  The BBTG candidate must deliver their completed Project to the Course Director on the same date as course students.</w:t>
      </w:r>
    </w:p>
    <w:p w14:paraId="4D4F1DE7" w14:textId="77777777" w:rsidR="00C66E1F" w:rsidRPr="0054196C" w:rsidRDefault="00C66E1F" w:rsidP="00C824EE">
      <w:pPr>
        <w:numPr>
          <w:ilvl w:val="0"/>
          <w:numId w:val="39"/>
        </w:numPr>
        <w:spacing w:after="160" w:line="256" w:lineRule="auto"/>
        <w:rPr>
          <w:rFonts w:ascii="Calibri Light" w:hAnsi="Calibri Light" w:cs="Calibri Light"/>
        </w:rPr>
      </w:pPr>
      <w:r w:rsidRPr="0054196C">
        <w:rPr>
          <w:rFonts w:ascii="Calibri Light" w:hAnsi="Calibri Light" w:cs="Calibri Light"/>
        </w:rPr>
        <w:t>It is the responsibility of the Course Director to notify the BBTGC of the examination sites and examination coach route at the same time as fulltime course students, in accordance with timescales laid down by the Institute of Tourist Guiding (see Examinations handbook).</w:t>
      </w:r>
    </w:p>
    <w:p w14:paraId="6F3AF6A4" w14:textId="77777777" w:rsidR="00C66E1F" w:rsidRPr="0054196C" w:rsidRDefault="00C66E1F" w:rsidP="00C824EE">
      <w:pPr>
        <w:numPr>
          <w:ilvl w:val="0"/>
          <w:numId w:val="39"/>
        </w:numPr>
        <w:spacing w:after="160" w:line="256" w:lineRule="auto"/>
        <w:rPr>
          <w:rFonts w:ascii="Calibri Light" w:hAnsi="Calibri Light" w:cs="Calibri Light"/>
        </w:rPr>
      </w:pPr>
      <w:r w:rsidRPr="0054196C">
        <w:rPr>
          <w:rFonts w:ascii="Calibri Light" w:hAnsi="Calibri Light" w:cs="Calibri Light"/>
        </w:rPr>
        <w:t>It is the responsibility of the Course Director to invite BBTG Candidates to the briefing by the Chief Examiner.</w:t>
      </w:r>
    </w:p>
    <w:p w14:paraId="4414D59C" w14:textId="77777777" w:rsidR="00C66E1F" w:rsidRPr="0054196C" w:rsidRDefault="00C66E1F" w:rsidP="00C66E1F">
      <w:pPr>
        <w:rPr>
          <w:rFonts w:ascii="Calibri Light" w:hAnsi="Calibri Light" w:cs="Calibri Light"/>
          <w:b/>
        </w:rPr>
      </w:pPr>
    </w:p>
    <w:p w14:paraId="6E538807" w14:textId="77777777" w:rsidR="00C66E1F" w:rsidRPr="0054196C" w:rsidRDefault="00C66E1F" w:rsidP="00C66E1F">
      <w:pPr>
        <w:rPr>
          <w:rFonts w:ascii="Calibri Light" w:hAnsi="Calibri Light" w:cs="Calibri Light"/>
          <w:b/>
        </w:rPr>
      </w:pPr>
      <w:r w:rsidRPr="0054196C">
        <w:rPr>
          <w:rFonts w:ascii="Calibri Light" w:hAnsi="Calibri Light" w:cs="Calibri Light"/>
          <w:b/>
        </w:rPr>
        <w:t xml:space="preserve">Feedback </w:t>
      </w:r>
    </w:p>
    <w:p w14:paraId="159663E4" w14:textId="40E613B6" w:rsidR="00C66E1F" w:rsidRPr="0054196C" w:rsidRDefault="00C66E1F" w:rsidP="00C66E1F">
      <w:pPr>
        <w:rPr>
          <w:rFonts w:ascii="Calibri Light" w:hAnsi="Calibri Light" w:cs="Calibri Light"/>
        </w:rPr>
      </w:pPr>
      <w:r w:rsidRPr="0054196C">
        <w:rPr>
          <w:rFonts w:ascii="Calibri Light" w:hAnsi="Calibri Light" w:cs="Calibri Light"/>
        </w:rPr>
        <w:t xml:space="preserve">The Accreditation Committee of the Institute of Tourist Guiding will be pleased to receive feedback from </w:t>
      </w:r>
      <w:r w:rsidR="00A251F2">
        <w:rPr>
          <w:rFonts w:ascii="Calibri Light" w:hAnsi="Calibri Light" w:cs="Calibri Light"/>
        </w:rPr>
        <w:t xml:space="preserve">the </w:t>
      </w:r>
      <w:r w:rsidRPr="0054196C">
        <w:rPr>
          <w:rFonts w:ascii="Calibri Light" w:hAnsi="Calibri Light" w:cs="Calibri Light"/>
        </w:rPr>
        <w:t>T</w:t>
      </w:r>
      <w:r w:rsidR="008A2D51">
        <w:rPr>
          <w:rFonts w:ascii="Calibri Light" w:hAnsi="Calibri Light" w:cs="Calibri Light"/>
        </w:rPr>
        <w:t xml:space="preserve">raining </w:t>
      </w:r>
      <w:r w:rsidRPr="0054196C">
        <w:rPr>
          <w:rFonts w:ascii="Calibri Light" w:hAnsi="Calibri Light" w:cs="Calibri Light"/>
        </w:rPr>
        <w:t>P</w:t>
      </w:r>
      <w:r w:rsidR="008A2D51">
        <w:rPr>
          <w:rFonts w:ascii="Calibri Light" w:hAnsi="Calibri Light" w:cs="Calibri Light"/>
        </w:rPr>
        <w:t xml:space="preserve">rovider </w:t>
      </w:r>
      <w:r w:rsidRPr="0054196C">
        <w:rPr>
          <w:rFonts w:ascii="Calibri Light" w:hAnsi="Calibri Light" w:cs="Calibri Light"/>
        </w:rPr>
        <w:t>/C</w:t>
      </w:r>
      <w:r w:rsidR="008A2D51">
        <w:rPr>
          <w:rFonts w:ascii="Calibri Light" w:hAnsi="Calibri Light" w:cs="Calibri Light"/>
        </w:rPr>
        <w:t xml:space="preserve">ourse </w:t>
      </w:r>
      <w:r w:rsidRPr="0054196C">
        <w:rPr>
          <w:rFonts w:ascii="Calibri Light" w:hAnsi="Calibri Light" w:cs="Calibri Light"/>
        </w:rPr>
        <w:t>D</w:t>
      </w:r>
      <w:r w:rsidR="008A2D51">
        <w:rPr>
          <w:rFonts w:ascii="Calibri Light" w:hAnsi="Calibri Light" w:cs="Calibri Light"/>
        </w:rPr>
        <w:t>irector</w:t>
      </w:r>
      <w:r w:rsidRPr="0054196C">
        <w:rPr>
          <w:rFonts w:ascii="Calibri Light" w:hAnsi="Calibri Light" w:cs="Calibri Light"/>
        </w:rPr>
        <w:t xml:space="preserve"> about any practical issues that may arise as a result of the new policies on BBTGC.</w:t>
      </w:r>
    </w:p>
    <w:p w14:paraId="4582D24F" w14:textId="77777777" w:rsidR="00C66E1F" w:rsidRDefault="00C66E1F" w:rsidP="00C66E1F"/>
    <w:p w14:paraId="455F74E4" w14:textId="77777777" w:rsidR="009A029E" w:rsidRDefault="009A029E" w:rsidP="00C677F6"/>
    <w:p w14:paraId="5A86CE88" w14:textId="77777777" w:rsidR="003744A5" w:rsidRPr="003744A5" w:rsidRDefault="003744A5" w:rsidP="00C677F6"/>
    <w:p w14:paraId="3638DAEC" w14:textId="77777777" w:rsidR="009A029E" w:rsidRDefault="009A029E" w:rsidP="00C677F6"/>
    <w:p w14:paraId="1E1E9252" w14:textId="77777777" w:rsidR="00C677F6" w:rsidRDefault="00C677F6" w:rsidP="00C677F6"/>
    <w:p w14:paraId="51F8E58B" w14:textId="77777777" w:rsidR="00C677F6" w:rsidRDefault="00C677F6" w:rsidP="00C677F6"/>
    <w:p w14:paraId="564913DB" w14:textId="3B6987B7" w:rsidR="009A029E" w:rsidRDefault="009A029E" w:rsidP="00C677F6"/>
    <w:p w14:paraId="5A885B82" w14:textId="77777777" w:rsidR="00A73027" w:rsidRDefault="00A73027" w:rsidP="00C677F6"/>
    <w:p w14:paraId="175022E2" w14:textId="77777777" w:rsidR="009A029E" w:rsidRDefault="009A029E" w:rsidP="00C677F6"/>
    <w:p w14:paraId="20CA60DD" w14:textId="49474A0A" w:rsidR="0068315D" w:rsidRDefault="00C677F6" w:rsidP="0054196C">
      <w:pPr>
        <w:pStyle w:val="Heading2"/>
        <w:numPr>
          <w:ilvl w:val="0"/>
          <w:numId w:val="79"/>
        </w:numPr>
      </w:pPr>
      <w:bookmarkStart w:id="50" w:name="_Toc89869732"/>
      <w:r>
        <w:t>Advice on Planning and Organising</w:t>
      </w:r>
      <w:r w:rsidR="00E236E5" w:rsidRPr="0068315D">
        <w:t xml:space="preserve"> Interviews</w:t>
      </w:r>
      <w:bookmarkEnd w:id="38"/>
      <w:bookmarkEnd w:id="50"/>
    </w:p>
    <w:p w14:paraId="0EF2BA28" w14:textId="77777777" w:rsidR="00326B26" w:rsidRDefault="00326B26" w:rsidP="00C677F6"/>
    <w:p w14:paraId="10DC4908" w14:textId="77777777" w:rsidR="00312DC3" w:rsidRPr="0054196C" w:rsidRDefault="00312DC3" w:rsidP="0033340F">
      <w:pPr>
        <w:pStyle w:val="NoSpacing"/>
        <w:rPr>
          <w:rFonts w:ascii="Calibri Light" w:hAnsi="Calibri Light" w:cs="Calibri Light"/>
        </w:rPr>
      </w:pPr>
      <w:r w:rsidRPr="0054196C">
        <w:rPr>
          <w:rFonts w:ascii="Calibri Light" w:hAnsi="Calibri Light" w:cs="Calibri Light"/>
        </w:rPr>
        <w:t xml:space="preserve">Interviews should play a constructive role in helping you select suitable course </w:t>
      </w:r>
      <w:r w:rsidR="006B6AF4" w:rsidRPr="0054196C">
        <w:rPr>
          <w:rFonts w:ascii="Calibri Light" w:hAnsi="Calibri Light" w:cs="Calibri Light"/>
        </w:rPr>
        <w:t>student</w:t>
      </w:r>
      <w:r w:rsidRPr="0054196C">
        <w:rPr>
          <w:rFonts w:ascii="Calibri Light" w:hAnsi="Calibri Light" w:cs="Calibri Light"/>
        </w:rPr>
        <w:t xml:space="preserve">s.  It is important that they are seen by potential </w:t>
      </w:r>
      <w:r w:rsidR="006B6AF4" w:rsidRPr="0054196C">
        <w:rPr>
          <w:rFonts w:ascii="Calibri Light" w:hAnsi="Calibri Light" w:cs="Calibri Light"/>
        </w:rPr>
        <w:t>student</w:t>
      </w:r>
      <w:r w:rsidRPr="0054196C">
        <w:rPr>
          <w:rFonts w:ascii="Calibri Light" w:hAnsi="Calibri Light" w:cs="Calibri Light"/>
        </w:rPr>
        <w:t xml:space="preserve">s to be fair and even handed.  </w:t>
      </w:r>
    </w:p>
    <w:p w14:paraId="6DEA69BB" w14:textId="77777777" w:rsidR="0033340F" w:rsidRPr="0054196C" w:rsidRDefault="0033340F" w:rsidP="0033340F">
      <w:pPr>
        <w:pStyle w:val="NoSpacing"/>
        <w:rPr>
          <w:rFonts w:ascii="Calibri Light" w:hAnsi="Calibri Light" w:cs="Calibri Light"/>
        </w:rPr>
      </w:pPr>
    </w:p>
    <w:p w14:paraId="54E7231E" w14:textId="77777777" w:rsidR="00312DC3" w:rsidRPr="0054196C" w:rsidRDefault="00312DC3" w:rsidP="0033340F">
      <w:pPr>
        <w:pStyle w:val="NoSpacing"/>
        <w:rPr>
          <w:rFonts w:ascii="Calibri Light" w:hAnsi="Calibri Light" w:cs="Calibri Light"/>
        </w:rPr>
      </w:pPr>
      <w:r w:rsidRPr="0054196C">
        <w:rPr>
          <w:rFonts w:ascii="Calibri Light" w:hAnsi="Calibri Light" w:cs="Calibri Light"/>
        </w:rPr>
        <w:t>Many applicants will be apprehensive about their interview because a) it may be some time since they have had the experience or b) they are not quite sure what the course will entail and how they will be judged.  It is important to create a relaxed but business-like environment.</w:t>
      </w:r>
    </w:p>
    <w:p w14:paraId="423B1D3A" w14:textId="77777777" w:rsidR="0033340F" w:rsidRPr="0054196C" w:rsidRDefault="0033340F" w:rsidP="0033340F">
      <w:pPr>
        <w:pStyle w:val="NoSpacing"/>
        <w:rPr>
          <w:rFonts w:ascii="Calibri Light" w:hAnsi="Calibri Light" w:cs="Calibri Light"/>
        </w:rPr>
      </w:pPr>
    </w:p>
    <w:p w14:paraId="70DD000D" w14:textId="77777777" w:rsidR="00312DC3" w:rsidRPr="0054196C" w:rsidRDefault="00312DC3" w:rsidP="0033340F">
      <w:pPr>
        <w:pStyle w:val="NoSpacing"/>
        <w:rPr>
          <w:rFonts w:ascii="Calibri Light" w:hAnsi="Calibri Light" w:cs="Calibri Light"/>
        </w:rPr>
      </w:pPr>
      <w:r w:rsidRPr="0054196C">
        <w:rPr>
          <w:rFonts w:ascii="Calibri Light" w:hAnsi="Calibri Light" w:cs="Calibri Light"/>
        </w:rPr>
        <w:t xml:space="preserve">If you plan to give applicants a short, written test to discover their existing knowledge, they should be warned in advance.  Be aware that this may be quite frightening for applicants for whom English is not their first language, so try to be reassuring - </w:t>
      </w:r>
      <w:r w:rsidR="00880ABB" w:rsidRPr="0054196C">
        <w:rPr>
          <w:rFonts w:ascii="Calibri Light" w:hAnsi="Calibri Light" w:cs="Calibri Light"/>
        </w:rPr>
        <w:t>eg</w:t>
      </w:r>
      <w:r w:rsidRPr="0054196C">
        <w:rPr>
          <w:rFonts w:ascii="Calibri Light" w:hAnsi="Calibri Light" w:cs="Calibri Light"/>
        </w:rPr>
        <w:t xml:space="preserve"> spelling doesn’t matter.  Likewise, if you want applicants to give a verbal presentation it would be kind to give them a choice of topics, with clear instructions about what is required.  </w:t>
      </w:r>
    </w:p>
    <w:p w14:paraId="6957E596" w14:textId="77777777" w:rsidR="0033340F" w:rsidRPr="0054196C" w:rsidRDefault="0033340F" w:rsidP="0033340F">
      <w:pPr>
        <w:pStyle w:val="NoSpacing"/>
        <w:rPr>
          <w:rFonts w:ascii="Calibri Light" w:hAnsi="Calibri Light" w:cs="Calibri Light"/>
        </w:rPr>
      </w:pPr>
    </w:p>
    <w:p w14:paraId="6C0F96DD" w14:textId="77777777" w:rsidR="00312DC3" w:rsidRPr="0054196C" w:rsidRDefault="00312DC3" w:rsidP="0033340F">
      <w:pPr>
        <w:pStyle w:val="NoSpacing"/>
        <w:rPr>
          <w:rFonts w:ascii="Calibri Light" w:hAnsi="Calibri Light" w:cs="Calibri Light"/>
        </w:rPr>
      </w:pPr>
      <w:r w:rsidRPr="0054196C">
        <w:rPr>
          <w:rFonts w:ascii="Calibri Light" w:hAnsi="Calibri Light" w:cs="Calibri Light"/>
        </w:rPr>
        <w:t xml:space="preserve">Note the Institute of Tourist Guiding requires an interview team of no fewer than three members, including the Course Director (possibly </w:t>
      </w:r>
      <w:r w:rsidR="00E02FD1" w:rsidRPr="0054196C">
        <w:rPr>
          <w:rFonts w:ascii="Calibri Light" w:hAnsi="Calibri Light" w:cs="Calibri Light"/>
        </w:rPr>
        <w:t xml:space="preserve">a </w:t>
      </w:r>
      <w:r w:rsidRPr="0054196C">
        <w:rPr>
          <w:rFonts w:ascii="Calibri Light" w:hAnsi="Calibri Light" w:cs="Calibri Light"/>
        </w:rPr>
        <w:t>language speaker if interviewing non-British candidates).</w:t>
      </w:r>
    </w:p>
    <w:p w14:paraId="2D1B814A" w14:textId="51E3D8F7" w:rsidR="00312DC3" w:rsidRPr="0054196C" w:rsidRDefault="00312DC3" w:rsidP="0033340F">
      <w:pPr>
        <w:pStyle w:val="NoSpacing"/>
        <w:rPr>
          <w:rFonts w:ascii="Calibri Light" w:hAnsi="Calibri Light" w:cs="Calibri Light"/>
        </w:rPr>
      </w:pPr>
      <w:r w:rsidRPr="0054196C">
        <w:rPr>
          <w:rFonts w:ascii="Calibri Light" w:hAnsi="Calibri Light" w:cs="Calibri Light"/>
        </w:rPr>
        <w:t>Always thank interviewees for coming and build in spare time into the Interview to allow the potential candidate to ask questions.</w:t>
      </w:r>
    </w:p>
    <w:p w14:paraId="133BC808" w14:textId="77777777" w:rsidR="00312DC3" w:rsidRPr="0054196C" w:rsidRDefault="00312DC3" w:rsidP="0033340F">
      <w:pPr>
        <w:pStyle w:val="NoSpacing"/>
        <w:rPr>
          <w:rFonts w:ascii="Calibri Light" w:hAnsi="Calibri Light" w:cs="Calibri Light"/>
        </w:rPr>
      </w:pPr>
    </w:p>
    <w:p w14:paraId="77758DB4" w14:textId="77777777" w:rsidR="00312DC3" w:rsidRPr="0054196C" w:rsidRDefault="00312DC3" w:rsidP="00312DC3">
      <w:pPr>
        <w:rPr>
          <w:rFonts w:ascii="Calibri Light" w:hAnsi="Calibri Light" w:cs="Calibri Light"/>
        </w:rPr>
      </w:pPr>
      <w:r w:rsidRPr="0054196C">
        <w:rPr>
          <w:rFonts w:ascii="Calibri Light" w:hAnsi="Calibri Light" w:cs="Calibri Light"/>
        </w:rPr>
        <w:t xml:space="preserve">Here are a few ideas for questions you might like to ask: </w:t>
      </w:r>
    </w:p>
    <w:p w14:paraId="73CA386F" w14:textId="77777777" w:rsidR="00312DC3" w:rsidRPr="0054196C" w:rsidRDefault="00312DC3" w:rsidP="00312DC3">
      <w:pPr>
        <w:rPr>
          <w:rFonts w:ascii="Calibri Light" w:hAnsi="Calibri Light" w:cs="Calibri Light"/>
          <w:b/>
        </w:rPr>
      </w:pPr>
      <w:r w:rsidRPr="0054196C">
        <w:rPr>
          <w:rFonts w:ascii="Calibri Light" w:hAnsi="Calibri Light" w:cs="Calibri Light"/>
          <w:b/>
        </w:rPr>
        <w:t>PART 1</w:t>
      </w:r>
      <w:r w:rsidR="008C542E" w:rsidRPr="0054196C">
        <w:rPr>
          <w:rFonts w:ascii="Calibri Light" w:hAnsi="Calibri Light" w:cs="Calibri Light"/>
          <w:b/>
        </w:rPr>
        <w:t xml:space="preserve"> – Select as appropriate</w:t>
      </w:r>
    </w:p>
    <w:p w14:paraId="2FE3F8E1" w14:textId="77777777" w:rsidR="00312DC3" w:rsidRPr="0054196C" w:rsidRDefault="00312DC3" w:rsidP="00C824EE">
      <w:pPr>
        <w:pStyle w:val="NoSpacing"/>
        <w:numPr>
          <w:ilvl w:val="0"/>
          <w:numId w:val="24"/>
        </w:numPr>
        <w:rPr>
          <w:rFonts w:ascii="Calibri Light" w:hAnsi="Calibri Light" w:cs="Calibri Light"/>
          <w:lang w:val="en-US"/>
        </w:rPr>
      </w:pPr>
      <w:r w:rsidRPr="0054196C">
        <w:rPr>
          <w:rFonts w:ascii="Calibri Light" w:hAnsi="Calibri Light" w:cs="Calibri Light"/>
        </w:rPr>
        <w:t xml:space="preserve">Why do you want to </w:t>
      </w:r>
      <w:r w:rsidRPr="0054196C">
        <w:rPr>
          <w:rFonts w:ascii="Calibri Light" w:hAnsi="Calibri Light" w:cs="Calibri Light"/>
          <w:lang w:val="en-US"/>
        </w:rPr>
        <w:t>train as a Blue Badge guide/ What is it about guiding that attracts you?</w:t>
      </w:r>
    </w:p>
    <w:p w14:paraId="57CFA1A2" w14:textId="77777777" w:rsidR="00312DC3" w:rsidRPr="0054196C" w:rsidRDefault="00312DC3" w:rsidP="00C824EE">
      <w:pPr>
        <w:pStyle w:val="NoSpacing"/>
        <w:numPr>
          <w:ilvl w:val="0"/>
          <w:numId w:val="24"/>
        </w:numPr>
        <w:rPr>
          <w:rFonts w:ascii="Calibri Light" w:hAnsi="Calibri Light" w:cs="Calibri Light"/>
          <w:lang w:val="en-US"/>
        </w:rPr>
      </w:pPr>
      <w:r w:rsidRPr="0054196C">
        <w:rPr>
          <w:rFonts w:ascii="Calibri Light" w:hAnsi="Calibri Light" w:cs="Calibri Light"/>
          <w:lang w:val="en-US"/>
        </w:rPr>
        <w:t>What do you think the main qualities of a tourist guide should be? </w:t>
      </w:r>
    </w:p>
    <w:p w14:paraId="5378B225" w14:textId="77777777" w:rsidR="00312DC3" w:rsidRPr="0054196C" w:rsidRDefault="00312DC3" w:rsidP="00C824EE">
      <w:pPr>
        <w:pStyle w:val="NoSpacing"/>
        <w:numPr>
          <w:ilvl w:val="0"/>
          <w:numId w:val="24"/>
        </w:numPr>
        <w:rPr>
          <w:rFonts w:ascii="Calibri Light" w:hAnsi="Calibri Light" w:cs="Calibri Light"/>
          <w:color w:val="000000"/>
        </w:rPr>
      </w:pPr>
      <w:r w:rsidRPr="0054196C">
        <w:rPr>
          <w:rFonts w:ascii="Calibri Light" w:hAnsi="Calibri Light" w:cs="Calibri Light"/>
          <w:color w:val="000000"/>
        </w:rPr>
        <w:t>Why do you think you would be a good guide?</w:t>
      </w:r>
    </w:p>
    <w:p w14:paraId="58571DAA" w14:textId="77777777" w:rsidR="00312DC3" w:rsidRPr="0054196C" w:rsidRDefault="00312DC3" w:rsidP="00C824EE">
      <w:pPr>
        <w:pStyle w:val="NoSpacing"/>
        <w:numPr>
          <w:ilvl w:val="0"/>
          <w:numId w:val="24"/>
        </w:numPr>
        <w:rPr>
          <w:rFonts w:ascii="Calibri Light" w:hAnsi="Calibri Light" w:cs="Calibri Light"/>
          <w:color w:val="000000"/>
        </w:rPr>
      </w:pPr>
      <w:r w:rsidRPr="0054196C">
        <w:rPr>
          <w:rFonts w:ascii="Calibri Light" w:hAnsi="Calibri Light" w:cs="Calibri Light"/>
          <w:color w:val="000000"/>
        </w:rPr>
        <w:t>Have you ever been on a tour with a qualified Blue Badge guide?</w:t>
      </w:r>
    </w:p>
    <w:p w14:paraId="2119F600" w14:textId="77777777" w:rsidR="00312DC3" w:rsidRPr="0054196C" w:rsidRDefault="00312DC3" w:rsidP="00C824EE">
      <w:pPr>
        <w:pStyle w:val="NoSpacing"/>
        <w:numPr>
          <w:ilvl w:val="0"/>
          <w:numId w:val="24"/>
        </w:numPr>
        <w:rPr>
          <w:rFonts w:ascii="Calibri Light" w:hAnsi="Calibri Light" w:cs="Calibri Light"/>
          <w:color w:val="000000"/>
        </w:rPr>
      </w:pPr>
      <w:r w:rsidRPr="0054196C">
        <w:rPr>
          <w:rFonts w:ascii="Calibri Light" w:hAnsi="Calibri Light" w:cs="Calibri Light"/>
          <w:color w:val="000000"/>
        </w:rPr>
        <w:t>We understand you are already working as a tourist guide, what difference will it make to you having an Institute of Tourist Guiding badge?</w:t>
      </w:r>
    </w:p>
    <w:p w14:paraId="7BFF1F69" w14:textId="77777777" w:rsidR="00312DC3" w:rsidRPr="0054196C" w:rsidRDefault="00312DC3" w:rsidP="00C824EE">
      <w:pPr>
        <w:pStyle w:val="NoSpacing"/>
        <w:numPr>
          <w:ilvl w:val="0"/>
          <w:numId w:val="24"/>
        </w:numPr>
        <w:rPr>
          <w:rFonts w:ascii="Calibri Light" w:hAnsi="Calibri Light" w:cs="Calibri Light"/>
          <w:color w:val="000000"/>
        </w:rPr>
      </w:pPr>
      <w:r w:rsidRPr="0054196C">
        <w:rPr>
          <w:rFonts w:ascii="Calibri Light" w:hAnsi="Calibri Light" w:cs="Calibri Light"/>
          <w:color w:val="000000"/>
        </w:rPr>
        <w:t>What qualities do you have which you think would make you a good guide?</w:t>
      </w:r>
    </w:p>
    <w:p w14:paraId="0564EEF1" w14:textId="2D07551F" w:rsidR="00312DC3" w:rsidRPr="0054196C" w:rsidRDefault="00312DC3" w:rsidP="00C824EE">
      <w:pPr>
        <w:pStyle w:val="NoSpacing"/>
        <w:numPr>
          <w:ilvl w:val="0"/>
          <w:numId w:val="24"/>
        </w:numPr>
        <w:rPr>
          <w:rFonts w:ascii="Calibri Light" w:hAnsi="Calibri Light" w:cs="Calibri Light"/>
          <w:color w:val="000000"/>
        </w:rPr>
      </w:pPr>
      <w:r w:rsidRPr="0054196C">
        <w:rPr>
          <w:rFonts w:ascii="Calibri Light" w:hAnsi="Calibri Light" w:cs="Calibri Light"/>
          <w:color w:val="000000"/>
        </w:rPr>
        <w:t>How do you think you would cope if?  (Think of a scenario: - it poured with rain all day, one person fell ill, the group were expecting a Greek guide)</w:t>
      </w:r>
      <w:r w:rsidR="00A75700">
        <w:rPr>
          <w:rFonts w:ascii="Calibri Light" w:hAnsi="Calibri Light" w:cs="Calibri Light"/>
          <w:color w:val="000000"/>
        </w:rPr>
        <w:t>.</w:t>
      </w:r>
    </w:p>
    <w:p w14:paraId="0C2F4754" w14:textId="77777777" w:rsidR="00312DC3" w:rsidRPr="0054196C" w:rsidRDefault="00312DC3" w:rsidP="00C824EE">
      <w:pPr>
        <w:pStyle w:val="NoSpacing"/>
        <w:numPr>
          <w:ilvl w:val="0"/>
          <w:numId w:val="24"/>
        </w:numPr>
        <w:rPr>
          <w:rFonts w:ascii="Calibri Light" w:hAnsi="Calibri Light" w:cs="Calibri Light"/>
          <w:color w:val="000000"/>
        </w:rPr>
      </w:pPr>
      <w:r w:rsidRPr="0054196C">
        <w:rPr>
          <w:rFonts w:ascii="Calibri Light" w:hAnsi="Calibri Light" w:cs="Calibri Light"/>
          <w:color w:val="000000"/>
        </w:rPr>
        <w:t>Do you have research experience and do you enjoy it?</w:t>
      </w:r>
    </w:p>
    <w:p w14:paraId="0CD028B3" w14:textId="77777777" w:rsidR="00312DC3" w:rsidRPr="0054196C" w:rsidRDefault="00312DC3" w:rsidP="00C824EE">
      <w:pPr>
        <w:pStyle w:val="NoSpacing"/>
        <w:numPr>
          <w:ilvl w:val="0"/>
          <w:numId w:val="24"/>
        </w:numPr>
        <w:rPr>
          <w:rFonts w:ascii="Calibri Light" w:hAnsi="Calibri Light" w:cs="Calibri Light"/>
          <w:color w:val="000000"/>
        </w:rPr>
      </w:pPr>
      <w:r w:rsidRPr="0054196C">
        <w:rPr>
          <w:rFonts w:ascii="Calibri Light" w:hAnsi="Calibri Light" w:cs="Calibri Light"/>
          <w:color w:val="000000"/>
        </w:rPr>
        <w:t>Can you confirm that you have regular access to a computer and can receive emails?</w:t>
      </w:r>
    </w:p>
    <w:p w14:paraId="28B623EF" w14:textId="77777777" w:rsidR="00312DC3" w:rsidRPr="0054196C" w:rsidRDefault="00312DC3" w:rsidP="00312DC3">
      <w:pPr>
        <w:rPr>
          <w:rFonts w:ascii="Calibri Light" w:hAnsi="Calibri Light" w:cs="Calibri Light"/>
          <w:color w:val="000000"/>
        </w:rPr>
      </w:pPr>
    </w:p>
    <w:p w14:paraId="6E8D578C" w14:textId="77777777" w:rsidR="00312DC3" w:rsidRPr="0054196C" w:rsidRDefault="00312DC3" w:rsidP="00312DC3">
      <w:pPr>
        <w:rPr>
          <w:rFonts w:ascii="Calibri Light" w:hAnsi="Calibri Light" w:cs="Calibri Light"/>
          <w:b/>
          <w:color w:val="000000"/>
        </w:rPr>
      </w:pPr>
      <w:r w:rsidRPr="0054196C">
        <w:rPr>
          <w:rFonts w:ascii="Calibri Light" w:hAnsi="Calibri Light" w:cs="Calibri Light"/>
          <w:b/>
          <w:color w:val="000000"/>
        </w:rPr>
        <w:t>PART 2 - Presentation</w:t>
      </w:r>
    </w:p>
    <w:p w14:paraId="3F6479E4" w14:textId="77777777" w:rsidR="00312DC3" w:rsidRPr="0054196C" w:rsidRDefault="00312DC3" w:rsidP="0033340F">
      <w:pPr>
        <w:pStyle w:val="NoSpacing"/>
        <w:rPr>
          <w:rFonts w:ascii="Calibri Light" w:hAnsi="Calibri Light" w:cs="Calibri Light"/>
          <w:lang w:val="en-US"/>
        </w:rPr>
      </w:pPr>
      <w:r w:rsidRPr="0054196C">
        <w:rPr>
          <w:rFonts w:ascii="Calibri Light" w:hAnsi="Calibri Light" w:cs="Calibri Light"/>
          <w:lang w:val="en-US"/>
        </w:rPr>
        <w:t>With the invitation to interview, you were asked to prepare 3-minute presentation, could we now hear it.</w:t>
      </w:r>
    </w:p>
    <w:p w14:paraId="0CA4E630" w14:textId="77777777" w:rsidR="00312DC3" w:rsidRPr="0054196C" w:rsidRDefault="00312DC3" w:rsidP="00C824EE">
      <w:pPr>
        <w:pStyle w:val="NoSpacing"/>
        <w:numPr>
          <w:ilvl w:val="0"/>
          <w:numId w:val="25"/>
        </w:numPr>
        <w:rPr>
          <w:rFonts w:ascii="Calibri Light" w:hAnsi="Calibri Light" w:cs="Calibri Light"/>
          <w:lang w:val="en-US"/>
        </w:rPr>
      </w:pPr>
      <w:r w:rsidRPr="0054196C">
        <w:rPr>
          <w:rFonts w:ascii="Calibri Light" w:hAnsi="Calibri Light" w:cs="Calibri Light"/>
          <w:lang w:val="en-US"/>
        </w:rPr>
        <w:t>Listen and time the 3-minute presentation.</w:t>
      </w:r>
    </w:p>
    <w:p w14:paraId="2D1F886B" w14:textId="77777777" w:rsidR="00312DC3" w:rsidRPr="0054196C" w:rsidRDefault="00312DC3" w:rsidP="00C824EE">
      <w:pPr>
        <w:pStyle w:val="NoSpacing"/>
        <w:numPr>
          <w:ilvl w:val="0"/>
          <w:numId w:val="25"/>
        </w:numPr>
        <w:rPr>
          <w:rFonts w:ascii="Calibri Light" w:hAnsi="Calibri Light" w:cs="Calibri Light"/>
          <w:lang w:val="en-US"/>
        </w:rPr>
      </w:pPr>
      <w:r w:rsidRPr="0054196C">
        <w:rPr>
          <w:rFonts w:ascii="Calibri Light" w:hAnsi="Calibri Light" w:cs="Calibri Light"/>
          <w:lang w:val="en-US"/>
        </w:rPr>
        <w:t xml:space="preserve">What feelings do you have about your performance?  </w:t>
      </w:r>
    </w:p>
    <w:p w14:paraId="2DC14791" w14:textId="77777777" w:rsidR="00312DC3" w:rsidRPr="0054196C" w:rsidRDefault="00312DC3" w:rsidP="00C824EE">
      <w:pPr>
        <w:pStyle w:val="NoSpacing"/>
        <w:numPr>
          <w:ilvl w:val="0"/>
          <w:numId w:val="25"/>
        </w:numPr>
        <w:rPr>
          <w:rFonts w:ascii="Calibri Light" w:hAnsi="Calibri Light" w:cs="Calibri Light"/>
          <w:lang w:val="en-US"/>
        </w:rPr>
      </w:pPr>
      <w:r w:rsidRPr="0054196C">
        <w:rPr>
          <w:rFonts w:ascii="Calibri Light" w:hAnsi="Calibri Light" w:cs="Calibri Light"/>
          <w:lang w:val="en-US"/>
        </w:rPr>
        <w:t xml:space="preserve">Are you aware how long you spoke for? </w:t>
      </w:r>
    </w:p>
    <w:p w14:paraId="6AE33F38" w14:textId="77777777" w:rsidR="00312DC3" w:rsidRPr="0054196C" w:rsidRDefault="00312DC3" w:rsidP="00C824EE">
      <w:pPr>
        <w:pStyle w:val="NoSpacing"/>
        <w:numPr>
          <w:ilvl w:val="0"/>
          <w:numId w:val="25"/>
        </w:numPr>
        <w:rPr>
          <w:rFonts w:ascii="Calibri Light" w:hAnsi="Calibri Light" w:cs="Calibri Light"/>
          <w:lang w:val="en-US"/>
        </w:rPr>
      </w:pPr>
      <w:r w:rsidRPr="0054196C">
        <w:rPr>
          <w:rFonts w:ascii="Calibri Light" w:hAnsi="Calibri Light" w:cs="Calibri Light"/>
          <w:lang w:val="en-US"/>
        </w:rPr>
        <w:t>Would you change anything if you did it again?</w:t>
      </w:r>
    </w:p>
    <w:p w14:paraId="2AFD345E" w14:textId="77777777" w:rsidR="00312DC3" w:rsidRPr="0054196C" w:rsidRDefault="00312DC3" w:rsidP="00312DC3">
      <w:pPr>
        <w:rPr>
          <w:rFonts w:ascii="Calibri Light" w:hAnsi="Calibri Light" w:cs="Calibri Light"/>
          <w:b/>
          <w:lang w:val="en-US"/>
        </w:rPr>
      </w:pPr>
    </w:p>
    <w:p w14:paraId="4ECEB8B7" w14:textId="77777777" w:rsidR="00312DC3" w:rsidRPr="0054196C" w:rsidRDefault="00312DC3" w:rsidP="00312DC3">
      <w:pPr>
        <w:ind w:left="720" w:hanging="720"/>
        <w:rPr>
          <w:rFonts w:ascii="Calibri Light" w:hAnsi="Calibri Light" w:cs="Calibri Light"/>
          <w:b/>
          <w:lang w:val="en-US"/>
        </w:rPr>
      </w:pPr>
      <w:bookmarkStart w:id="51" w:name="_Hlk487725219"/>
      <w:r w:rsidRPr="0054196C">
        <w:rPr>
          <w:rFonts w:ascii="Calibri Light" w:hAnsi="Calibri Light" w:cs="Calibri Light"/>
          <w:b/>
          <w:lang w:val="en-US"/>
        </w:rPr>
        <w:t>PART 3 - Essential information that MUST be given to potential candidate</w:t>
      </w:r>
      <w:r w:rsidR="00A15EFC" w:rsidRPr="0054196C">
        <w:rPr>
          <w:rFonts w:ascii="Calibri Light" w:hAnsi="Calibri Light" w:cs="Calibri Light"/>
          <w:b/>
          <w:lang w:val="en-US"/>
        </w:rPr>
        <w:t>s</w:t>
      </w:r>
    </w:p>
    <w:bookmarkEnd w:id="51"/>
    <w:p w14:paraId="6B9111A7" w14:textId="77777777" w:rsidR="00326B26" w:rsidRPr="0054196C" w:rsidRDefault="00326B26" w:rsidP="00C824EE">
      <w:pPr>
        <w:pStyle w:val="NoSpacing"/>
        <w:numPr>
          <w:ilvl w:val="0"/>
          <w:numId w:val="6"/>
        </w:numPr>
        <w:rPr>
          <w:rFonts w:ascii="Calibri Light" w:hAnsi="Calibri Light" w:cs="Calibri Light"/>
        </w:rPr>
      </w:pPr>
      <w:r w:rsidRPr="0054196C">
        <w:rPr>
          <w:rFonts w:ascii="Calibri Light" w:hAnsi="Calibri Light" w:cs="Calibri Light"/>
        </w:rPr>
        <w:t>During the interview, candidates for whom English is not their first language should be made aware of the Institute of Tourist Guiding rules affecting the language that will appear on their Certificate of Qualification.</w:t>
      </w:r>
    </w:p>
    <w:p w14:paraId="375F3751" w14:textId="77777777" w:rsidR="00326B26" w:rsidRPr="0054196C" w:rsidRDefault="00326B26" w:rsidP="00C824EE">
      <w:pPr>
        <w:pStyle w:val="NoSpacing"/>
        <w:numPr>
          <w:ilvl w:val="0"/>
          <w:numId w:val="17"/>
        </w:numPr>
        <w:rPr>
          <w:rFonts w:ascii="Calibri Light" w:hAnsi="Calibri Light" w:cs="Calibri Light"/>
        </w:rPr>
      </w:pPr>
      <w:r w:rsidRPr="0054196C">
        <w:rPr>
          <w:rFonts w:ascii="Calibri Light" w:hAnsi="Calibri Light" w:cs="Calibri Light"/>
        </w:rPr>
        <w:t>All written and practical languages are conducted in English and candidates must have adequate fluency to undertake the exams. English is not assessed as part of the written or practical exams.</w:t>
      </w:r>
    </w:p>
    <w:p w14:paraId="5AD9FDCF" w14:textId="77777777" w:rsidR="00326B26" w:rsidRPr="0054196C" w:rsidRDefault="00326B26" w:rsidP="00C824EE">
      <w:pPr>
        <w:pStyle w:val="NoSpacing"/>
        <w:numPr>
          <w:ilvl w:val="0"/>
          <w:numId w:val="17"/>
        </w:numPr>
        <w:rPr>
          <w:rFonts w:ascii="Calibri Light" w:hAnsi="Calibri Light" w:cs="Calibri Light"/>
        </w:rPr>
      </w:pPr>
      <w:r w:rsidRPr="0054196C">
        <w:rPr>
          <w:rFonts w:ascii="Calibri Light" w:hAnsi="Calibri Light" w:cs="Calibri Light"/>
        </w:rPr>
        <w:lastRenderedPageBreak/>
        <w:t>Candidates must declare their first language at registration.</w:t>
      </w:r>
    </w:p>
    <w:p w14:paraId="77EAD0CD" w14:textId="77777777" w:rsidR="00E02FD1" w:rsidRPr="0054196C" w:rsidRDefault="00326B26" w:rsidP="00C824EE">
      <w:pPr>
        <w:pStyle w:val="NoSpacing"/>
        <w:numPr>
          <w:ilvl w:val="0"/>
          <w:numId w:val="17"/>
        </w:numPr>
        <w:rPr>
          <w:rFonts w:ascii="Calibri Light" w:hAnsi="Calibri Light" w:cs="Calibri Light"/>
        </w:rPr>
      </w:pPr>
      <w:r w:rsidRPr="0054196C">
        <w:rPr>
          <w:rFonts w:ascii="Calibri Light" w:hAnsi="Calibri Light" w:cs="Calibri Light"/>
        </w:rPr>
        <w:t xml:space="preserve">Candidates who pass all exams and receive their badge are qualified to guide in their first language only. If this is not English they must take the language examination specified by the Institute to guide in English and </w:t>
      </w:r>
      <w:r w:rsidR="00E02FD1" w:rsidRPr="0054196C">
        <w:rPr>
          <w:rFonts w:ascii="Calibri Light" w:hAnsi="Calibri Light" w:cs="Calibri Light"/>
        </w:rPr>
        <w:t>reach CEFR (Common European Framework of Reference for Languages) level C2, which is a very high standard of fluency.</w:t>
      </w:r>
    </w:p>
    <w:p w14:paraId="06594A2D" w14:textId="77777777" w:rsidR="00326B26" w:rsidRPr="0054196C" w:rsidRDefault="00326B26" w:rsidP="00C824EE">
      <w:pPr>
        <w:pStyle w:val="NoSpacing"/>
        <w:numPr>
          <w:ilvl w:val="0"/>
          <w:numId w:val="17"/>
        </w:numPr>
        <w:rPr>
          <w:rFonts w:ascii="Calibri Light" w:hAnsi="Calibri Light" w:cs="Calibri Light"/>
        </w:rPr>
      </w:pPr>
      <w:r w:rsidRPr="0054196C">
        <w:rPr>
          <w:rFonts w:ascii="Calibri Light" w:hAnsi="Calibri Light" w:cs="Calibri Light"/>
        </w:rPr>
        <w:t>Candidates should consider whether there is likely to be enough work in their first language if they should not reach this standard of English.</w:t>
      </w:r>
    </w:p>
    <w:p w14:paraId="2A7F6402" w14:textId="77777777" w:rsidR="00326B26" w:rsidRPr="0054196C" w:rsidRDefault="00326B26" w:rsidP="00C824EE">
      <w:pPr>
        <w:pStyle w:val="NoSpacing"/>
        <w:numPr>
          <w:ilvl w:val="0"/>
          <w:numId w:val="17"/>
        </w:numPr>
        <w:rPr>
          <w:rFonts w:ascii="Calibri Light" w:hAnsi="Calibri Light" w:cs="Calibri Light"/>
        </w:rPr>
      </w:pPr>
      <w:r w:rsidRPr="0054196C">
        <w:rPr>
          <w:rFonts w:ascii="Calibri Light" w:hAnsi="Calibri Light" w:cs="Calibri Light"/>
        </w:rPr>
        <w:t xml:space="preserve">For candidates who claim to be bilingual, they must specify their stronger language at registration. This will be confirmed by their course director or (for externals) by other means to be decided on a case by case basis. </w:t>
      </w:r>
    </w:p>
    <w:p w14:paraId="742C7B63" w14:textId="77777777" w:rsidR="00326B26" w:rsidRPr="0054196C" w:rsidRDefault="00326B26" w:rsidP="00C824EE">
      <w:pPr>
        <w:pStyle w:val="NoSpacing"/>
        <w:numPr>
          <w:ilvl w:val="0"/>
          <w:numId w:val="17"/>
        </w:numPr>
        <w:rPr>
          <w:rFonts w:ascii="Calibri Light" w:hAnsi="Calibri Light" w:cs="Calibri Light"/>
        </w:rPr>
      </w:pPr>
      <w:r w:rsidRPr="0054196C">
        <w:rPr>
          <w:rFonts w:ascii="Calibri Light" w:hAnsi="Calibri Light" w:cs="Calibri Light"/>
        </w:rPr>
        <w:t>They must then pass the exam for their weaker language before they can guide in that language.</w:t>
      </w:r>
    </w:p>
    <w:p w14:paraId="69867CEC" w14:textId="77777777" w:rsidR="00326B26" w:rsidRPr="0054196C" w:rsidRDefault="00326B26" w:rsidP="00C824EE">
      <w:pPr>
        <w:pStyle w:val="NoSpacing"/>
        <w:numPr>
          <w:ilvl w:val="0"/>
          <w:numId w:val="17"/>
        </w:numPr>
        <w:rPr>
          <w:rFonts w:ascii="Calibri Light" w:hAnsi="Calibri Light" w:cs="Calibri Light"/>
        </w:rPr>
      </w:pPr>
      <w:r w:rsidRPr="0054196C">
        <w:rPr>
          <w:rFonts w:ascii="Calibri Light" w:hAnsi="Calibri Light" w:cs="Calibri Light"/>
        </w:rPr>
        <w:t>The Institute of Tourist Guiding does not recognize dual first languages except in the case of UK national languages. Candidates who claim to be bilingual in more than one UK language will be subject to alternative language verification procedures.</w:t>
      </w:r>
    </w:p>
    <w:p w14:paraId="67736297" w14:textId="77777777" w:rsidR="00326B26" w:rsidRPr="0054196C" w:rsidRDefault="00326B26" w:rsidP="00C824EE">
      <w:pPr>
        <w:pStyle w:val="NoSpacing"/>
        <w:numPr>
          <w:ilvl w:val="0"/>
          <w:numId w:val="17"/>
        </w:numPr>
        <w:rPr>
          <w:rFonts w:ascii="Calibri Light" w:hAnsi="Calibri Light" w:cs="Calibri Light"/>
        </w:rPr>
      </w:pPr>
      <w:r w:rsidRPr="0054196C">
        <w:rPr>
          <w:rFonts w:ascii="Calibri Light" w:hAnsi="Calibri Light" w:cs="Calibri Light"/>
        </w:rPr>
        <w:t>Candidates and existing guides wishing to guide in another language must pass the relevant exam. For non-English languages the required level is CEFR C1.</w:t>
      </w:r>
    </w:p>
    <w:p w14:paraId="509A3A88" w14:textId="77777777" w:rsidR="00326B26" w:rsidRPr="0054196C" w:rsidRDefault="00326B26" w:rsidP="00C824EE">
      <w:pPr>
        <w:pStyle w:val="NoSpacing"/>
        <w:numPr>
          <w:ilvl w:val="0"/>
          <w:numId w:val="17"/>
        </w:numPr>
        <w:rPr>
          <w:rFonts w:ascii="Calibri Light" w:hAnsi="Calibri Light" w:cs="Calibri Light"/>
        </w:rPr>
      </w:pPr>
      <w:r w:rsidRPr="0054196C">
        <w:rPr>
          <w:rFonts w:ascii="Calibri Light" w:hAnsi="Calibri Light" w:cs="Calibri Light"/>
        </w:rPr>
        <w:t>The training programme you have applied for is an intensive one. You will also need to study and make familiarization visits in your own time. Attendance is monitored and it is vital that you attend as much of the programme as possible. Missing a lecture and/or practical guiding sessions can affect your final result.</w:t>
      </w:r>
    </w:p>
    <w:p w14:paraId="47C46107" w14:textId="77777777" w:rsidR="00326B26" w:rsidRPr="0054196C" w:rsidRDefault="00326B26" w:rsidP="00326B26">
      <w:pPr>
        <w:pStyle w:val="NoSpacing"/>
        <w:rPr>
          <w:rFonts w:ascii="Calibri Light" w:hAnsi="Calibri Light" w:cs="Calibri Light"/>
          <w:b/>
        </w:rPr>
      </w:pPr>
    </w:p>
    <w:p w14:paraId="53CB196A" w14:textId="77777777" w:rsidR="00312DC3" w:rsidRPr="0054196C" w:rsidRDefault="00312DC3" w:rsidP="00312DC3">
      <w:pPr>
        <w:ind w:left="-11"/>
        <w:rPr>
          <w:rFonts w:ascii="Calibri Light" w:hAnsi="Calibri Light" w:cs="Calibri Light"/>
          <w:b/>
          <w:lang w:val="en-US"/>
        </w:rPr>
      </w:pPr>
      <w:r w:rsidRPr="0054196C">
        <w:rPr>
          <w:rFonts w:ascii="Calibri Light" w:hAnsi="Calibri Light" w:cs="Calibri Light"/>
          <w:b/>
          <w:lang w:val="en-US"/>
        </w:rPr>
        <w:t>PART 4 – Your questions</w:t>
      </w:r>
    </w:p>
    <w:p w14:paraId="319AE97A" w14:textId="77777777" w:rsidR="00312DC3" w:rsidRPr="0054196C" w:rsidRDefault="00312DC3" w:rsidP="0033340F">
      <w:pPr>
        <w:pStyle w:val="NoSpacing"/>
        <w:rPr>
          <w:rFonts w:ascii="Calibri Light" w:hAnsi="Calibri Light" w:cs="Calibri Light"/>
          <w:lang w:val="en-US"/>
        </w:rPr>
      </w:pPr>
      <w:r w:rsidRPr="0054196C">
        <w:rPr>
          <w:rFonts w:ascii="Calibri Light" w:hAnsi="Calibri Light" w:cs="Calibri Light"/>
          <w:lang w:val="en-US"/>
        </w:rPr>
        <w:t>Do you have any questions about the Course or Syllabus?</w:t>
      </w:r>
    </w:p>
    <w:p w14:paraId="1EFBAB5D" w14:textId="77777777" w:rsidR="00312DC3" w:rsidRPr="0054196C" w:rsidRDefault="00312DC3" w:rsidP="0033340F">
      <w:pPr>
        <w:pStyle w:val="NoSpacing"/>
        <w:rPr>
          <w:rFonts w:ascii="Calibri Light" w:hAnsi="Calibri Light" w:cs="Calibri Light"/>
          <w:lang w:val="en-US"/>
        </w:rPr>
      </w:pPr>
      <w:r w:rsidRPr="0054196C">
        <w:rPr>
          <w:rFonts w:ascii="Calibri Light" w:hAnsi="Calibri Light" w:cs="Calibri Light"/>
          <w:lang w:val="en-US"/>
        </w:rPr>
        <w:t>Is there anything more you want to know about tourist guiding work?</w:t>
      </w:r>
    </w:p>
    <w:p w14:paraId="37E9D18C" w14:textId="77777777" w:rsidR="0033340F" w:rsidRPr="0054196C" w:rsidRDefault="0033340F" w:rsidP="0033340F">
      <w:pPr>
        <w:pStyle w:val="NoSpacing"/>
        <w:rPr>
          <w:rFonts w:ascii="Calibri Light" w:hAnsi="Calibri Light" w:cs="Calibri Light"/>
          <w:lang w:val="en-US"/>
        </w:rPr>
      </w:pPr>
    </w:p>
    <w:p w14:paraId="2018BBA2" w14:textId="77777777" w:rsidR="00312DC3" w:rsidRPr="0054196C" w:rsidRDefault="00312DC3" w:rsidP="00312DC3">
      <w:pPr>
        <w:rPr>
          <w:rFonts w:ascii="Calibri Light" w:hAnsi="Calibri Light" w:cs="Calibri Light"/>
          <w:b/>
          <w:lang w:val="en-US"/>
        </w:rPr>
      </w:pPr>
      <w:r w:rsidRPr="0054196C">
        <w:rPr>
          <w:rFonts w:ascii="Calibri Light" w:hAnsi="Calibri Light" w:cs="Calibri Light"/>
          <w:b/>
          <w:lang w:val="en-US"/>
        </w:rPr>
        <w:t xml:space="preserve">PART 5 – Wind up </w:t>
      </w:r>
    </w:p>
    <w:p w14:paraId="6FE2EC2C" w14:textId="77777777" w:rsidR="00312DC3" w:rsidRPr="0054196C" w:rsidRDefault="00312DC3" w:rsidP="00312DC3">
      <w:pPr>
        <w:rPr>
          <w:rFonts w:ascii="Calibri Light" w:hAnsi="Calibri Light" w:cs="Calibri Light"/>
          <w:lang w:val="en-US"/>
        </w:rPr>
      </w:pPr>
      <w:r w:rsidRPr="0054196C">
        <w:rPr>
          <w:rFonts w:ascii="Calibri Light" w:hAnsi="Calibri Light" w:cs="Calibri Light"/>
          <w:b/>
          <w:lang w:val="en-US"/>
        </w:rPr>
        <w:t xml:space="preserve">Panel - </w:t>
      </w:r>
      <w:r w:rsidRPr="0054196C">
        <w:rPr>
          <w:rFonts w:ascii="Calibri Light" w:hAnsi="Calibri Light" w:cs="Calibri Light"/>
          <w:lang w:val="en-US"/>
        </w:rPr>
        <w:t>You should be aware that the course is over-subscribed and therefore some applicants will be disappointed, the Panel reserves the right not to advise unsuccessful applicants the reasons for not being selected.</w:t>
      </w:r>
    </w:p>
    <w:p w14:paraId="6F8B4845" w14:textId="77777777" w:rsidR="00312DC3" w:rsidRPr="0054196C" w:rsidRDefault="00312DC3" w:rsidP="00312DC3">
      <w:pPr>
        <w:rPr>
          <w:rFonts w:ascii="Calibri Light" w:hAnsi="Calibri Light" w:cs="Calibri Light"/>
          <w:lang w:val="en-US"/>
        </w:rPr>
      </w:pPr>
      <w:r w:rsidRPr="0054196C">
        <w:rPr>
          <w:rFonts w:ascii="Calibri Light" w:hAnsi="Calibri Light" w:cs="Calibri Light"/>
          <w:b/>
          <w:lang w:val="en-US"/>
        </w:rPr>
        <w:t xml:space="preserve">However, </w:t>
      </w:r>
      <w:r w:rsidRPr="0054196C">
        <w:rPr>
          <w:rFonts w:ascii="Calibri Light" w:hAnsi="Calibri Light" w:cs="Calibri Light"/>
          <w:lang w:val="en-US"/>
        </w:rPr>
        <w:t>if you are successful in being offered a place on the course, do you think now that you will want to accept it?</w:t>
      </w:r>
    </w:p>
    <w:p w14:paraId="4D607BAC" w14:textId="77777777" w:rsidR="00116DCF" w:rsidRDefault="00312DC3">
      <w:pPr>
        <w:rPr>
          <w:rFonts w:asciiTheme="majorHAnsi" w:eastAsiaTheme="majorEastAsia" w:hAnsiTheme="majorHAnsi" w:cstheme="majorBidi"/>
          <w:b/>
          <w:bCs/>
          <w:color w:val="365F91" w:themeColor="accent1" w:themeShade="BF"/>
          <w:sz w:val="28"/>
          <w:szCs w:val="28"/>
        </w:rPr>
      </w:pPr>
      <w:r w:rsidRPr="0054196C">
        <w:rPr>
          <w:rFonts w:ascii="Calibri Light" w:hAnsi="Calibri Light" w:cs="Calibri Light"/>
          <w:b/>
          <w:lang w:val="en-US"/>
        </w:rPr>
        <w:t xml:space="preserve">THANK YOU FOR COMING </w:t>
      </w:r>
      <w:r w:rsidRPr="0054196C">
        <w:rPr>
          <w:rFonts w:ascii="Calibri Light" w:hAnsi="Calibri Light" w:cs="Calibri Light"/>
          <w:lang w:val="en-US"/>
        </w:rPr>
        <w:t xml:space="preserve">  We will be letting </w:t>
      </w:r>
      <w:r w:rsidRPr="0054196C">
        <w:rPr>
          <w:rFonts w:ascii="Calibri Light" w:hAnsi="Calibri Light" w:cs="Calibri Light"/>
          <w:b/>
          <w:lang w:val="en-US"/>
        </w:rPr>
        <w:t>everyone</w:t>
      </w:r>
      <w:r w:rsidRPr="0054196C">
        <w:rPr>
          <w:rFonts w:ascii="Calibri Light" w:hAnsi="Calibri Light" w:cs="Calibri Light"/>
          <w:lang w:val="en-US"/>
        </w:rPr>
        <w:t xml:space="preserve"> know whether they have been offered a place by FORMAL EMAIL OR LETTER and you will then need to confirm acceptance by “DATE”.</w:t>
      </w:r>
      <w:r w:rsidR="00116DCF">
        <w:br w:type="page"/>
      </w:r>
    </w:p>
    <w:p w14:paraId="09755206" w14:textId="3BAAA87A" w:rsidR="0068315D" w:rsidRDefault="00E236E5" w:rsidP="0054196C">
      <w:pPr>
        <w:pStyle w:val="Heading2"/>
        <w:numPr>
          <w:ilvl w:val="0"/>
          <w:numId w:val="79"/>
        </w:numPr>
      </w:pPr>
      <w:bookmarkStart w:id="52" w:name="_Toc60677393"/>
      <w:bookmarkStart w:id="53" w:name="_Toc89869733"/>
      <w:r w:rsidRPr="0068315D">
        <w:lastRenderedPageBreak/>
        <w:t>Exemplar Interview Summary Record</w:t>
      </w:r>
      <w:bookmarkEnd w:id="52"/>
      <w:bookmarkEnd w:id="53"/>
    </w:p>
    <w:p w14:paraId="74D8702A" w14:textId="77777777" w:rsidR="00312DC3" w:rsidRPr="00312DC3" w:rsidRDefault="00312DC3" w:rsidP="00312DC3"/>
    <w:p w14:paraId="2E54001B" w14:textId="77777777" w:rsidR="00312DC3" w:rsidRPr="00457AD3" w:rsidRDefault="00312DC3" w:rsidP="00312DC3">
      <w:pPr>
        <w:pStyle w:val="NoSpacing"/>
        <w:jc w:val="center"/>
        <w:rPr>
          <w:rFonts w:cs="Arial"/>
          <w:b/>
        </w:rPr>
      </w:pPr>
      <w:r>
        <w:rPr>
          <w:rFonts w:cs="Arial"/>
          <w:b/>
        </w:rPr>
        <w:t>INTERVIEW SUMMARY SHEET</w:t>
      </w:r>
    </w:p>
    <w:p w14:paraId="6794E798" w14:textId="77777777" w:rsidR="00312DC3" w:rsidRPr="00457AD3" w:rsidRDefault="00312DC3" w:rsidP="00312DC3">
      <w:pPr>
        <w:pStyle w:val="NoSpacing"/>
        <w:rPr>
          <w:rFonts w:cs="Arial"/>
          <w:b/>
        </w:rPr>
      </w:pPr>
    </w:p>
    <w:p w14:paraId="56859F9D" w14:textId="77777777" w:rsidR="00312DC3" w:rsidRDefault="00312DC3" w:rsidP="00312DC3">
      <w:pPr>
        <w:pStyle w:val="NoSpacing"/>
        <w:tabs>
          <w:tab w:val="left" w:pos="5670"/>
        </w:tabs>
        <w:rPr>
          <w:rFonts w:cs="Arial"/>
          <w:b/>
        </w:rPr>
      </w:pPr>
      <w:r w:rsidRPr="00457AD3">
        <w:rPr>
          <w:rFonts w:cs="Arial"/>
          <w:b/>
        </w:rPr>
        <w:t>Candidat</w:t>
      </w:r>
      <w:r>
        <w:rPr>
          <w:rFonts w:cs="Arial"/>
          <w:b/>
        </w:rPr>
        <w:t>e:_______________________________</w:t>
      </w:r>
      <w:r>
        <w:rPr>
          <w:rFonts w:cs="Arial"/>
          <w:b/>
        </w:rPr>
        <w:tab/>
      </w:r>
      <w:r w:rsidRPr="00457AD3">
        <w:rPr>
          <w:rFonts w:cs="Arial"/>
          <w:b/>
        </w:rPr>
        <w:t>Interviewer:__________________</w:t>
      </w:r>
      <w:r>
        <w:rPr>
          <w:rFonts w:cs="Arial"/>
          <w:b/>
        </w:rPr>
        <w:t>__</w:t>
      </w:r>
    </w:p>
    <w:p w14:paraId="5F492B5E" w14:textId="77777777" w:rsidR="00312DC3" w:rsidRPr="00457AD3" w:rsidRDefault="00312DC3" w:rsidP="00312DC3">
      <w:pPr>
        <w:pStyle w:val="NoSpacing"/>
        <w:tabs>
          <w:tab w:val="left" w:pos="5670"/>
        </w:tabs>
        <w:rPr>
          <w:rFonts w:cs="Arial"/>
          <w:b/>
        </w:rPr>
      </w:pPr>
      <w:r w:rsidRPr="00457AD3">
        <w:rPr>
          <w:rFonts w:cs="Arial"/>
          <w:b/>
        </w:rPr>
        <w:t>Nationa</w:t>
      </w:r>
      <w:r>
        <w:rPr>
          <w:rFonts w:cs="Arial"/>
          <w:b/>
        </w:rPr>
        <w:t>lity:______________________________</w:t>
      </w:r>
      <w:r>
        <w:rPr>
          <w:rFonts w:cs="Arial"/>
          <w:b/>
        </w:rPr>
        <w:tab/>
        <w:t xml:space="preserve">Other </w:t>
      </w:r>
      <w:r w:rsidR="002624E7">
        <w:rPr>
          <w:rFonts w:cs="Arial"/>
          <w:b/>
        </w:rPr>
        <w:t>L</w:t>
      </w:r>
      <w:r>
        <w:rPr>
          <w:rFonts w:cs="Arial"/>
          <w:b/>
        </w:rPr>
        <w:t>anguage/s:______________________________</w:t>
      </w:r>
    </w:p>
    <w:p w14:paraId="15118D1E" w14:textId="77777777" w:rsidR="00312DC3" w:rsidRPr="00457AD3" w:rsidRDefault="00312DC3" w:rsidP="00312DC3">
      <w:pPr>
        <w:pStyle w:val="NoSpacing"/>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6"/>
        <w:gridCol w:w="1175"/>
        <w:gridCol w:w="1077"/>
        <w:gridCol w:w="1275"/>
        <w:gridCol w:w="1097"/>
        <w:gridCol w:w="1086"/>
      </w:tblGrid>
      <w:tr w:rsidR="00312DC3" w:rsidRPr="00A65E91" w14:paraId="2E791815" w14:textId="77777777" w:rsidTr="00BC7B7F">
        <w:tc>
          <w:tcPr>
            <w:tcW w:w="4077" w:type="dxa"/>
          </w:tcPr>
          <w:p w14:paraId="5D5F74D0" w14:textId="77777777" w:rsidR="00312DC3" w:rsidRPr="00A65E91" w:rsidRDefault="00312DC3" w:rsidP="00BC7B7F">
            <w:pPr>
              <w:pStyle w:val="NoSpacing"/>
              <w:rPr>
                <w:rFonts w:cs="Arial"/>
                <w:b/>
              </w:rPr>
            </w:pPr>
            <w:r w:rsidRPr="00A65E91">
              <w:rPr>
                <w:rFonts w:cs="Arial"/>
                <w:b/>
              </w:rPr>
              <w:t>Personal Presentation</w:t>
            </w:r>
          </w:p>
        </w:tc>
        <w:tc>
          <w:tcPr>
            <w:tcW w:w="1418" w:type="dxa"/>
          </w:tcPr>
          <w:p w14:paraId="32114341" w14:textId="77777777" w:rsidR="00312DC3" w:rsidRPr="00A65E91" w:rsidRDefault="00312DC3" w:rsidP="00BC7B7F">
            <w:pPr>
              <w:pStyle w:val="NoSpacing"/>
              <w:rPr>
                <w:rFonts w:cs="Arial"/>
                <w:b/>
              </w:rPr>
            </w:pPr>
            <w:r w:rsidRPr="00A65E91">
              <w:rPr>
                <w:rFonts w:cs="Arial"/>
                <w:b/>
              </w:rPr>
              <w:t>Very poor</w:t>
            </w:r>
          </w:p>
        </w:tc>
        <w:tc>
          <w:tcPr>
            <w:tcW w:w="1276" w:type="dxa"/>
          </w:tcPr>
          <w:p w14:paraId="5B4DD979" w14:textId="77777777" w:rsidR="00312DC3" w:rsidRPr="00A65E91" w:rsidRDefault="00312DC3" w:rsidP="00BC7B7F">
            <w:pPr>
              <w:pStyle w:val="NoSpacing"/>
              <w:rPr>
                <w:rFonts w:cs="Arial"/>
                <w:b/>
              </w:rPr>
            </w:pPr>
            <w:r w:rsidRPr="00A65E91">
              <w:rPr>
                <w:rFonts w:cs="Arial"/>
                <w:b/>
              </w:rPr>
              <w:t>Poor</w:t>
            </w:r>
          </w:p>
        </w:tc>
        <w:tc>
          <w:tcPr>
            <w:tcW w:w="1417" w:type="dxa"/>
          </w:tcPr>
          <w:p w14:paraId="549CCE06" w14:textId="77777777" w:rsidR="00312DC3" w:rsidRPr="00A65E91" w:rsidRDefault="00312DC3" w:rsidP="00BC7B7F">
            <w:pPr>
              <w:pStyle w:val="NoSpacing"/>
              <w:rPr>
                <w:rFonts w:cs="Arial"/>
                <w:b/>
              </w:rPr>
            </w:pPr>
            <w:r w:rsidRPr="00A65E91">
              <w:rPr>
                <w:rFonts w:cs="Arial"/>
                <w:b/>
              </w:rPr>
              <w:t>Average</w:t>
            </w:r>
          </w:p>
        </w:tc>
        <w:tc>
          <w:tcPr>
            <w:tcW w:w="1276" w:type="dxa"/>
          </w:tcPr>
          <w:p w14:paraId="1E989892" w14:textId="77777777" w:rsidR="00312DC3" w:rsidRPr="00A65E91" w:rsidRDefault="00312DC3" w:rsidP="00BC7B7F">
            <w:pPr>
              <w:pStyle w:val="NoSpacing"/>
              <w:rPr>
                <w:rFonts w:cs="Arial"/>
                <w:b/>
              </w:rPr>
            </w:pPr>
            <w:r w:rsidRPr="00A65E91">
              <w:rPr>
                <w:rFonts w:cs="Arial"/>
                <w:b/>
              </w:rPr>
              <w:t>Good</w:t>
            </w:r>
          </w:p>
        </w:tc>
        <w:tc>
          <w:tcPr>
            <w:tcW w:w="1276" w:type="dxa"/>
          </w:tcPr>
          <w:p w14:paraId="5F21CB17" w14:textId="77777777" w:rsidR="00312DC3" w:rsidRPr="00A65E91" w:rsidRDefault="00312DC3" w:rsidP="00BC7B7F">
            <w:pPr>
              <w:pStyle w:val="NoSpacing"/>
              <w:rPr>
                <w:rFonts w:cs="Arial"/>
                <w:b/>
              </w:rPr>
            </w:pPr>
            <w:r w:rsidRPr="00A65E91">
              <w:rPr>
                <w:rFonts w:cs="Arial"/>
                <w:b/>
              </w:rPr>
              <w:t>Very good</w:t>
            </w:r>
          </w:p>
        </w:tc>
      </w:tr>
      <w:tr w:rsidR="00312DC3" w:rsidRPr="00457AD3" w14:paraId="147B8CA7" w14:textId="77777777" w:rsidTr="00BC7B7F">
        <w:tc>
          <w:tcPr>
            <w:tcW w:w="4077" w:type="dxa"/>
          </w:tcPr>
          <w:p w14:paraId="769DB897" w14:textId="77777777" w:rsidR="00312DC3" w:rsidRPr="00965162" w:rsidRDefault="00312DC3" w:rsidP="00BC7B7F">
            <w:pPr>
              <w:pStyle w:val="NoSpacing"/>
              <w:rPr>
                <w:rFonts w:cs="Arial"/>
              </w:rPr>
            </w:pPr>
            <w:r w:rsidRPr="00965162">
              <w:rPr>
                <w:rFonts w:cs="Arial"/>
              </w:rPr>
              <w:t>Body language</w:t>
            </w:r>
          </w:p>
        </w:tc>
        <w:tc>
          <w:tcPr>
            <w:tcW w:w="1418" w:type="dxa"/>
          </w:tcPr>
          <w:p w14:paraId="1BBF6654" w14:textId="77777777" w:rsidR="00312DC3" w:rsidRPr="00457AD3" w:rsidRDefault="00312DC3" w:rsidP="00BC7B7F">
            <w:pPr>
              <w:pStyle w:val="NoSpacing"/>
              <w:rPr>
                <w:rFonts w:cs="Arial"/>
                <w:b/>
              </w:rPr>
            </w:pPr>
          </w:p>
        </w:tc>
        <w:tc>
          <w:tcPr>
            <w:tcW w:w="1276" w:type="dxa"/>
          </w:tcPr>
          <w:p w14:paraId="18C56688" w14:textId="77777777" w:rsidR="00312DC3" w:rsidRPr="00457AD3" w:rsidRDefault="00312DC3" w:rsidP="00BC7B7F">
            <w:pPr>
              <w:pStyle w:val="NoSpacing"/>
              <w:rPr>
                <w:rFonts w:cs="Arial"/>
                <w:b/>
              </w:rPr>
            </w:pPr>
          </w:p>
        </w:tc>
        <w:tc>
          <w:tcPr>
            <w:tcW w:w="1417" w:type="dxa"/>
          </w:tcPr>
          <w:p w14:paraId="67FB23DB" w14:textId="77777777" w:rsidR="00312DC3" w:rsidRPr="00457AD3" w:rsidRDefault="00312DC3" w:rsidP="00BC7B7F">
            <w:pPr>
              <w:pStyle w:val="NoSpacing"/>
              <w:rPr>
                <w:rFonts w:cs="Arial"/>
                <w:b/>
              </w:rPr>
            </w:pPr>
          </w:p>
        </w:tc>
        <w:tc>
          <w:tcPr>
            <w:tcW w:w="1276" w:type="dxa"/>
          </w:tcPr>
          <w:p w14:paraId="289B6818" w14:textId="77777777" w:rsidR="00312DC3" w:rsidRPr="00457AD3" w:rsidRDefault="00312DC3" w:rsidP="00BC7B7F">
            <w:pPr>
              <w:pStyle w:val="NoSpacing"/>
              <w:rPr>
                <w:rFonts w:cs="Arial"/>
                <w:b/>
              </w:rPr>
            </w:pPr>
          </w:p>
        </w:tc>
        <w:tc>
          <w:tcPr>
            <w:tcW w:w="1276" w:type="dxa"/>
          </w:tcPr>
          <w:p w14:paraId="6CF52AE5" w14:textId="77777777" w:rsidR="00312DC3" w:rsidRPr="00457AD3" w:rsidRDefault="00312DC3" w:rsidP="00BC7B7F">
            <w:pPr>
              <w:pStyle w:val="NoSpacing"/>
              <w:rPr>
                <w:rFonts w:cs="Arial"/>
                <w:b/>
              </w:rPr>
            </w:pPr>
          </w:p>
        </w:tc>
      </w:tr>
      <w:tr w:rsidR="00312DC3" w:rsidRPr="00457AD3" w14:paraId="21A164C5" w14:textId="77777777" w:rsidTr="00BC7B7F">
        <w:tc>
          <w:tcPr>
            <w:tcW w:w="4077" w:type="dxa"/>
          </w:tcPr>
          <w:p w14:paraId="62CFA713" w14:textId="77777777" w:rsidR="00312DC3" w:rsidRPr="00965162" w:rsidRDefault="00312DC3" w:rsidP="00BC7B7F">
            <w:pPr>
              <w:pStyle w:val="NoSpacing"/>
              <w:rPr>
                <w:rFonts w:cs="Arial"/>
              </w:rPr>
            </w:pPr>
            <w:r w:rsidRPr="00965162">
              <w:rPr>
                <w:rFonts w:cs="Arial"/>
              </w:rPr>
              <w:t>Confidence/Self assurance</w:t>
            </w:r>
          </w:p>
        </w:tc>
        <w:tc>
          <w:tcPr>
            <w:tcW w:w="1418" w:type="dxa"/>
          </w:tcPr>
          <w:p w14:paraId="53497DE2" w14:textId="77777777" w:rsidR="00312DC3" w:rsidRPr="00457AD3" w:rsidRDefault="00312DC3" w:rsidP="00BC7B7F">
            <w:pPr>
              <w:pStyle w:val="NoSpacing"/>
              <w:rPr>
                <w:rFonts w:cs="Arial"/>
                <w:b/>
              </w:rPr>
            </w:pPr>
          </w:p>
        </w:tc>
        <w:tc>
          <w:tcPr>
            <w:tcW w:w="1276" w:type="dxa"/>
          </w:tcPr>
          <w:p w14:paraId="456F3C37" w14:textId="77777777" w:rsidR="00312DC3" w:rsidRPr="00457AD3" w:rsidRDefault="00312DC3" w:rsidP="00BC7B7F">
            <w:pPr>
              <w:pStyle w:val="NoSpacing"/>
              <w:rPr>
                <w:rFonts w:cs="Arial"/>
                <w:b/>
              </w:rPr>
            </w:pPr>
          </w:p>
        </w:tc>
        <w:tc>
          <w:tcPr>
            <w:tcW w:w="1417" w:type="dxa"/>
          </w:tcPr>
          <w:p w14:paraId="5765E026" w14:textId="77777777" w:rsidR="00312DC3" w:rsidRPr="00457AD3" w:rsidRDefault="00312DC3" w:rsidP="00BC7B7F">
            <w:pPr>
              <w:pStyle w:val="NoSpacing"/>
              <w:rPr>
                <w:rFonts w:cs="Arial"/>
                <w:b/>
              </w:rPr>
            </w:pPr>
          </w:p>
        </w:tc>
        <w:tc>
          <w:tcPr>
            <w:tcW w:w="1276" w:type="dxa"/>
          </w:tcPr>
          <w:p w14:paraId="7A54E74B" w14:textId="77777777" w:rsidR="00312DC3" w:rsidRPr="00457AD3" w:rsidRDefault="00312DC3" w:rsidP="00BC7B7F">
            <w:pPr>
              <w:pStyle w:val="NoSpacing"/>
              <w:rPr>
                <w:rFonts w:cs="Arial"/>
                <w:b/>
              </w:rPr>
            </w:pPr>
          </w:p>
        </w:tc>
        <w:tc>
          <w:tcPr>
            <w:tcW w:w="1276" w:type="dxa"/>
          </w:tcPr>
          <w:p w14:paraId="263A321E" w14:textId="77777777" w:rsidR="00312DC3" w:rsidRPr="00457AD3" w:rsidRDefault="00312DC3" w:rsidP="00BC7B7F">
            <w:pPr>
              <w:pStyle w:val="NoSpacing"/>
              <w:rPr>
                <w:rFonts w:cs="Arial"/>
                <w:b/>
              </w:rPr>
            </w:pPr>
          </w:p>
        </w:tc>
      </w:tr>
      <w:tr w:rsidR="00312DC3" w:rsidRPr="00457AD3" w14:paraId="4E8A08AB" w14:textId="77777777" w:rsidTr="00BC7B7F">
        <w:tc>
          <w:tcPr>
            <w:tcW w:w="4077" w:type="dxa"/>
          </w:tcPr>
          <w:p w14:paraId="47A39210" w14:textId="77777777" w:rsidR="00312DC3" w:rsidRPr="00965162" w:rsidRDefault="00312DC3" w:rsidP="00BC7B7F">
            <w:pPr>
              <w:pStyle w:val="NoSpacing"/>
              <w:rPr>
                <w:rFonts w:cs="Arial"/>
              </w:rPr>
            </w:pPr>
            <w:r w:rsidRPr="00965162">
              <w:rPr>
                <w:rFonts w:cs="Arial"/>
              </w:rPr>
              <w:t>Was candidate dressed appropriately?</w:t>
            </w:r>
          </w:p>
        </w:tc>
        <w:tc>
          <w:tcPr>
            <w:tcW w:w="1418" w:type="dxa"/>
          </w:tcPr>
          <w:p w14:paraId="69274800" w14:textId="77777777" w:rsidR="00312DC3" w:rsidRPr="00457AD3" w:rsidRDefault="00312DC3" w:rsidP="00BC7B7F">
            <w:pPr>
              <w:pStyle w:val="NoSpacing"/>
              <w:rPr>
                <w:rFonts w:cs="Arial"/>
                <w:b/>
              </w:rPr>
            </w:pPr>
          </w:p>
        </w:tc>
        <w:tc>
          <w:tcPr>
            <w:tcW w:w="1276" w:type="dxa"/>
          </w:tcPr>
          <w:p w14:paraId="23022030" w14:textId="77777777" w:rsidR="00312DC3" w:rsidRPr="00457AD3" w:rsidRDefault="00312DC3" w:rsidP="00BC7B7F">
            <w:pPr>
              <w:pStyle w:val="NoSpacing"/>
              <w:rPr>
                <w:rFonts w:cs="Arial"/>
                <w:b/>
              </w:rPr>
            </w:pPr>
          </w:p>
        </w:tc>
        <w:tc>
          <w:tcPr>
            <w:tcW w:w="1417" w:type="dxa"/>
          </w:tcPr>
          <w:p w14:paraId="23999267" w14:textId="77777777" w:rsidR="00312DC3" w:rsidRPr="00457AD3" w:rsidRDefault="00312DC3" w:rsidP="00BC7B7F">
            <w:pPr>
              <w:pStyle w:val="NoSpacing"/>
              <w:rPr>
                <w:rFonts w:cs="Arial"/>
                <w:b/>
              </w:rPr>
            </w:pPr>
          </w:p>
        </w:tc>
        <w:tc>
          <w:tcPr>
            <w:tcW w:w="1276" w:type="dxa"/>
          </w:tcPr>
          <w:p w14:paraId="55923F66" w14:textId="77777777" w:rsidR="00312DC3" w:rsidRPr="00457AD3" w:rsidRDefault="00312DC3" w:rsidP="00BC7B7F">
            <w:pPr>
              <w:pStyle w:val="NoSpacing"/>
              <w:rPr>
                <w:rFonts w:cs="Arial"/>
                <w:b/>
              </w:rPr>
            </w:pPr>
          </w:p>
        </w:tc>
        <w:tc>
          <w:tcPr>
            <w:tcW w:w="1276" w:type="dxa"/>
          </w:tcPr>
          <w:p w14:paraId="66971EEB" w14:textId="77777777" w:rsidR="00312DC3" w:rsidRPr="00457AD3" w:rsidRDefault="00312DC3" w:rsidP="00BC7B7F">
            <w:pPr>
              <w:pStyle w:val="NoSpacing"/>
              <w:rPr>
                <w:rFonts w:cs="Arial"/>
                <w:b/>
              </w:rPr>
            </w:pPr>
          </w:p>
        </w:tc>
      </w:tr>
      <w:tr w:rsidR="00312DC3" w:rsidRPr="00457AD3" w14:paraId="70CF81EA" w14:textId="77777777" w:rsidTr="00BC7B7F">
        <w:tc>
          <w:tcPr>
            <w:tcW w:w="4077" w:type="dxa"/>
          </w:tcPr>
          <w:p w14:paraId="207B6629" w14:textId="77777777" w:rsidR="00312DC3" w:rsidRPr="00965162" w:rsidRDefault="00312DC3" w:rsidP="00BC7B7F">
            <w:pPr>
              <w:pStyle w:val="NoSpacing"/>
              <w:rPr>
                <w:rFonts w:cs="Arial"/>
              </w:rPr>
            </w:pPr>
            <w:r w:rsidRPr="00965162">
              <w:rPr>
                <w:rFonts w:cs="Arial"/>
              </w:rPr>
              <w:t>Enthusiasm</w:t>
            </w:r>
          </w:p>
        </w:tc>
        <w:tc>
          <w:tcPr>
            <w:tcW w:w="1418" w:type="dxa"/>
          </w:tcPr>
          <w:p w14:paraId="390AE4CC" w14:textId="77777777" w:rsidR="00312DC3" w:rsidRPr="00457AD3" w:rsidRDefault="00312DC3" w:rsidP="00BC7B7F">
            <w:pPr>
              <w:pStyle w:val="NoSpacing"/>
              <w:rPr>
                <w:rFonts w:cs="Arial"/>
                <w:b/>
              </w:rPr>
            </w:pPr>
          </w:p>
        </w:tc>
        <w:tc>
          <w:tcPr>
            <w:tcW w:w="1276" w:type="dxa"/>
          </w:tcPr>
          <w:p w14:paraId="71F83EE6" w14:textId="77777777" w:rsidR="00312DC3" w:rsidRPr="00457AD3" w:rsidRDefault="00312DC3" w:rsidP="00BC7B7F">
            <w:pPr>
              <w:pStyle w:val="NoSpacing"/>
              <w:rPr>
                <w:rFonts w:cs="Arial"/>
                <w:b/>
              </w:rPr>
            </w:pPr>
          </w:p>
        </w:tc>
        <w:tc>
          <w:tcPr>
            <w:tcW w:w="1417" w:type="dxa"/>
          </w:tcPr>
          <w:p w14:paraId="5B91E0C2" w14:textId="77777777" w:rsidR="00312DC3" w:rsidRPr="00457AD3" w:rsidRDefault="00312DC3" w:rsidP="00BC7B7F">
            <w:pPr>
              <w:pStyle w:val="NoSpacing"/>
              <w:rPr>
                <w:rFonts w:cs="Arial"/>
                <w:b/>
              </w:rPr>
            </w:pPr>
          </w:p>
        </w:tc>
        <w:tc>
          <w:tcPr>
            <w:tcW w:w="1276" w:type="dxa"/>
          </w:tcPr>
          <w:p w14:paraId="06685F34" w14:textId="77777777" w:rsidR="00312DC3" w:rsidRPr="00457AD3" w:rsidRDefault="00312DC3" w:rsidP="00BC7B7F">
            <w:pPr>
              <w:pStyle w:val="NoSpacing"/>
              <w:rPr>
                <w:rFonts w:cs="Arial"/>
                <w:b/>
              </w:rPr>
            </w:pPr>
          </w:p>
        </w:tc>
        <w:tc>
          <w:tcPr>
            <w:tcW w:w="1276" w:type="dxa"/>
          </w:tcPr>
          <w:p w14:paraId="6D18F081" w14:textId="77777777" w:rsidR="00312DC3" w:rsidRPr="00457AD3" w:rsidRDefault="00312DC3" w:rsidP="00BC7B7F">
            <w:pPr>
              <w:pStyle w:val="NoSpacing"/>
              <w:rPr>
                <w:rFonts w:cs="Arial"/>
                <w:b/>
              </w:rPr>
            </w:pPr>
          </w:p>
        </w:tc>
      </w:tr>
      <w:tr w:rsidR="00312DC3" w:rsidRPr="00457AD3" w14:paraId="596EFB17" w14:textId="77777777" w:rsidTr="00BC7B7F">
        <w:tc>
          <w:tcPr>
            <w:tcW w:w="4077" w:type="dxa"/>
          </w:tcPr>
          <w:p w14:paraId="63B7F45A" w14:textId="77777777" w:rsidR="00312DC3" w:rsidRPr="00965162" w:rsidRDefault="00312DC3" w:rsidP="00BC7B7F">
            <w:pPr>
              <w:pStyle w:val="NoSpacing"/>
              <w:rPr>
                <w:rFonts w:cs="Arial"/>
              </w:rPr>
            </w:pPr>
            <w:r w:rsidRPr="00965162">
              <w:rPr>
                <w:rFonts w:cs="Arial"/>
              </w:rPr>
              <w:t>Motivation</w:t>
            </w:r>
          </w:p>
        </w:tc>
        <w:tc>
          <w:tcPr>
            <w:tcW w:w="1418" w:type="dxa"/>
            <w:tcBorders>
              <w:bottom w:val="single" w:sz="4" w:space="0" w:color="auto"/>
            </w:tcBorders>
          </w:tcPr>
          <w:p w14:paraId="232614C3" w14:textId="77777777" w:rsidR="00312DC3" w:rsidRPr="00457AD3" w:rsidRDefault="00312DC3" w:rsidP="00BC7B7F">
            <w:pPr>
              <w:pStyle w:val="NoSpacing"/>
              <w:rPr>
                <w:rFonts w:cs="Arial"/>
                <w:b/>
              </w:rPr>
            </w:pPr>
          </w:p>
        </w:tc>
        <w:tc>
          <w:tcPr>
            <w:tcW w:w="1276" w:type="dxa"/>
            <w:tcBorders>
              <w:bottom w:val="single" w:sz="4" w:space="0" w:color="auto"/>
            </w:tcBorders>
          </w:tcPr>
          <w:p w14:paraId="06F73E2E" w14:textId="77777777" w:rsidR="00312DC3" w:rsidRPr="00457AD3" w:rsidRDefault="00312DC3" w:rsidP="00BC7B7F">
            <w:pPr>
              <w:pStyle w:val="NoSpacing"/>
              <w:rPr>
                <w:rFonts w:cs="Arial"/>
                <w:b/>
              </w:rPr>
            </w:pPr>
          </w:p>
        </w:tc>
        <w:tc>
          <w:tcPr>
            <w:tcW w:w="1417" w:type="dxa"/>
            <w:tcBorders>
              <w:bottom w:val="single" w:sz="4" w:space="0" w:color="auto"/>
            </w:tcBorders>
          </w:tcPr>
          <w:p w14:paraId="56192D2C" w14:textId="77777777" w:rsidR="00312DC3" w:rsidRPr="00457AD3" w:rsidRDefault="00312DC3" w:rsidP="00BC7B7F">
            <w:pPr>
              <w:pStyle w:val="NoSpacing"/>
              <w:rPr>
                <w:rFonts w:cs="Arial"/>
                <w:b/>
              </w:rPr>
            </w:pPr>
          </w:p>
        </w:tc>
        <w:tc>
          <w:tcPr>
            <w:tcW w:w="1276" w:type="dxa"/>
            <w:tcBorders>
              <w:bottom w:val="single" w:sz="4" w:space="0" w:color="auto"/>
            </w:tcBorders>
          </w:tcPr>
          <w:p w14:paraId="1EE6CF3F" w14:textId="77777777" w:rsidR="00312DC3" w:rsidRPr="00457AD3" w:rsidRDefault="00312DC3" w:rsidP="00BC7B7F">
            <w:pPr>
              <w:pStyle w:val="NoSpacing"/>
              <w:rPr>
                <w:rFonts w:cs="Arial"/>
                <w:b/>
              </w:rPr>
            </w:pPr>
          </w:p>
        </w:tc>
        <w:tc>
          <w:tcPr>
            <w:tcW w:w="1276" w:type="dxa"/>
            <w:tcBorders>
              <w:bottom w:val="single" w:sz="4" w:space="0" w:color="auto"/>
            </w:tcBorders>
          </w:tcPr>
          <w:p w14:paraId="17A96AB2" w14:textId="77777777" w:rsidR="00312DC3" w:rsidRPr="00457AD3" w:rsidRDefault="00312DC3" w:rsidP="00BC7B7F">
            <w:pPr>
              <w:pStyle w:val="NoSpacing"/>
              <w:rPr>
                <w:rFonts w:cs="Arial"/>
                <w:b/>
              </w:rPr>
            </w:pPr>
          </w:p>
        </w:tc>
      </w:tr>
      <w:tr w:rsidR="00312DC3" w:rsidRPr="00457AD3" w14:paraId="6135C5C0" w14:textId="77777777" w:rsidTr="00BC7B7F">
        <w:tc>
          <w:tcPr>
            <w:tcW w:w="4077" w:type="dxa"/>
          </w:tcPr>
          <w:p w14:paraId="11A385B0" w14:textId="77777777" w:rsidR="00312DC3" w:rsidRPr="00965162" w:rsidRDefault="00312DC3" w:rsidP="00BC7B7F">
            <w:pPr>
              <w:pStyle w:val="NoSpacing"/>
              <w:rPr>
                <w:rFonts w:cs="Arial"/>
              </w:rPr>
            </w:pPr>
            <w:r w:rsidRPr="00965162">
              <w:rPr>
                <w:rFonts w:cs="Arial"/>
              </w:rPr>
              <w:t>Warmth</w:t>
            </w:r>
          </w:p>
        </w:tc>
        <w:tc>
          <w:tcPr>
            <w:tcW w:w="1418" w:type="dxa"/>
          </w:tcPr>
          <w:p w14:paraId="494C6CBB" w14:textId="77777777" w:rsidR="00312DC3" w:rsidRPr="00457AD3" w:rsidRDefault="00312DC3" w:rsidP="00BC7B7F">
            <w:pPr>
              <w:pStyle w:val="NoSpacing"/>
              <w:rPr>
                <w:rFonts w:cs="Arial"/>
                <w:b/>
              </w:rPr>
            </w:pPr>
          </w:p>
        </w:tc>
        <w:tc>
          <w:tcPr>
            <w:tcW w:w="1276" w:type="dxa"/>
          </w:tcPr>
          <w:p w14:paraId="13F419D4" w14:textId="77777777" w:rsidR="00312DC3" w:rsidRPr="00457AD3" w:rsidRDefault="00312DC3" w:rsidP="00BC7B7F">
            <w:pPr>
              <w:pStyle w:val="NoSpacing"/>
              <w:rPr>
                <w:rFonts w:cs="Arial"/>
                <w:b/>
              </w:rPr>
            </w:pPr>
          </w:p>
        </w:tc>
        <w:tc>
          <w:tcPr>
            <w:tcW w:w="1417" w:type="dxa"/>
          </w:tcPr>
          <w:p w14:paraId="168F8FF8" w14:textId="77777777" w:rsidR="00312DC3" w:rsidRPr="00457AD3" w:rsidRDefault="00312DC3" w:rsidP="00BC7B7F">
            <w:pPr>
              <w:pStyle w:val="NoSpacing"/>
              <w:rPr>
                <w:rFonts w:cs="Arial"/>
                <w:b/>
              </w:rPr>
            </w:pPr>
          </w:p>
        </w:tc>
        <w:tc>
          <w:tcPr>
            <w:tcW w:w="1276" w:type="dxa"/>
          </w:tcPr>
          <w:p w14:paraId="1C92C82E" w14:textId="77777777" w:rsidR="00312DC3" w:rsidRPr="00457AD3" w:rsidRDefault="00312DC3" w:rsidP="00BC7B7F">
            <w:pPr>
              <w:pStyle w:val="NoSpacing"/>
              <w:rPr>
                <w:rFonts w:cs="Arial"/>
                <w:b/>
              </w:rPr>
            </w:pPr>
          </w:p>
        </w:tc>
        <w:tc>
          <w:tcPr>
            <w:tcW w:w="1276" w:type="dxa"/>
          </w:tcPr>
          <w:p w14:paraId="46165132" w14:textId="77777777" w:rsidR="00312DC3" w:rsidRPr="00457AD3" w:rsidRDefault="00312DC3" w:rsidP="00BC7B7F">
            <w:pPr>
              <w:pStyle w:val="NoSpacing"/>
              <w:rPr>
                <w:rFonts w:cs="Arial"/>
                <w:b/>
              </w:rPr>
            </w:pPr>
          </w:p>
        </w:tc>
      </w:tr>
      <w:tr w:rsidR="00312DC3" w:rsidRPr="00457AD3" w14:paraId="034166B9" w14:textId="77777777" w:rsidTr="00BC7B7F">
        <w:tc>
          <w:tcPr>
            <w:tcW w:w="4077" w:type="dxa"/>
          </w:tcPr>
          <w:p w14:paraId="66F047BD" w14:textId="77777777" w:rsidR="00312DC3" w:rsidRPr="00965162" w:rsidRDefault="00312DC3" w:rsidP="00BC7B7F">
            <w:pPr>
              <w:pStyle w:val="NoSpacing"/>
              <w:rPr>
                <w:rFonts w:cs="Arial"/>
              </w:rPr>
            </w:pPr>
            <w:r w:rsidRPr="00965162">
              <w:rPr>
                <w:rFonts w:cs="Arial"/>
              </w:rPr>
              <w:t>Presence</w:t>
            </w:r>
          </w:p>
        </w:tc>
        <w:tc>
          <w:tcPr>
            <w:tcW w:w="1418" w:type="dxa"/>
            <w:tcBorders>
              <w:bottom w:val="single" w:sz="4" w:space="0" w:color="auto"/>
            </w:tcBorders>
          </w:tcPr>
          <w:p w14:paraId="2AFD1A91" w14:textId="77777777" w:rsidR="00312DC3" w:rsidRPr="00457AD3" w:rsidRDefault="00312DC3" w:rsidP="00BC7B7F">
            <w:pPr>
              <w:pStyle w:val="NoSpacing"/>
              <w:rPr>
                <w:rFonts w:cs="Arial"/>
                <w:b/>
              </w:rPr>
            </w:pPr>
          </w:p>
        </w:tc>
        <w:tc>
          <w:tcPr>
            <w:tcW w:w="1276" w:type="dxa"/>
            <w:tcBorders>
              <w:bottom w:val="single" w:sz="4" w:space="0" w:color="auto"/>
            </w:tcBorders>
          </w:tcPr>
          <w:p w14:paraId="4AF0FEA6" w14:textId="77777777" w:rsidR="00312DC3" w:rsidRPr="00457AD3" w:rsidRDefault="00312DC3" w:rsidP="00BC7B7F">
            <w:pPr>
              <w:pStyle w:val="NoSpacing"/>
              <w:rPr>
                <w:rFonts w:cs="Arial"/>
                <w:b/>
              </w:rPr>
            </w:pPr>
          </w:p>
        </w:tc>
        <w:tc>
          <w:tcPr>
            <w:tcW w:w="1417" w:type="dxa"/>
            <w:tcBorders>
              <w:bottom w:val="single" w:sz="4" w:space="0" w:color="auto"/>
            </w:tcBorders>
          </w:tcPr>
          <w:p w14:paraId="1A65F535" w14:textId="77777777" w:rsidR="00312DC3" w:rsidRPr="00457AD3" w:rsidRDefault="00312DC3" w:rsidP="00BC7B7F">
            <w:pPr>
              <w:pStyle w:val="NoSpacing"/>
              <w:rPr>
                <w:rFonts w:cs="Arial"/>
                <w:b/>
              </w:rPr>
            </w:pPr>
          </w:p>
        </w:tc>
        <w:tc>
          <w:tcPr>
            <w:tcW w:w="1276" w:type="dxa"/>
            <w:tcBorders>
              <w:bottom w:val="single" w:sz="4" w:space="0" w:color="auto"/>
            </w:tcBorders>
          </w:tcPr>
          <w:p w14:paraId="547CAFFE" w14:textId="77777777" w:rsidR="00312DC3" w:rsidRPr="00457AD3" w:rsidRDefault="00312DC3" w:rsidP="00BC7B7F">
            <w:pPr>
              <w:pStyle w:val="NoSpacing"/>
              <w:rPr>
                <w:rFonts w:cs="Arial"/>
                <w:b/>
              </w:rPr>
            </w:pPr>
          </w:p>
        </w:tc>
        <w:tc>
          <w:tcPr>
            <w:tcW w:w="1276" w:type="dxa"/>
            <w:tcBorders>
              <w:bottom w:val="single" w:sz="4" w:space="0" w:color="auto"/>
            </w:tcBorders>
          </w:tcPr>
          <w:p w14:paraId="4E7896E3" w14:textId="77777777" w:rsidR="00312DC3" w:rsidRPr="00457AD3" w:rsidRDefault="00312DC3" w:rsidP="00BC7B7F">
            <w:pPr>
              <w:pStyle w:val="NoSpacing"/>
              <w:rPr>
                <w:rFonts w:cs="Arial"/>
                <w:b/>
              </w:rPr>
            </w:pPr>
          </w:p>
        </w:tc>
      </w:tr>
      <w:tr w:rsidR="00312DC3" w:rsidRPr="00457AD3" w14:paraId="065BA78D" w14:textId="77777777" w:rsidTr="00BC7B7F">
        <w:tc>
          <w:tcPr>
            <w:tcW w:w="4077" w:type="dxa"/>
          </w:tcPr>
          <w:p w14:paraId="7F0E7C07" w14:textId="77777777" w:rsidR="00312DC3" w:rsidRPr="00965162" w:rsidRDefault="00312DC3" w:rsidP="00BC7B7F">
            <w:pPr>
              <w:pStyle w:val="NoSpacing"/>
              <w:rPr>
                <w:rFonts w:cs="Arial"/>
              </w:rPr>
            </w:pPr>
            <w:r w:rsidRPr="00965162">
              <w:rPr>
                <w:rFonts w:cs="Arial"/>
              </w:rPr>
              <w:t>Sense of humour</w:t>
            </w:r>
          </w:p>
        </w:tc>
        <w:tc>
          <w:tcPr>
            <w:tcW w:w="1418" w:type="dxa"/>
          </w:tcPr>
          <w:p w14:paraId="69B91AEB" w14:textId="77777777" w:rsidR="00312DC3" w:rsidRPr="00457AD3" w:rsidRDefault="00312DC3" w:rsidP="00BC7B7F">
            <w:pPr>
              <w:pStyle w:val="NoSpacing"/>
              <w:rPr>
                <w:rFonts w:cs="Arial"/>
                <w:b/>
              </w:rPr>
            </w:pPr>
          </w:p>
        </w:tc>
        <w:tc>
          <w:tcPr>
            <w:tcW w:w="1276" w:type="dxa"/>
          </w:tcPr>
          <w:p w14:paraId="7D4A9C62" w14:textId="77777777" w:rsidR="00312DC3" w:rsidRPr="00457AD3" w:rsidRDefault="00312DC3" w:rsidP="00BC7B7F">
            <w:pPr>
              <w:pStyle w:val="NoSpacing"/>
              <w:rPr>
                <w:rFonts w:cs="Arial"/>
                <w:b/>
              </w:rPr>
            </w:pPr>
          </w:p>
        </w:tc>
        <w:tc>
          <w:tcPr>
            <w:tcW w:w="1417" w:type="dxa"/>
          </w:tcPr>
          <w:p w14:paraId="325E54D6" w14:textId="77777777" w:rsidR="00312DC3" w:rsidRPr="00457AD3" w:rsidRDefault="00312DC3" w:rsidP="00BC7B7F">
            <w:pPr>
              <w:pStyle w:val="NoSpacing"/>
              <w:rPr>
                <w:rFonts w:cs="Arial"/>
                <w:b/>
              </w:rPr>
            </w:pPr>
          </w:p>
        </w:tc>
        <w:tc>
          <w:tcPr>
            <w:tcW w:w="1276" w:type="dxa"/>
          </w:tcPr>
          <w:p w14:paraId="67E96BAF" w14:textId="77777777" w:rsidR="00312DC3" w:rsidRPr="00457AD3" w:rsidRDefault="00312DC3" w:rsidP="00BC7B7F">
            <w:pPr>
              <w:pStyle w:val="NoSpacing"/>
              <w:rPr>
                <w:rFonts w:cs="Arial"/>
                <w:b/>
              </w:rPr>
            </w:pPr>
          </w:p>
        </w:tc>
        <w:tc>
          <w:tcPr>
            <w:tcW w:w="1276" w:type="dxa"/>
          </w:tcPr>
          <w:p w14:paraId="00D4FF88" w14:textId="77777777" w:rsidR="00312DC3" w:rsidRPr="00457AD3" w:rsidRDefault="00312DC3" w:rsidP="00BC7B7F">
            <w:pPr>
              <w:pStyle w:val="NoSpacing"/>
              <w:rPr>
                <w:rFonts w:cs="Arial"/>
                <w:b/>
              </w:rPr>
            </w:pPr>
          </w:p>
        </w:tc>
      </w:tr>
      <w:tr w:rsidR="00312DC3" w:rsidRPr="00457AD3" w14:paraId="3E681276" w14:textId="77777777" w:rsidTr="00BC7B7F">
        <w:tc>
          <w:tcPr>
            <w:tcW w:w="4077" w:type="dxa"/>
          </w:tcPr>
          <w:p w14:paraId="053786F9" w14:textId="77777777" w:rsidR="00312DC3" w:rsidRPr="00965162" w:rsidRDefault="00312DC3" w:rsidP="00BC7B7F">
            <w:pPr>
              <w:pStyle w:val="NoSpacing"/>
              <w:rPr>
                <w:rFonts w:cs="Arial"/>
              </w:rPr>
            </w:pPr>
            <w:r w:rsidRPr="00965162">
              <w:rPr>
                <w:rFonts w:cs="Arial"/>
              </w:rPr>
              <w:t>Eye contact</w:t>
            </w:r>
          </w:p>
        </w:tc>
        <w:tc>
          <w:tcPr>
            <w:tcW w:w="1418" w:type="dxa"/>
            <w:tcBorders>
              <w:top w:val="single" w:sz="4" w:space="0" w:color="auto"/>
              <w:right w:val="single" w:sz="4" w:space="0" w:color="auto"/>
            </w:tcBorders>
          </w:tcPr>
          <w:p w14:paraId="3E41A6A7" w14:textId="77777777" w:rsidR="00312DC3" w:rsidRPr="00457AD3" w:rsidRDefault="00312DC3" w:rsidP="00BC7B7F">
            <w:pPr>
              <w:pStyle w:val="NoSpacing"/>
              <w:rPr>
                <w:rFonts w:cs="Arial"/>
                <w:b/>
              </w:rPr>
            </w:pPr>
          </w:p>
        </w:tc>
        <w:tc>
          <w:tcPr>
            <w:tcW w:w="1276" w:type="dxa"/>
            <w:tcBorders>
              <w:top w:val="single" w:sz="4" w:space="0" w:color="auto"/>
              <w:left w:val="single" w:sz="4" w:space="0" w:color="auto"/>
              <w:bottom w:val="single" w:sz="4" w:space="0" w:color="auto"/>
              <w:right w:val="single" w:sz="4" w:space="0" w:color="auto"/>
            </w:tcBorders>
          </w:tcPr>
          <w:p w14:paraId="77A324F7" w14:textId="77777777" w:rsidR="00312DC3" w:rsidRPr="00457AD3" w:rsidRDefault="00312DC3" w:rsidP="00BC7B7F">
            <w:pPr>
              <w:pStyle w:val="NoSpacing"/>
              <w:rPr>
                <w:rFonts w:cs="Arial"/>
                <w:b/>
              </w:rPr>
            </w:pPr>
          </w:p>
        </w:tc>
        <w:tc>
          <w:tcPr>
            <w:tcW w:w="1417" w:type="dxa"/>
            <w:tcBorders>
              <w:top w:val="single" w:sz="4" w:space="0" w:color="auto"/>
              <w:left w:val="single" w:sz="4" w:space="0" w:color="auto"/>
              <w:bottom w:val="single" w:sz="4" w:space="0" w:color="auto"/>
              <w:right w:val="single" w:sz="4" w:space="0" w:color="auto"/>
            </w:tcBorders>
          </w:tcPr>
          <w:p w14:paraId="48CE0D5E" w14:textId="77777777" w:rsidR="00312DC3" w:rsidRPr="00457AD3" w:rsidRDefault="00312DC3" w:rsidP="00BC7B7F">
            <w:pPr>
              <w:pStyle w:val="NoSpacing"/>
              <w:rPr>
                <w:rFonts w:cs="Arial"/>
                <w:b/>
              </w:rPr>
            </w:pPr>
          </w:p>
        </w:tc>
        <w:tc>
          <w:tcPr>
            <w:tcW w:w="1276" w:type="dxa"/>
            <w:tcBorders>
              <w:top w:val="single" w:sz="4" w:space="0" w:color="auto"/>
              <w:left w:val="single" w:sz="4" w:space="0" w:color="auto"/>
              <w:bottom w:val="single" w:sz="4" w:space="0" w:color="auto"/>
              <w:right w:val="single" w:sz="4" w:space="0" w:color="auto"/>
            </w:tcBorders>
          </w:tcPr>
          <w:p w14:paraId="23E3AFE2" w14:textId="77777777" w:rsidR="00312DC3" w:rsidRPr="00457AD3" w:rsidRDefault="00312DC3" w:rsidP="00BC7B7F">
            <w:pPr>
              <w:pStyle w:val="NoSpacing"/>
              <w:rPr>
                <w:rFonts w:cs="Arial"/>
                <w:b/>
              </w:rPr>
            </w:pPr>
          </w:p>
        </w:tc>
        <w:tc>
          <w:tcPr>
            <w:tcW w:w="1276" w:type="dxa"/>
            <w:tcBorders>
              <w:top w:val="single" w:sz="4" w:space="0" w:color="auto"/>
              <w:left w:val="single" w:sz="4" w:space="0" w:color="auto"/>
            </w:tcBorders>
          </w:tcPr>
          <w:p w14:paraId="70DF37AE" w14:textId="77777777" w:rsidR="00312DC3" w:rsidRPr="00457AD3" w:rsidRDefault="00312DC3" w:rsidP="00BC7B7F">
            <w:pPr>
              <w:pStyle w:val="NoSpacing"/>
              <w:rPr>
                <w:rFonts w:cs="Arial"/>
                <w:b/>
              </w:rPr>
            </w:pPr>
          </w:p>
        </w:tc>
      </w:tr>
      <w:tr w:rsidR="00312DC3" w:rsidRPr="00457AD3" w14:paraId="144F4C1B" w14:textId="77777777" w:rsidTr="00BC7B7F">
        <w:tc>
          <w:tcPr>
            <w:tcW w:w="4077" w:type="dxa"/>
          </w:tcPr>
          <w:p w14:paraId="39990346" w14:textId="77777777" w:rsidR="00312DC3" w:rsidRPr="00965162" w:rsidRDefault="00312DC3" w:rsidP="00BC7B7F">
            <w:pPr>
              <w:pStyle w:val="NoSpacing"/>
              <w:rPr>
                <w:rFonts w:cs="Arial"/>
              </w:rPr>
            </w:pPr>
            <w:r w:rsidRPr="00965162">
              <w:rPr>
                <w:rFonts w:cs="Arial"/>
              </w:rPr>
              <w:t>Would this candidate appeal to a wide clientele? Please comment.</w:t>
            </w:r>
          </w:p>
        </w:tc>
        <w:tc>
          <w:tcPr>
            <w:tcW w:w="1418" w:type="dxa"/>
            <w:tcBorders>
              <w:top w:val="single" w:sz="4" w:space="0" w:color="auto"/>
              <w:right w:val="nil"/>
            </w:tcBorders>
          </w:tcPr>
          <w:p w14:paraId="3E1F5611" w14:textId="77777777" w:rsidR="00312DC3" w:rsidRPr="00457AD3" w:rsidRDefault="00312DC3" w:rsidP="00BC7B7F">
            <w:pPr>
              <w:pStyle w:val="NoSpacing"/>
              <w:rPr>
                <w:rFonts w:cs="Arial"/>
                <w:b/>
              </w:rPr>
            </w:pPr>
          </w:p>
        </w:tc>
        <w:tc>
          <w:tcPr>
            <w:tcW w:w="1276" w:type="dxa"/>
            <w:tcBorders>
              <w:top w:val="single" w:sz="4" w:space="0" w:color="auto"/>
              <w:left w:val="nil"/>
              <w:bottom w:val="single" w:sz="4" w:space="0" w:color="auto"/>
              <w:right w:val="nil"/>
            </w:tcBorders>
          </w:tcPr>
          <w:p w14:paraId="5335A882" w14:textId="77777777" w:rsidR="00312DC3" w:rsidRPr="00457AD3" w:rsidRDefault="00312DC3" w:rsidP="00BC7B7F">
            <w:pPr>
              <w:pStyle w:val="NoSpacing"/>
              <w:rPr>
                <w:rFonts w:cs="Arial"/>
                <w:b/>
              </w:rPr>
            </w:pPr>
          </w:p>
        </w:tc>
        <w:tc>
          <w:tcPr>
            <w:tcW w:w="1417" w:type="dxa"/>
            <w:tcBorders>
              <w:top w:val="single" w:sz="4" w:space="0" w:color="auto"/>
              <w:left w:val="nil"/>
              <w:bottom w:val="single" w:sz="4" w:space="0" w:color="auto"/>
              <w:right w:val="nil"/>
            </w:tcBorders>
          </w:tcPr>
          <w:p w14:paraId="4C8E775D" w14:textId="77777777" w:rsidR="00312DC3" w:rsidRPr="00457AD3" w:rsidRDefault="00312DC3" w:rsidP="00BC7B7F">
            <w:pPr>
              <w:pStyle w:val="NoSpacing"/>
              <w:rPr>
                <w:rFonts w:cs="Arial"/>
                <w:b/>
              </w:rPr>
            </w:pPr>
          </w:p>
        </w:tc>
        <w:tc>
          <w:tcPr>
            <w:tcW w:w="1276" w:type="dxa"/>
            <w:tcBorders>
              <w:top w:val="single" w:sz="4" w:space="0" w:color="auto"/>
              <w:left w:val="nil"/>
              <w:bottom w:val="single" w:sz="4" w:space="0" w:color="auto"/>
              <w:right w:val="nil"/>
            </w:tcBorders>
          </w:tcPr>
          <w:p w14:paraId="10861975" w14:textId="77777777" w:rsidR="00312DC3" w:rsidRPr="00457AD3" w:rsidRDefault="00312DC3" w:rsidP="00BC7B7F">
            <w:pPr>
              <w:pStyle w:val="NoSpacing"/>
              <w:rPr>
                <w:rFonts w:cs="Arial"/>
                <w:b/>
              </w:rPr>
            </w:pPr>
          </w:p>
        </w:tc>
        <w:tc>
          <w:tcPr>
            <w:tcW w:w="1276" w:type="dxa"/>
            <w:tcBorders>
              <w:top w:val="single" w:sz="4" w:space="0" w:color="auto"/>
              <w:left w:val="nil"/>
            </w:tcBorders>
          </w:tcPr>
          <w:p w14:paraId="038B5BD9" w14:textId="77777777" w:rsidR="00312DC3" w:rsidRPr="00457AD3" w:rsidRDefault="00312DC3" w:rsidP="00BC7B7F">
            <w:pPr>
              <w:pStyle w:val="NoSpacing"/>
              <w:rPr>
                <w:rFonts w:cs="Arial"/>
                <w:b/>
              </w:rPr>
            </w:pPr>
          </w:p>
        </w:tc>
      </w:tr>
    </w:tbl>
    <w:p w14:paraId="41276B18" w14:textId="77777777" w:rsidR="00312DC3" w:rsidRPr="00457AD3" w:rsidRDefault="00312DC3" w:rsidP="00312DC3">
      <w:pPr>
        <w:pStyle w:val="NoSpacing"/>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53"/>
        <w:gridCol w:w="1060"/>
        <w:gridCol w:w="1262"/>
        <w:gridCol w:w="1082"/>
        <w:gridCol w:w="1069"/>
      </w:tblGrid>
      <w:tr w:rsidR="00312DC3" w:rsidRPr="00A65E91" w14:paraId="0E0E0860" w14:textId="77777777" w:rsidTr="00BC7B7F">
        <w:tc>
          <w:tcPr>
            <w:tcW w:w="4077" w:type="dxa"/>
          </w:tcPr>
          <w:p w14:paraId="204455E8" w14:textId="77777777" w:rsidR="00312DC3" w:rsidRPr="00A65E91" w:rsidRDefault="00312DC3" w:rsidP="00BC7B7F">
            <w:pPr>
              <w:pStyle w:val="NoSpacing"/>
              <w:rPr>
                <w:rFonts w:cs="Arial"/>
                <w:b/>
              </w:rPr>
            </w:pPr>
            <w:r w:rsidRPr="00A65E91">
              <w:rPr>
                <w:rFonts w:cs="Arial"/>
                <w:b/>
              </w:rPr>
              <w:t>Oral skills</w:t>
            </w:r>
          </w:p>
        </w:tc>
        <w:tc>
          <w:tcPr>
            <w:tcW w:w="1418" w:type="dxa"/>
          </w:tcPr>
          <w:p w14:paraId="78A0651E" w14:textId="77777777" w:rsidR="00312DC3" w:rsidRPr="00A65E91" w:rsidRDefault="00312DC3" w:rsidP="00BC7B7F">
            <w:pPr>
              <w:pStyle w:val="NoSpacing"/>
              <w:rPr>
                <w:rFonts w:cs="Arial"/>
                <w:b/>
              </w:rPr>
            </w:pPr>
            <w:r w:rsidRPr="00A65E91">
              <w:rPr>
                <w:rFonts w:cs="Arial"/>
                <w:b/>
              </w:rPr>
              <w:t>Very poor</w:t>
            </w:r>
          </w:p>
        </w:tc>
        <w:tc>
          <w:tcPr>
            <w:tcW w:w="1276" w:type="dxa"/>
          </w:tcPr>
          <w:p w14:paraId="3C5426CF" w14:textId="77777777" w:rsidR="00312DC3" w:rsidRPr="00A65E91" w:rsidRDefault="00312DC3" w:rsidP="00BC7B7F">
            <w:pPr>
              <w:pStyle w:val="NoSpacing"/>
              <w:rPr>
                <w:rFonts w:cs="Arial"/>
                <w:b/>
              </w:rPr>
            </w:pPr>
            <w:r w:rsidRPr="00A65E91">
              <w:rPr>
                <w:rFonts w:cs="Arial"/>
                <w:b/>
              </w:rPr>
              <w:t>Poor</w:t>
            </w:r>
          </w:p>
        </w:tc>
        <w:tc>
          <w:tcPr>
            <w:tcW w:w="1417" w:type="dxa"/>
          </w:tcPr>
          <w:p w14:paraId="0361B73C" w14:textId="77777777" w:rsidR="00312DC3" w:rsidRPr="00A65E91" w:rsidRDefault="00312DC3" w:rsidP="00BC7B7F">
            <w:pPr>
              <w:pStyle w:val="NoSpacing"/>
              <w:rPr>
                <w:rFonts w:cs="Arial"/>
                <w:b/>
              </w:rPr>
            </w:pPr>
            <w:r w:rsidRPr="00A65E91">
              <w:rPr>
                <w:rFonts w:cs="Arial"/>
                <w:b/>
              </w:rPr>
              <w:t>Average</w:t>
            </w:r>
          </w:p>
        </w:tc>
        <w:tc>
          <w:tcPr>
            <w:tcW w:w="1276" w:type="dxa"/>
          </w:tcPr>
          <w:p w14:paraId="56BF18B7" w14:textId="77777777" w:rsidR="00312DC3" w:rsidRPr="00A65E91" w:rsidRDefault="00312DC3" w:rsidP="00BC7B7F">
            <w:pPr>
              <w:pStyle w:val="NoSpacing"/>
              <w:rPr>
                <w:rFonts w:cs="Arial"/>
                <w:b/>
              </w:rPr>
            </w:pPr>
            <w:r w:rsidRPr="00A65E91">
              <w:rPr>
                <w:rFonts w:cs="Arial"/>
                <w:b/>
              </w:rPr>
              <w:t>Good</w:t>
            </w:r>
          </w:p>
        </w:tc>
        <w:tc>
          <w:tcPr>
            <w:tcW w:w="1276" w:type="dxa"/>
          </w:tcPr>
          <w:p w14:paraId="7C240CDA" w14:textId="77777777" w:rsidR="00312DC3" w:rsidRPr="00A65E91" w:rsidRDefault="00312DC3" w:rsidP="00BC7B7F">
            <w:pPr>
              <w:pStyle w:val="NoSpacing"/>
              <w:rPr>
                <w:rFonts w:cs="Arial"/>
                <w:b/>
              </w:rPr>
            </w:pPr>
            <w:r w:rsidRPr="00A65E91">
              <w:rPr>
                <w:rFonts w:cs="Arial"/>
                <w:b/>
              </w:rPr>
              <w:t>Very good</w:t>
            </w:r>
          </w:p>
        </w:tc>
      </w:tr>
      <w:tr w:rsidR="00312DC3" w:rsidRPr="00457AD3" w14:paraId="2E2B0AC6" w14:textId="77777777" w:rsidTr="00BC7B7F">
        <w:tc>
          <w:tcPr>
            <w:tcW w:w="4077" w:type="dxa"/>
          </w:tcPr>
          <w:p w14:paraId="4B64040B" w14:textId="77777777" w:rsidR="00312DC3" w:rsidRPr="00965162" w:rsidRDefault="00312DC3" w:rsidP="00BC7B7F">
            <w:pPr>
              <w:pStyle w:val="NoSpacing"/>
              <w:rPr>
                <w:rFonts w:cs="Arial"/>
              </w:rPr>
            </w:pPr>
            <w:r w:rsidRPr="00965162">
              <w:rPr>
                <w:rFonts w:cs="Arial"/>
              </w:rPr>
              <w:t>Audibility</w:t>
            </w:r>
          </w:p>
        </w:tc>
        <w:tc>
          <w:tcPr>
            <w:tcW w:w="1418" w:type="dxa"/>
          </w:tcPr>
          <w:p w14:paraId="56FC0A8A" w14:textId="77777777" w:rsidR="00312DC3" w:rsidRPr="00457AD3" w:rsidRDefault="00312DC3" w:rsidP="00BC7B7F">
            <w:pPr>
              <w:pStyle w:val="NoSpacing"/>
              <w:rPr>
                <w:rFonts w:cs="Arial"/>
                <w:b/>
              </w:rPr>
            </w:pPr>
          </w:p>
        </w:tc>
        <w:tc>
          <w:tcPr>
            <w:tcW w:w="1276" w:type="dxa"/>
          </w:tcPr>
          <w:p w14:paraId="1E2D233B" w14:textId="77777777" w:rsidR="00312DC3" w:rsidRPr="00457AD3" w:rsidRDefault="00312DC3" w:rsidP="00BC7B7F">
            <w:pPr>
              <w:pStyle w:val="NoSpacing"/>
              <w:rPr>
                <w:rFonts w:cs="Arial"/>
                <w:b/>
              </w:rPr>
            </w:pPr>
          </w:p>
        </w:tc>
        <w:tc>
          <w:tcPr>
            <w:tcW w:w="1417" w:type="dxa"/>
          </w:tcPr>
          <w:p w14:paraId="44AD52C5" w14:textId="77777777" w:rsidR="00312DC3" w:rsidRPr="00457AD3" w:rsidRDefault="00312DC3" w:rsidP="00BC7B7F">
            <w:pPr>
              <w:pStyle w:val="NoSpacing"/>
              <w:rPr>
                <w:rFonts w:cs="Arial"/>
                <w:b/>
              </w:rPr>
            </w:pPr>
          </w:p>
        </w:tc>
        <w:tc>
          <w:tcPr>
            <w:tcW w:w="1276" w:type="dxa"/>
          </w:tcPr>
          <w:p w14:paraId="484D1C38" w14:textId="77777777" w:rsidR="00312DC3" w:rsidRPr="00457AD3" w:rsidRDefault="00312DC3" w:rsidP="00BC7B7F">
            <w:pPr>
              <w:pStyle w:val="NoSpacing"/>
              <w:rPr>
                <w:rFonts w:cs="Arial"/>
                <w:b/>
              </w:rPr>
            </w:pPr>
          </w:p>
        </w:tc>
        <w:tc>
          <w:tcPr>
            <w:tcW w:w="1276" w:type="dxa"/>
          </w:tcPr>
          <w:p w14:paraId="51406337" w14:textId="77777777" w:rsidR="00312DC3" w:rsidRPr="00457AD3" w:rsidRDefault="00312DC3" w:rsidP="00BC7B7F">
            <w:pPr>
              <w:pStyle w:val="NoSpacing"/>
              <w:rPr>
                <w:rFonts w:cs="Arial"/>
                <w:b/>
              </w:rPr>
            </w:pPr>
          </w:p>
        </w:tc>
      </w:tr>
      <w:tr w:rsidR="00312DC3" w:rsidRPr="00457AD3" w14:paraId="22BCB8C9" w14:textId="77777777" w:rsidTr="00BC7B7F">
        <w:tc>
          <w:tcPr>
            <w:tcW w:w="4077" w:type="dxa"/>
          </w:tcPr>
          <w:p w14:paraId="444926F2" w14:textId="77777777" w:rsidR="00312DC3" w:rsidRPr="00965162" w:rsidRDefault="00312DC3" w:rsidP="00BC7B7F">
            <w:pPr>
              <w:pStyle w:val="NoSpacing"/>
              <w:rPr>
                <w:rFonts w:cs="Arial"/>
              </w:rPr>
            </w:pPr>
            <w:r w:rsidRPr="00965162">
              <w:rPr>
                <w:rFonts w:cs="Arial"/>
              </w:rPr>
              <w:t>Clarity</w:t>
            </w:r>
          </w:p>
        </w:tc>
        <w:tc>
          <w:tcPr>
            <w:tcW w:w="1418" w:type="dxa"/>
          </w:tcPr>
          <w:p w14:paraId="4567E3A9" w14:textId="77777777" w:rsidR="00312DC3" w:rsidRPr="00457AD3" w:rsidRDefault="00312DC3" w:rsidP="00BC7B7F">
            <w:pPr>
              <w:pStyle w:val="NoSpacing"/>
              <w:rPr>
                <w:rFonts w:cs="Arial"/>
                <w:b/>
              </w:rPr>
            </w:pPr>
          </w:p>
        </w:tc>
        <w:tc>
          <w:tcPr>
            <w:tcW w:w="1276" w:type="dxa"/>
          </w:tcPr>
          <w:p w14:paraId="3D95AAC1" w14:textId="77777777" w:rsidR="00312DC3" w:rsidRPr="00457AD3" w:rsidRDefault="00312DC3" w:rsidP="00BC7B7F">
            <w:pPr>
              <w:pStyle w:val="NoSpacing"/>
              <w:rPr>
                <w:rFonts w:cs="Arial"/>
                <w:b/>
              </w:rPr>
            </w:pPr>
          </w:p>
        </w:tc>
        <w:tc>
          <w:tcPr>
            <w:tcW w:w="1417" w:type="dxa"/>
          </w:tcPr>
          <w:p w14:paraId="31C47838" w14:textId="77777777" w:rsidR="00312DC3" w:rsidRPr="00457AD3" w:rsidRDefault="00312DC3" w:rsidP="00BC7B7F">
            <w:pPr>
              <w:pStyle w:val="NoSpacing"/>
              <w:rPr>
                <w:rFonts w:cs="Arial"/>
                <w:b/>
              </w:rPr>
            </w:pPr>
          </w:p>
        </w:tc>
        <w:tc>
          <w:tcPr>
            <w:tcW w:w="1276" w:type="dxa"/>
          </w:tcPr>
          <w:p w14:paraId="5944C878" w14:textId="77777777" w:rsidR="00312DC3" w:rsidRPr="00457AD3" w:rsidRDefault="00312DC3" w:rsidP="00BC7B7F">
            <w:pPr>
              <w:pStyle w:val="NoSpacing"/>
              <w:rPr>
                <w:rFonts w:cs="Arial"/>
                <w:b/>
              </w:rPr>
            </w:pPr>
          </w:p>
        </w:tc>
        <w:tc>
          <w:tcPr>
            <w:tcW w:w="1276" w:type="dxa"/>
          </w:tcPr>
          <w:p w14:paraId="3ECB926A" w14:textId="77777777" w:rsidR="00312DC3" w:rsidRPr="00457AD3" w:rsidRDefault="00312DC3" w:rsidP="00BC7B7F">
            <w:pPr>
              <w:pStyle w:val="NoSpacing"/>
              <w:rPr>
                <w:rFonts w:cs="Arial"/>
                <w:b/>
              </w:rPr>
            </w:pPr>
          </w:p>
        </w:tc>
      </w:tr>
      <w:tr w:rsidR="00312DC3" w:rsidRPr="00457AD3" w14:paraId="500CA6A0" w14:textId="77777777" w:rsidTr="00BC7B7F">
        <w:tc>
          <w:tcPr>
            <w:tcW w:w="4077" w:type="dxa"/>
          </w:tcPr>
          <w:p w14:paraId="3D09CD6A" w14:textId="77777777" w:rsidR="00312DC3" w:rsidRPr="00965162" w:rsidRDefault="00312DC3" w:rsidP="00BC7B7F">
            <w:pPr>
              <w:pStyle w:val="NoSpacing"/>
              <w:rPr>
                <w:rFonts w:cs="Arial"/>
              </w:rPr>
            </w:pPr>
            <w:r w:rsidRPr="00965162">
              <w:rPr>
                <w:rFonts w:cs="Arial"/>
              </w:rPr>
              <w:t>Variation/expression of voice</w:t>
            </w:r>
          </w:p>
        </w:tc>
        <w:tc>
          <w:tcPr>
            <w:tcW w:w="1418" w:type="dxa"/>
          </w:tcPr>
          <w:p w14:paraId="3C1A1F8B" w14:textId="77777777" w:rsidR="00312DC3" w:rsidRPr="00457AD3" w:rsidRDefault="00312DC3" w:rsidP="00BC7B7F">
            <w:pPr>
              <w:pStyle w:val="NoSpacing"/>
              <w:rPr>
                <w:rFonts w:cs="Arial"/>
                <w:b/>
              </w:rPr>
            </w:pPr>
          </w:p>
        </w:tc>
        <w:tc>
          <w:tcPr>
            <w:tcW w:w="1276" w:type="dxa"/>
          </w:tcPr>
          <w:p w14:paraId="5138EEA3" w14:textId="77777777" w:rsidR="00312DC3" w:rsidRPr="00457AD3" w:rsidRDefault="00312DC3" w:rsidP="00BC7B7F">
            <w:pPr>
              <w:pStyle w:val="NoSpacing"/>
              <w:rPr>
                <w:rFonts w:cs="Arial"/>
                <w:b/>
              </w:rPr>
            </w:pPr>
          </w:p>
        </w:tc>
        <w:tc>
          <w:tcPr>
            <w:tcW w:w="1417" w:type="dxa"/>
          </w:tcPr>
          <w:p w14:paraId="1027C693" w14:textId="77777777" w:rsidR="00312DC3" w:rsidRPr="00457AD3" w:rsidRDefault="00312DC3" w:rsidP="00BC7B7F">
            <w:pPr>
              <w:pStyle w:val="NoSpacing"/>
              <w:rPr>
                <w:rFonts w:cs="Arial"/>
                <w:b/>
              </w:rPr>
            </w:pPr>
          </w:p>
        </w:tc>
        <w:tc>
          <w:tcPr>
            <w:tcW w:w="1276" w:type="dxa"/>
          </w:tcPr>
          <w:p w14:paraId="60F9A355" w14:textId="77777777" w:rsidR="00312DC3" w:rsidRPr="00457AD3" w:rsidRDefault="00312DC3" w:rsidP="00BC7B7F">
            <w:pPr>
              <w:pStyle w:val="NoSpacing"/>
              <w:rPr>
                <w:rFonts w:cs="Arial"/>
                <w:b/>
              </w:rPr>
            </w:pPr>
          </w:p>
        </w:tc>
        <w:tc>
          <w:tcPr>
            <w:tcW w:w="1276" w:type="dxa"/>
          </w:tcPr>
          <w:p w14:paraId="63FBDAFA" w14:textId="77777777" w:rsidR="00312DC3" w:rsidRPr="00457AD3" w:rsidRDefault="00312DC3" w:rsidP="00BC7B7F">
            <w:pPr>
              <w:pStyle w:val="NoSpacing"/>
              <w:rPr>
                <w:rFonts w:cs="Arial"/>
                <w:b/>
              </w:rPr>
            </w:pPr>
          </w:p>
        </w:tc>
      </w:tr>
      <w:tr w:rsidR="00312DC3" w:rsidRPr="00457AD3" w14:paraId="5876911E" w14:textId="77777777" w:rsidTr="00BC7B7F">
        <w:tc>
          <w:tcPr>
            <w:tcW w:w="4077" w:type="dxa"/>
          </w:tcPr>
          <w:p w14:paraId="106120FE" w14:textId="77777777" w:rsidR="00312DC3" w:rsidRPr="00965162" w:rsidRDefault="00312DC3" w:rsidP="00BC7B7F">
            <w:pPr>
              <w:pStyle w:val="NoSpacing"/>
              <w:rPr>
                <w:rFonts w:cs="Arial"/>
              </w:rPr>
            </w:pPr>
            <w:r w:rsidRPr="00965162">
              <w:rPr>
                <w:rFonts w:cs="Arial"/>
              </w:rPr>
              <w:t>Varied use of vocabulary</w:t>
            </w:r>
          </w:p>
        </w:tc>
        <w:tc>
          <w:tcPr>
            <w:tcW w:w="1418" w:type="dxa"/>
          </w:tcPr>
          <w:p w14:paraId="793B7415" w14:textId="77777777" w:rsidR="00312DC3" w:rsidRPr="00457AD3" w:rsidRDefault="00312DC3" w:rsidP="00BC7B7F">
            <w:pPr>
              <w:pStyle w:val="NoSpacing"/>
              <w:rPr>
                <w:rFonts w:cs="Arial"/>
                <w:b/>
              </w:rPr>
            </w:pPr>
          </w:p>
        </w:tc>
        <w:tc>
          <w:tcPr>
            <w:tcW w:w="1276" w:type="dxa"/>
          </w:tcPr>
          <w:p w14:paraId="78E1323A" w14:textId="77777777" w:rsidR="00312DC3" w:rsidRPr="00457AD3" w:rsidRDefault="00312DC3" w:rsidP="00BC7B7F">
            <w:pPr>
              <w:pStyle w:val="NoSpacing"/>
              <w:rPr>
                <w:rFonts w:cs="Arial"/>
                <w:b/>
              </w:rPr>
            </w:pPr>
          </w:p>
        </w:tc>
        <w:tc>
          <w:tcPr>
            <w:tcW w:w="1417" w:type="dxa"/>
          </w:tcPr>
          <w:p w14:paraId="7250CAC9" w14:textId="77777777" w:rsidR="00312DC3" w:rsidRPr="00457AD3" w:rsidRDefault="00312DC3" w:rsidP="00BC7B7F">
            <w:pPr>
              <w:pStyle w:val="NoSpacing"/>
              <w:rPr>
                <w:rFonts w:cs="Arial"/>
                <w:b/>
              </w:rPr>
            </w:pPr>
          </w:p>
        </w:tc>
        <w:tc>
          <w:tcPr>
            <w:tcW w:w="1276" w:type="dxa"/>
          </w:tcPr>
          <w:p w14:paraId="20807AA1" w14:textId="77777777" w:rsidR="00312DC3" w:rsidRPr="00457AD3" w:rsidRDefault="00312DC3" w:rsidP="00BC7B7F">
            <w:pPr>
              <w:pStyle w:val="NoSpacing"/>
              <w:rPr>
                <w:rFonts w:cs="Arial"/>
                <w:b/>
              </w:rPr>
            </w:pPr>
          </w:p>
        </w:tc>
        <w:tc>
          <w:tcPr>
            <w:tcW w:w="1276" w:type="dxa"/>
          </w:tcPr>
          <w:p w14:paraId="7BED44D5" w14:textId="77777777" w:rsidR="00312DC3" w:rsidRPr="00457AD3" w:rsidRDefault="00312DC3" w:rsidP="00BC7B7F">
            <w:pPr>
              <w:pStyle w:val="NoSpacing"/>
              <w:rPr>
                <w:rFonts w:cs="Arial"/>
                <w:b/>
              </w:rPr>
            </w:pPr>
          </w:p>
        </w:tc>
      </w:tr>
      <w:tr w:rsidR="00312DC3" w:rsidRPr="00457AD3" w14:paraId="3DC261C7" w14:textId="77777777" w:rsidTr="00BC7B7F">
        <w:tc>
          <w:tcPr>
            <w:tcW w:w="4077" w:type="dxa"/>
          </w:tcPr>
          <w:p w14:paraId="57AA21E9" w14:textId="77777777" w:rsidR="00312DC3" w:rsidRPr="00965162" w:rsidRDefault="00312DC3" w:rsidP="00BC7B7F">
            <w:pPr>
              <w:pStyle w:val="NoSpacing"/>
              <w:rPr>
                <w:rFonts w:cs="Arial"/>
              </w:rPr>
            </w:pPr>
            <w:r w:rsidRPr="00965162">
              <w:rPr>
                <w:rFonts w:cs="Arial"/>
              </w:rPr>
              <w:t>Fluency</w:t>
            </w:r>
          </w:p>
        </w:tc>
        <w:tc>
          <w:tcPr>
            <w:tcW w:w="1418" w:type="dxa"/>
          </w:tcPr>
          <w:p w14:paraId="34E3C4B5" w14:textId="77777777" w:rsidR="00312DC3" w:rsidRPr="00457AD3" w:rsidRDefault="00312DC3" w:rsidP="00BC7B7F">
            <w:pPr>
              <w:pStyle w:val="NoSpacing"/>
              <w:rPr>
                <w:rFonts w:cs="Arial"/>
                <w:b/>
              </w:rPr>
            </w:pPr>
          </w:p>
        </w:tc>
        <w:tc>
          <w:tcPr>
            <w:tcW w:w="1276" w:type="dxa"/>
          </w:tcPr>
          <w:p w14:paraId="20FE1E29" w14:textId="77777777" w:rsidR="00312DC3" w:rsidRPr="00457AD3" w:rsidRDefault="00312DC3" w:rsidP="00BC7B7F">
            <w:pPr>
              <w:pStyle w:val="NoSpacing"/>
              <w:rPr>
                <w:rFonts w:cs="Arial"/>
                <w:b/>
              </w:rPr>
            </w:pPr>
          </w:p>
        </w:tc>
        <w:tc>
          <w:tcPr>
            <w:tcW w:w="1417" w:type="dxa"/>
          </w:tcPr>
          <w:p w14:paraId="4FD7CC88" w14:textId="77777777" w:rsidR="00312DC3" w:rsidRPr="00457AD3" w:rsidRDefault="00312DC3" w:rsidP="00BC7B7F">
            <w:pPr>
              <w:pStyle w:val="NoSpacing"/>
              <w:rPr>
                <w:rFonts w:cs="Arial"/>
                <w:b/>
              </w:rPr>
            </w:pPr>
          </w:p>
        </w:tc>
        <w:tc>
          <w:tcPr>
            <w:tcW w:w="1276" w:type="dxa"/>
          </w:tcPr>
          <w:p w14:paraId="24CE5BBE" w14:textId="77777777" w:rsidR="00312DC3" w:rsidRPr="00457AD3" w:rsidRDefault="00312DC3" w:rsidP="00BC7B7F">
            <w:pPr>
              <w:pStyle w:val="NoSpacing"/>
              <w:rPr>
                <w:rFonts w:cs="Arial"/>
                <w:b/>
              </w:rPr>
            </w:pPr>
          </w:p>
        </w:tc>
        <w:tc>
          <w:tcPr>
            <w:tcW w:w="1276" w:type="dxa"/>
          </w:tcPr>
          <w:p w14:paraId="1BA255CD" w14:textId="77777777" w:rsidR="00312DC3" w:rsidRPr="00457AD3" w:rsidRDefault="00312DC3" w:rsidP="00BC7B7F">
            <w:pPr>
              <w:pStyle w:val="NoSpacing"/>
              <w:rPr>
                <w:rFonts w:cs="Arial"/>
                <w:b/>
              </w:rPr>
            </w:pPr>
          </w:p>
        </w:tc>
      </w:tr>
    </w:tbl>
    <w:p w14:paraId="652DF3FF" w14:textId="77777777" w:rsidR="00312DC3" w:rsidRPr="00457AD3" w:rsidRDefault="00312DC3" w:rsidP="00312DC3">
      <w:pPr>
        <w:pStyle w:val="NoSpacing"/>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1185"/>
        <w:gridCol w:w="1086"/>
        <w:gridCol w:w="1281"/>
        <w:gridCol w:w="1105"/>
        <w:gridCol w:w="1094"/>
      </w:tblGrid>
      <w:tr w:rsidR="00312DC3" w:rsidRPr="00457AD3" w14:paraId="044CFED4" w14:textId="77777777" w:rsidTr="00BC7B7F">
        <w:tc>
          <w:tcPr>
            <w:tcW w:w="4077" w:type="dxa"/>
          </w:tcPr>
          <w:p w14:paraId="2EF65C46" w14:textId="77777777" w:rsidR="00312DC3" w:rsidRPr="00B46EA0" w:rsidRDefault="00312DC3" w:rsidP="00BC7B7F">
            <w:pPr>
              <w:pStyle w:val="NoSpacing"/>
              <w:rPr>
                <w:rFonts w:cs="Arial"/>
                <w:b/>
              </w:rPr>
            </w:pPr>
            <w:r w:rsidRPr="00B46EA0">
              <w:rPr>
                <w:rFonts w:cs="Arial"/>
                <w:b/>
              </w:rPr>
              <w:t>3-4 minute presentation</w:t>
            </w:r>
          </w:p>
          <w:p w14:paraId="3C3EACB7" w14:textId="77777777" w:rsidR="00312DC3" w:rsidRPr="00B46EA0" w:rsidRDefault="00312DC3" w:rsidP="00BC7B7F">
            <w:pPr>
              <w:pStyle w:val="NoSpacing"/>
              <w:rPr>
                <w:rFonts w:cs="Arial"/>
                <w:b/>
              </w:rPr>
            </w:pPr>
            <w:r w:rsidRPr="00B46EA0">
              <w:rPr>
                <w:rFonts w:cs="Arial"/>
                <w:b/>
              </w:rPr>
              <w:t>Title:</w:t>
            </w:r>
          </w:p>
        </w:tc>
        <w:tc>
          <w:tcPr>
            <w:tcW w:w="1418" w:type="dxa"/>
          </w:tcPr>
          <w:p w14:paraId="4B74C6AA" w14:textId="77777777" w:rsidR="00312DC3" w:rsidRPr="00B46EA0" w:rsidRDefault="00312DC3" w:rsidP="00BC7B7F">
            <w:pPr>
              <w:pStyle w:val="NoSpacing"/>
              <w:rPr>
                <w:rFonts w:cs="Arial"/>
                <w:b/>
              </w:rPr>
            </w:pPr>
          </w:p>
          <w:p w14:paraId="59F64DF5" w14:textId="77777777" w:rsidR="00312DC3" w:rsidRPr="00B46EA0" w:rsidRDefault="00312DC3" w:rsidP="00BC7B7F">
            <w:pPr>
              <w:pStyle w:val="NoSpacing"/>
              <w:rPr>
                <w:rFonts w:cs="Arial"/>
                <w:b/>
              </w:rPr>
            </w:pPr>
            <w:r w:rsidRPr="00B46EA0">
              <w:rPr>
                <w:rFonts w:cs="Arial"/>
                <w:b/>
              </w:rPr>
              <w:t>Very poor</w:t>
            </w:r>
          </w:p>
        </w:tc>
        <w:tc>
          <w:tcPr>
            <w:tcW w:w="1276" w:type="dxa"/>
          </w:tcPr>
          <w:p w14:paraId="5919A6EA" w14:textId="77777777" w:rsidR="00312DC3" w:rsidRPr="00B46EA0" w:rsidRDefault="00312DC3" w:rsidP="00BC7B7F">
            <w:pPr>
              <w:pStyle w:val="NoSpacing"/>
              <w:rPr>
                <w:rFonts w:cs="Arial"/>
                <w:b/>
              </w:rPr>
            </w:pPr>
          </w:p>
          <w:p w14:paraId="482542F6" w14:textId="77777777" w:rsidR="00312DC3" w:rsidRPr="00B46EA0" w:rsidRDefault="00312DC3" w:rsidP="00BC7B7F">
            <w:pPr>
              <w:pStyle w:val="NoSpacing"/>
              <w:rPr>
                <w:rFonts w:cs="Arial"/>
                <w:b/>
              </w:rPr>
            </w:pPr>
            <w:r w:rsidRPr="00B46EA0">
              <w:rPr>
                <w:rFonts w:cs="Arial"/>
                <w:b/>
              </w:rPr>
              <w:t>Poor</w:t>
            </w:r>
          </w:p>
        </w:tc>
        <w:tc>
          <w:tcPr>
            <w:tcW w:w="1417" w:type="dxa"/>
          </w:tcPr>
          <w:p w14:paraId="5886BD0B" w14:textId="77777777" w:rsidR="00312DC3" w:rsidRPr="00B46EA0" w:rsidRDefault="00312DC3" w:rsidP="00BC7B7F">
            <w:pPr>
              <w:pStyle w:val="NoSpacing"/>
              <w:rPr>
                <w:rFonts w:cs="Arial"/>
                <w:b/>
              </w:rPr>
            </w:pPr>
          </w:p>
          <w:p w14:paraId="440F3B7E" w14:textId="77777777" w:rsidR="00312DC3" w:rsidRPr="00B46EA0" w:rsidRDefault="00312DC3" w:rsidP="00BC7B7F">
            <w:pPr>
              <w:pStyle w:val="NoSpacing"/>
              <w:rPr>
                <w:rFonts w:cs="Arial"/>
                <w:b/>
              </w:rPr>
            </w:pPr>
            <w:r w:rsidRPr="00B46EA0">
              <w:rPr>
                <w:rFonts w:cs="Arial"/>
                <w:b/>
              </w:rPr>
              <w:t>Average</w:t>
            </w:r>
          </w:p>
        </w:tc>
        <w:tc>
          <w:tcPr>
            <w:tcW w:w="1276" w:type="dxa"/>
          </w:tcPr>
          <w:p w14:paraId="176A2B37" w14:textId="77777777" w:rsidR="00312DC3" w:rsidRPr="00B46EA0" w:rsidRDefault="00312DC3" w:rsidP="00BC7B7F">
            <w:pPr>
              <w:pStyle w:val="NoSpacing"/>
              <w:rPr>
                <w:rFonts w:cs="Arial"/>
                <w:b/>
              </w:rPr>
            </w:pPr>
          </w:p>
          <w:p w14:paraId="5F0899AC" w14:textId="77777777" w:rsidR="00312DC3" w:rsidRPr="00B46EA0" w:rsidRDefault="00312DC3" w:rsidP="00BC7B7F">
            <w:pPr>
              <w:pStyle w:val="NoSpacing"/>
              <w:rPr>
                <w:rFonts w:cs="Arial"/>
                <w:b/>
              </w:rPr>
            </w:pPr>
            <w:r w:rsidRPr="00B46EA0">
              <w:rPr>
                <w:rFonts w:cs="Arial"/>
                <w:b/>
              </w:rPr>
              <w:t>Good</w:t>
            </w:r>
          </w:p>
        </w:tc>
        <w:tc>
          <w:tcPr>
            <w:tcW w:w="1276" w:type="dxa"/>
          </w:tcPr>
          <w:p w14:paraId="67FC3A44" w14:textId="77777777" w:rsidR="00312DC3" w:rsidRPr="00B46EA0" w:rsidRDefault="00312DC3" w:rsidP="00BC7B7F">
            <w:pPr>
              <w:pStyle w:val="NoSpacing"/>
              <w:rPr>
                <w:rFonts w:cs="Arial"/>
                <w:b/>
              </w:rPr>
            </w:pPr>
          </w:p>
          <w:p w14:paraId="52543A4A" w14:textId="77777777" w:rsidR="00312DC3" w:rsidRPr="00B46EA0" w:rsidRDefault="00312DC3" w:rsidP="00BC7B7F">
            <w:pPr>
              <w:pStyle w:val="NoSpacing"/>
              <w:rPr>
                <w:rFonts w:cs="Arial"/>
                <w:b/>
              </w:rPr>
            </w:pPr>
            <w:r w:rsidRPr="00B46EA0">
              <w:rPr>
                <w:rFonts w:cs="Arial"/>
                <w:b/>
              </w:rPr>
              <w:t>Very good</w:t>
            </w:r>
          </w:p>
        </w:tc>
      </w:tr>
      <w:tr w:rsidR="00312DC3" w:rsidRPr="00457AD3" w14:paraId="36695D95" w14:textId="77777777" w:rsidTr="00BC7B7F">
        <w:tc>
          <w:tcPr>
            <w:tcW w:w="4077" w:type="dxa"/>
          </w:tcPr>
          <w:p w14:paraId="18D8CB9B" w14:textId="77777777" w:rsidR="00312DC3" w:rsidRPr="00965162" w:rsidRDefault="00312DC3" w:rsidP="00BC7B7F">
            <w:pPr>
              <w:pStyle w:val="NoSpacing"/>
              <w:rPr>
                <w:rFonts w:cs="Arial"/>
              </w:rPr>
            </w:pPr>
            <w:r w:rsidRPr="00965162">
              <w:rPr>
                <w:rFonts w:cs="Arial"/>
              </w:rPr>
              <w:t>Was it interesting?</w:t>
            </w:r>
          </w:p>
        </w:tc>
        <w:tc>
          <w:tcPr>
            <w:tcW w:w="1418" w:type="dxa"/>
          </w:tcPr>
          <w:p w14:paraId="5007C2D0" w14:textId="77777777" w:rsidR="00312DC3" w:rsidRPr="00457AD3" w:rsidRDefault="00312DC3" w:rsidP="00BC7B7F">
            <w:pPr>
              <w:pStyle w:val="NoSpacing"/>
              <w:rPr>
                <w:rFonts w:cs="Arial"/>
                <w:b/>
              </w:rPr>
            </w:pPr>
          </w:p>
        </w:tc>
        <w:tc>
          <w:tcPr>
            <w:tcW w:w="1276" w:type="dxa"/>
          </w:tcPr>
          <w:p w14:paraId="54C986AB" w14:textId="77777777" w:rsidR="00312DC3" w:rsidRPr="00457AD3" w:rsidRDefault="00312DC3" w:rsidP="00BC7B7F">
            <w:pPr>
              <w:pStyle w:val="NoSpacing"/>
              <w:rPr>
                <w:rFonts w:cs="Arial"/>
                <w:b/>
              </w:rPr>
            </w:pPr>
          </w:p>
        </w:tc>
        <w:tc>
          <w:tcPr>
            <w:tcW w:w="1417" w:type="dxa"/>
          </w:tcPr>
          <w:p w14:paraId="5240378B" w14:textId="77777777" w:rsidR="00312DC3" w:rsidRPr="00457AD3" w:rsidRDefault="00312DC3" w:rsidP="00BC7B7F">
            <w:pPr>
              <w:pStyle w:val="NoSpacing"/>
              <w:rPr>
                <w:rFonts w:cs="Arial"/>
                <w:b/>
              </w:rPr>
            </w:pPr>
          </w:p>
        </w:tc>
        <w:tc>
          <w:tcPr>
            <w:tcW w:w="1276" w:type="dxa"/>
          </w:tcPr>
          <w:p w14:paraId="049FBF25" w14:textId="77777777" w:rsidR="00312DC3" w:rsidRPr="00457AD3" w:rsidRDefault="00312DC3" w:rsidP="00BC7B7F">
            <w:pPr>
              <w:pStyle w:val="NoSpacing"/>
              <w:rPr>
                <w:rFonts w:cs="Arial"/>
                <w:b/>
              </w:rPr>
            </w:pPr>
          </w:p>
        </w:tc>
        <w:tc>
          <w:tcPr>
            <w:tcW w:w="1276" w:type="dxa"/>
          </w:tcPr>
          <w:p w14:paraId="7F749447" w14:textId="77777777" w:rsidR="00312DC3" w:rsidRPr="00457AD3" w:rsidRDefault="00312DC3" w:rsidP="00BC7B7F">
            <w:pPr>
              <w:pStyle w:val="NoSpacing"/>
              <w:rPr>
                <w:rFonts w:cs="Arial"/>
                <w:b/>
              </w:rPr>
            </w:pPr>
          </w:p>
        </w:tc>
      </w:tr>
      <w:tr w:rsidR="00312DC3" w:rsidRPr="00457AD3" w14:paraId="612EB043" w14:textId="77777777" w:rsidTr="00BC7B7F">
        <w:tc>
          <w:tcPr>
            <w:tcW w:w="4077" w:type="dxa"/>
          </w:tcPr>
          <w:p w14:paraId="0337E54A" w14:textId="77777777" w:rsidR="00312DC3" w:rsidRPr="00965162" w:rsidRDefault="00312DC3" w:rsidP="00BC7B7F">
            <w:pPr>
              <w:pStyle w:val="NoSpacing"/>
              <w:rPr>
                <w:rFonts w:cs="Arial"/>
              </w:rPr>
            </w:pPr>
            <w:r w:rsidRPr="00965162">
              <w:rPr>
                <w:rFonts w:cs="Arial"/>
              </w:rPr>
              <w:t>Was there any humour?</w:t>
            </w:r>
          </w:p>
        </w:tc>
        <w:tc>
          <w:tcPr>
            <w:tcW w:w="1418" w:type="dxa"/>
          </w:tcPr>
          <w:p w14:paraId="1263F84A" w14:textId="77777777" w:rsidR="00312DC3" w:rsidRPr="00457AD3" w:rsidRDefault="00312DC3" w:rsidP="00BC7B7F">
            <w:pPr>
              <w:pStyle w:val="NoSpacing"/>
              <w:rPr>
                <w:rFonts w:cs="Arial"/>
                <w:b/>
              </w:rPr>
            </w:pPr>
          </w:p>
        </w:tc>
        <w:tc>
          <w:tcPr>
            <w:tcW w:w="1276" w:type="dxa"/>
          </w:tcPr>
          <w:p w14:paraId="2038EF67" w14:textId="77777777" w:rsidR="00312DC3" w:rsidRPr="00457AD3" w:rsidRDefault="00312DC3" w:rsidP="00BC7B7F">
            <w:pPr>
              <w:pStyle w:val="NoSpacing"/>
              <w:rPr>
                <w:rFonts w:cs="Arial"/>
                <w:b/>
              </w:rPr>
            </w:pPr>
          </w:p>
        </w:tc>
        <w:tc>
          <w:tcPr>
            <w:tcW w:w="1417" w:type="dxa"/>
          </w:tcPr>
          <w:p w14:paraId="4344F598" w14:textId="77777777" w:rsidR="00312DC3" w:rsidRPr="00457AD3" w:rsidRDefault="00312DC3" w:rsidP="00BC7B7F">
            <w:pPr>
              <w:pStyle w:val="NoSpacing"/>
              <w:rPr>
                <w:rFonts w:cs="Arial"/>
                <w:b/>
              </w:rPr>
            </w:pPr>
          </w:p>
        </w:tc>
        <w:tc>
          <w:tcPr>
            <w:tcW w:w="1276" w:type="dxa"/>
          </w:tcPr>
          <w:p w14:paraId="478EA461" w14:textId="77777777" w:rsidR="00312DC3" w:rsidRPr="00457AD3" w:rsidRDefault="00312DC3" w:rsidP="00BC7B7F">
            <w:pPr>
              <w:pStyle w:val="NoSpacing"/>
              <w:rPr>
                <w:rFonts w:cs="Arial"/>
                <w:b/>
              </w:rPr>
            </w:pPr>
          </w:p>
        </w:tc>
        <w:tc>
          <w:tcPr>
            <w:tcW w:w="1276" w:type="dxa"/>
          </w:tcPr>
          <w:p w14:paraId="4645071D" w14:textId="77777777" w:rsidR="00312DC3" w:rsidRPr="00457AD3" w:rsidRDefault="00312DC3" w:rsidP="00BC7B7F">
            <w:pPr>
              <w:pStyle w:val="NoSpacing"/>
              <w:rPr>
                <w:rFonts w:cs="Arial"/>
                <w:b/>
              </w:rPr>
            </w:pPr>
          </w:p>
        </w:tc>
      </w:tr>
      <w:tr w:rsidR="00312DC3" w:rsidRPr="00457AD3" w14:paraId="02CB70F2" w14:textId="77777777" w:rsidTr="00BC7B7F">
        <w:tc>
          <w:tcPr>
            <w:tcW w:w="4077" w:type="dxa"/>
          </w:tcPr>
          <w:p w14:paraId="572CD42E" w14:textId="77777777" w:rsidR="00312DC3" w:rsidRPr="00965162" w:rsidRDefault="00312DC3" w:rsidP="00BC7B7F">
            <w:pPr>
              <w:pStyle w:val="NoSpacing"/>
              <w:rPr>
                <w:rFonts w:cs="Arial"/>
              </w:rPr>
            </w:pPr>
            <w:r w:rsidRPr="00965162">
              <w:rPr>
                <w:rFonts w:cs="Arial"/>
              </w:rPr>
              <w:t>Was it engaging?</w:t>
            </w:r>
          </w:p>
        </w:tc>
        <w:tc>
          <w:tcPr>
            <w:tcW w:w="1418" w:type="dxa"/>
          </w:tcPr>
          <w:p w14:paraId="6DD4BA61" w14:textId="77777777" w:rsidR="00312DC3" w:rsidRPr="00457AD3" w:rsidRDefault="00312DC3" w:rsidP="00BC7B7F">
            <w:pPr>
              <w:pStyle w:val="NoSpacing"/>
              <w:rPr>
                <w:rFonts w:cs="Arial"/>
                <w:b/>
              </w:rPr>
            </w:pPr>
          </w:p>
        </w:tc>
        <w:tc>
          <w:tcPr>
            <w:tcW w:w="1276" w:type="dxa"/>
          </w:tcPr>
          <w:p w14:paraId="14FF1AFE" w14:textId="77777777" w:rsidR="00312DC3" w:rsidRPr="00457AD3" w:rsidRDefault="00312DC3" w:rsidP="00BC7B7F">
            <w:pPr>
              <w:pStyle w:val="NoSpacing"/>
              <w:rPr>
                <w:rFonts w:cs="Arial"/>
                <w:b/>
              </w:rPr>
            </w:pPr>
          </w:p>
        </w:tc>
        <w:tc>
          <w:tcPr>
            <w:tcW w:w="1417" w:type="dxa"/>
          </w:tcPr>
          <w:p w14:paraId="19BB5093" w14:textId="77777777" w:rsidR="00312DC3" w:rsidRPr="00457AD3" w:rsidRDefault="00312DC3" w:rsidP="00BC7B7F">
            <w:pPr>
              <w:pStyle w:val="NoSpacing"/>
              <w:rPr>
                <w:rFonts w:cs="Arial"/>
                <w:b/>
              </w:rPr>
            </w:pPr>
          </w:p>
        </w:tc>
        <w:tc>
          <w:tcPr>
            <w:tcW w:w="1276" w:type="dxa"/>
          </w:tcPr>
          <w:p w14:paraId="420EEA20" w14:textId="77777777" w:rsidR="00312DC3" w:rsidRPr="00457AD3" w:rsidRDefault="00312DC3" w:rsidP="00BC7B7F">
            <w:pPr>
              <w:pStyle w:val="NoSpacing"/>
              <w:rPr>
                <w:rFonts w:cs="Arial"/>
                <w:b/>
              </w:rPr>
            </w:pPr>
          </w:p>
        </w:tc>
        <w:tc>
          <w:tcPr>
            <w:tcW w:w="1276" w:type="dxa"/>
          </w:tcPr>
          <w:p w14:paraId="5138957B" w14:textId="77777777" w:rsidR="00312DC3" w:rsidRPr="00457AD3" w:rsidRDefault="00312DC3" w:rsidP="00BC7B7F">
            <w:pPr>
              <w:pStyle w:val="NoSpacing"/>
              <w:rPr>
                <w:rFonts w:cs="Arial"/>
                <w:b/>
              </w:rPr>
            </w:pPr>
          </w:p>
        </w:tc>
      </w:tr>
      <w:tr w:rsidR="00312DC3" w:rsidRPr="00457AD3" w14:paraId="0D225512" w14:textId="77777777" w:rsidTr="00BC7B7F">
        <w:tc>
          <w:tcPr>
            <w:tcW w:w="4077" w:type="dxa"/>
          </w:tcPr>
          <w:p w14:paraId="51B89E8C" w14:textId="77777777" w:rsidR="00312DC3" w:rsidRPr="00965162" w:rsidRDefault="00312DC3" w:rsidP="00BC7B7F">
            <w:pPr>
              <w:pStyle w:val="NoSpacing"/>
              <w:rPr>
                <w:rFonts w:cs="Arial"/>
              </w:rPr>
            </w:pPr>
            <w:r w:rsidRPr="00965162">
              <w:rPr>
                <w:rFonts w:cs="Arial"/>
              </w:rPr>
              <w:t>Fluency</w:t>
            </w:r>
          </w:p>
        </w:tc>
        <w:tc>
          <w:tcPr>
            <w:tcW w:w="1418" w:type="dxa"/>
          </w:tcPr>
          <w:p w14:paraId="32A74844" w14:textId="77777777" w:rsidR="00312DC3" w:rsidRPr="00457AD3" w:rsidRDefault="00312DC3" w:rsidP="00BC7B7F">
            <w:pPr>
              <w:pStyle w:val="NoSpacing"/>
              <w:rPr>
                <w:rFonts w:cs="Arial"/>
                <w:b/>
              </w:rPr>
            </w:pPr>
          </w:p>
        </w:tc>
        <w:tc>
          <w:tcPr>
            <w:tcW w:w="1276" w:type="dxa"/>
          </w:tcPr>
          <w:p w14:paraId="568C164B" w14:textId="77777777" w:rsidR="00312DC3" w:rsidRPr="00457AD3" w:rsidRDefault="00312DC3" w:rsidP="00BC7B7F">
            <w:pPr>
              <w:pStyle w:val="NoSpacing"/>
              <w:rPr>
                <w:rFonts w:cs="Arial"/>
                <w:b/>
              </w:rPr>
            </w:pPr>
          </w:p>
        </w:tc>
        <w:tc>
          <w:tcPr>
            <w:tcW w:w="1417" w:type="dxa"/>
          </w:tcPr>
          <w:p w14:paraId="574020EC" w14:textId="77777777" w:rsidR="00312DC3" w:rsidRPr="00457AD3" w:rsidRDefault="00312DC3" w:rsidP="00BC7B7F">
            <w:pPr>
              <w:pStyle w:val="NoSpacing"/>
              <w:rPr>
                <w:rFonts w:cs="Arial"/>
                <w:b/>
              </w:rPr>
            </w:pPr>
          </w:p>
        </w:tc>
        <w:tc>
          <w:tcPr>
            <w:tcW w:w="1276" w:type="dxa"/>
          </w:tcPr>
          <w:p w14:paraId="523BEA3B" w14:textId="77777777" w:rsidR="00312DC3" w:rsidRPr="00457AD3" w:rsidRDefault="00312DC3" w:rsidP="00BC7B7F">
            <w:pPr>
              <w:pStyle w:val="NoSpacing"/>
              <w:rPr>
                <w:rFonts w:cs="Arial"/>
                <w:b/>
              </w:rPr>
            </w:pPr>
          </w:p>
        </w:tc>
        <w:tc>
          <w:tcPr>
            <w:tcW w:w="1276" w:type="dxa"/>
          </w:tcPr>
          <w:p w14:paraId="5F95B3DF" w14:textId="77777777" w:rsidR="00312DC3" w:rsidRPr="00457AD3" w:rsidRDefault="00312DC3" w:rsidP="00BC7B7F">
            <w:pPr>
              <w:pStyle w:val="NoSpacing"/>
              <w:rPr>
                <w:rFonts w:cs="Arial"/>
                <w:b/>
              </w:rPr>
            </w:pPr>
          </w:p>
        </w:tc>
      </w:tr>
      <w:tr w:rsidR="00312DC3" w:rsidRPr="00457AD3" w14:paraId="6AB0C1D4" w14:textId="77777777" w:rsidTr="00BC7B7F">
        <w:tc>
          <w:tcPr>
            <w:tcW w:w="4077" w:type="dxa"/>
          </w:tcPr>
          <w:p w14:paraId="79264BF5" w14:textId="77777777" w:rsidR="00312DC3" w:rsidRPr="00965162" w:rsidRDefault="00312DC3" w:rsidP="00BC7B7F">
            <w:pPr>
              <w:pStyle w:val="NoSpacing"/>
              <w:rPr>
                <w:rFonts w:cs="Arial"/>
              </w:rPr>
            </w:pPr>
            <w:r w:rsidRPr="00965162">
              <w:rPr>
                <w:rFonts w:cs="Arial"/>
              </w:rPr>
              <w:t>Was it well structured?</w:t>
            </w:r>
          </w:p>
        </w:tc>
        <w:tc>
          <w:tcPr>
            <w:tcW w:w="1418" w:type="dxa"/>
          </w:tcPr>
          <w:p w14:paraId="4D3CED97" w14:textId="77777777" w:rsidR="00312DC3" w:rsidRPr="00457AD3" w:rsidRDefault="00312DC3" w:rsidP="00BC7B7F">
            <w:pPr>
              <w:pStyle w:val="NoSpacing"/>
              <w:rPr>
                <w:rFonts w:cs="Arial"/>
                <w:b/>
              </w:rPr>
            </w:pPr>
          </w:p>
        </w:tc>
        <w:tc>
          <w:tcPr>
            <w:tcW w:w="1276" w:type="dxa"/>
          </w:tcPr>
          <w:p w14:paraId="35738FCD" w14:textId="77777777" w:rsidR="00312DC3" w:rsidRPr="00457AD3" w:rsidRDefault="00312DC3" w:rsidP="00BC7B7F">
            <w:pPr>
              <w:pStyle w:val="NoSpacing"/>
              <w:rPr>
                <w:rFonts w:cs="Arial"/>
                <w:b/>
              </w:rPr>
            </w:pPr>
          </w:p>
        </w:tc>
        <w:tc>
          <w:tcPr>
            <w:tcW w:w="1417" w:type="dxa"/>
          </w:tcPr>
          <w:p w14:paraId="2D606C10" w14:textId="77777777" w:rsidR="00312DC3" w:rsidRPr="00457AD3" w:rsidRDefault="00312DC3" w:rsidP="00BC7B7F">
            <w:pPr>
              <w:pStyle w:val="NoSpacing"/>
              <w:rPr>
                <w:rFonts w:cs="Arial"/>
                <w:b/>
              </w:rPr>
            </w:pPr>
          </w:p>
        </w:tc>
        <w:tc>
          <w:tcPr>
            <w:tcW w:w="1276" w:type="dxa"/>
          </w:tcPr>
          <w:p w14:paraId="671E6B51" w14:textId="77777777" w:rsidR="00312DC3" w:rsidRPr="00457AD3" w:rsidRDefault="00312DC3" w:rsidP="00BC7B7F">
            <w:pPr>
              <w:pStyle w:val="NoSpacing"/>
              <w:rPr>
                <w:rFonts w:cs="Arial"/>
                <w:b/>
              </w:rPr>
            </w:pPr>
          </w:p>
        </w:tc>
        <w:tc>
          <w:tcPr>
            <w:tcW w:w="1276" w:type="dxa"/>
          </w:tcPr>
          <w:p w14:paraId="1507E389" w14:textId="77777777" w:rsidR="00312DC3" w:rsidRPr="00457AD3" w:rsidRDefault="00312DC3" w:rsidP="00BC7B7F">
            <w:pPr>
              <w:pStyle w:val="NoSpacing"/>
              <w:rPr>
                <w:rFonts w:cs="Arial"/>
                <w:b/>
              </w:rPr>
            </w:pPr>
          </w:p>
        </w:tc>
      </w:tr>
      <w:tr w:rsidR="00312DC3" w:rsidRPr="00457AD3" w14:paraId="581ED9DD" w14:textId="77777777" w:rsidTr="00BC7B7F">
        <w:tc>
          <w:tcPr>
            <w:tcW w:w="4077" w:type="dxa"/>
          </w:tcPr>
          <w:p w14:paraId="1A08D1A9" w14:textId="77777777" w:rsidR="00312DC3" w:rsidRPr="00965162" w:rsidRDefault="00312DC3" w:rsidP="00BC7B7F">
            <w:pPr>
              <w:pStyle w:val="NoSpacing"/>
              <w:rPr>
                <w:rFonts w:cs="Arial"/>
              </w:rPr>
            </w:pPr>
            <w:r w:rsidRPr="00965162">
              <w:rPr>
                <w:rFonts w:cs="Arial"/>
              </w:rPr>
              <w:t>Was there a good selection of facts?</w:t>
            </w:r>
          </w:p>
        </w:tc>
        <w:tc>
          <w:tcPr>
            <w:tcW w:w="1418" w:type="dxa"/>
          </w:tcPr>
          <w:p w14:paraId="5F600C98" w14:textId="77777777" w:rsidR="00312DC3" w:rsidRPr="00457AD3" w:rsidRDefault="00312DC3" w:rsidP="00BC7B7F">
            <w:pPr>
              <w:pStyle w:val="NoSpacing"/>
              <w:rPr>
                <w:rFonts w:cs="Arial"/>
                <w:b/>
              </w:rPr>
            </w:pPr>
          </w:p>
        </w:tc>
        <w:tc>
          <w:tcPr>
            <w:tcW w:w="1276" w:type="dxa"/>
          </w:tcPr>
          <w:p w14:paraId="02D01903" w14:textId="77777777" w:rsidR="00312DC3" w:rsidRPr="00457AD3" w:rsidRDefault="00312DC3" w:rsidP="00BC7B7F">
            <w:pPr>
              <w:pStyle w:val="NoSpacing"/>
              <w:rPr>
                <w:rFonts w:cs="Arial"/>
                <w:b/>
              </w:rPr>
            </w:pPr>
          </w:p>
        </w:tc>
        <w:tc>
          <w:tcPr>
            <w:tcW w:w="1417" w:type="dxa"/>
          </w:tcPr>
          <w:p w14:paraId="045C29E3" w14:textId="77777777" w:rsidR="00312DC3" w:rsidRPr="00457AD3" w:rsidRDefault="00312DC3" w:rsidP="00BC7B7F">
            <w:pPr>
              <w:pStyle w:val="NoSpacing"/>
              <w:rPr>
                <w:rFonts w:cs="Arial"/>
                <w:b/>
              </w:rPr>
            </w:pPr>
          </w:p>
        </w:tc>
        <w:tc>
          <w:tcPr>
            <w:tcW w:w="1276" w:type="dxa"/>
          </w:tcPr>
          <w:p w14:paraId="5EBF99DF" w14:textId="77777777" w:rsidR="00312DC3" w:rsidRPr="00457AD3" w:rsidRDefault="00312DC3" w:rsidP="00BC7B7F">
            <w:pPr>
              <w:pStyle w:val="NoSpacing"/>
              <w:rPr>
                <w:rFonts w:cs="Arial"/>
                <w:b/>
              </w:rPr>
            </w:pPr>
          </w:p>
        </w:tc>
        <w:tc>
          <w:tcPr>
            <w:tcW w:w="1276" w:type="dxa"/>
          </w:tcPr>
          <w:p w14:paraId="777ED784" w14:textId="77777777" w:rsidR="00312DC3" w:rsidRPr="00457AD3" w:rsidRDefault="00312DC3" w:rsidP="00BC7B7F">
            <w:pPr>
              <w:pStyle w:val="NoSpacing"/>
              <w:rPr>
                <w:rFonts w:cs="Arial"/>
                <w:b/>
              </w:rPr>
            </w:pPr>
          </w:p>
        </w:tc>
      </w:tr>
      <w:tr w:rsidR="00312DC3" w:rsidRPr="00457AD3" w14:paraId="380F2561" w14:textId="77777777" w:rsidTr="00BC7B7F">
        <w:tc>
          <w:tcPr>
            <w:tcW w:w="4077" w:type="dxa"/>
          </w:tcPr>
          <w:p w14:paraId="3298D751" w14:textId="77777777" w:rsidR="00312DC3" w:rsidRPr="00965162" w:rsidRDefault="00312DC3" w:rsidP="00BC7B7F">
            <w:pPr>
              <w:pStyle w:val="NoSpacing"/>
              <w:rPr>
                <w:rFonts w:cs="Arial"/>
              </w:rPr>
            </w:pPr>
            <w:r w:rsidRPr="00965162">
              <w:rPr>
                <w:rFonts w:cs="Arial"/>
              </w:rPr>
              <w:t>Was language appropriate?</w:t>
            </w:r>
          </w:p>
        </w:tc>
        <w:tc>
          <w:tcPr>
            <w:tcW w:w="1418" w:type="dxa"/>
          </w:tcPr>
          <w:p w14:paraId="2C8904B6" w14:textId="77777777" w:rsidR="00312DC3" w:rsidRPr="00457AD3" w:rsidRDefault="00312DC3" w:rsidP="00BC7B7F">
            <w:pPr>
              <w:pStyle w:val="NoSpacing"/>
              <w:rPr>
                <w:rFonts w:cs="Arial"/>
                <w:b/>
              </w:rPr>
            </w:pPr>
          </w:p>
        </w:tc>
        <w:tc>
          <w:tcPr>
            <w:tcW w:w="1276" w:type="dxa"/>
          </w:tcPr>
          <w:p w14:paraId="1F867C22" w14:textId="77777777" w:rsidR="00312DC3" w:rsidRPr="00457AD3" w:rsidRDefault="00312DC3" w:rsidP="00BC7B7F">
            <w:pPr>
              <w:pStyle w:val="NoSpacing"/>
              <w:rPr>
                <w:rFonts w:cs="Arial"/>
                <w:b/>
              </w:rPr>
            </w:pPr>
          </w:p>
        </w:tc>
        <w:tc>
          <w:tcPr>
            <w:tcW w:w="1417" w:type="dxa"/>
          </w:tcPr>
          <w:p w14:paraId="0554D8CE" w14:textId="77777777" w:rsidR="00312DC3" w:rsidRPr="00457AD3" w:rsidRDefault="00312DC3" w:rsidP="00BC7B7F">
            <w:pPr>
              <w:pStyle w:val="NoSpacing"/>
              <w:rPr>
                <w:rFonts w:cs="Arial"/>
                <w:b/>
              </w:rPr>
            </w:pPr>
          </w:p>
        </w:tc>
        <w:tc>
          <w:tcPr>
            <w:tcW w:w="1276" w:type="dxa"/>
          </w:tcPr>
          <w:p w14:paraId="230E1002" w14:textId="77777777" w:rsidR="00312DC3" w:rsidRPr="00457AD3" w:rsidRDefault="00312DC3" w:rsidP="00BC7B7F">
            <w:pPr>
              <w:pStyle w:val="NoSpacing"/>
              <w:rPr>
                <w:rFonts w:cs="Arial"/>
                <w:b/>
              </w:rPr>
            </w:pPr>
          </w:p>
        </w:tc>
        <w:tc>
          <w:tcPr>
            <w:tcW w:w="1276" w:type="dxa"/>
          </w:tcPr>
          <w:p w14:paraId="6D88E6E7" w14:textId="77777777" w:rsidR="00312DC3" w:rsidRPr="00457AD3" w:rsidRDefault="00312DC3" w:rsidP="00BC7B7F">
            <w:pPr>
              <w:pStyle w:val="NoSpacing"/>
              <w:rPr>
                <w:rFonts w:cs="Arial"/>
                <w:b/>
              </w:rPr>
            </w:pPr>
          </w:p>
        </w:tc>
      </w:tr>
      <w:tr w:rsidR="00312DC3" w:rsidRPr="00457AD3" w14:paraId="3FDE5206" w14:textId="77777777" w:rsidTr="00BC7B7F">
        <w:trPr>
          <w:trHeight w:val="70"/>
        </w:trPr>
        <w:tc>
          <w:tcPr>
            <w:tcW w:w="4077" w:type="dxa"/>
          </w:tcPr>
          <w:p w14:paraId="3819BEA6" w14:textId="77777777" w:rsidR="00312DC3" w:rsidRPr="00965162" w:rsidRDefault="00312DC3" w:rsidP="00BC7B7F">
            <w:pPr>
              <w:pStyle w:val="NoSpacing"/>
              <w:rPr>
                <w:rFonts w:cs="Arial"/>
              </w:rPr>
            </w:pPr>
            <w:r w:rsidRPr="00965162">
              <w:rPr>
                <w:rFonts w:cs="Arial"/>
              </w:rPr>
              <w:t>Eye contact</w:t>
            </w:r>
          </w:p>
        </w:tc>
        <w:tc>
          <w:tcPr>
            <w:tcW w:w="1418" w:type="dxa"/>
          </w:tcPr>
          <w:p w14:paraId="4EB3B9ED" w14:textId="77777777" w:rsidR="00312DC3" w:rsidRPr="00457AD3" w:rsidRDefault="00312DC3" w:rsidP="00BC7B7F">
            <w:pPr>
              <w:pStyle w:val="NoSpacing"/>
              <w:rPr>
                <w:rFonts w:cs="Arial"/>
                <w:b/>
              </w:rPr>
            </w:pPr>
          </w:p>
        </w:tc>
        <w:tc>
          <w:tcPr>
            <w:tcW w:w="1276" w:type="dxa"/>
          </w:tcPr>
          <w:p w14:paraId="5FF087D8" w14:textId="77777777" w:rsidR="00312DC3" w:rsidRPr="00457AD3" w:rsidRDefault="00312DC3" w:rsidP="00BC7B7F">
            <w:pPr>
              <w:pStyle w:val="NoSpacing"/>
              <w:rPr>
                <w:rFonts w:cs="Arial"/>
                <w:b/>
              </w:rPr>
            </w:pPr>
          </w:p>
        </w:tc>
        <w:tc>
          <w:tcPr>
            <w:tcW w:w="1417" w:type="dxa"/>
          </w:tcPr>
          <w:p w14:paraId="29986600" w14:textId="77777777" w:rsidR="00312DC3" w:rsidRPr="00457AD3" w:rsidRDefault="00312DC3" w:rsidP="00BC7B7F">
            <w:pPr>
              <w:pStyle w:val="NoSpacing"/>
              <w:rPr>
                <w:rFonts w:cs="Arial"/>
                <w:b/>
              </w:rPr>
            </w:pPr>
          </w:p>
        </w:tc>
        <w:tc>
          <w:tcPr>
            <w:tcW w:w="1276" w:type="dxa"/>
          </w:tcPr>
          <w:p w14:paraId="568DE37E" w14:textId="77777777" w:rsidR="00312DC3" w:rsidRPr="00457AD3" w:rsidRDefault="00312DC3" w:rsidP="00BC7B7F">
            <w:pPr>
              <w:pStyle w:val="NoSpacing"/>
              <w:rPr>
                <w:rFonts w:cs="Arial"/>
                <w:b/>
              </w:rPr>
            </w:pPr>
          </w:p>
        </w:tc>
        <w:tc>
          <w:tcPr>
            <w:tcW w:w="1276" w:type="dxa"/>
          </w:tcPr>
          <w:p w14:paraId="1C5D3C48" w14:textId="77777777" w:rsidR="00312DC3" w:rsidRPr="00457AD3" w:rsidRDefault="00312DC3" w:rsidP="00BC7B7F">
            <w:pPr>
              <w:pStyle w:val="NoSpacing"/>
              <w:rPr>
                <w:rFonts w:cs="Arial"/>
                <w:b/>
              </w:rPr>
            </w:pPr>
          </w:p>
        </w:tc>
      </w:tr>
      <w:tr w:rsidR="00312DC3" w:rsidRPr="00457AD3" w14:paraId="380746F9" w14:textId="77777777" w:rsidTr="00BC7B7F">
        <w:trPr>
          <w:trHeight w:val="70"/>
        </w:trPr>
        <w:tc>
          <w:tcPr>
            <w:tcW w:w="4077" w:type="dxa"/>
          </w:tcPr>
          <w:p w14:paraId="4EFD8F0A" w14:textId="77777777" w:rsidR="00312DC3" w:rsidRPr="00965162" w:rsidRDefault="00312DC3" w:rsidP="00BC7B7F">
            <w:pPr>
              <w:pStyle w:val="NoSpacing"/>
              <w:rPr>
                <w:rFonts w:cs="Arial"/>
              </w:rPr>
            </w:pPr>
            <w:r w:rsidRPr="00965162">
              <w:rPr>
                <w:rFonts w:cs="Arial"/>
              </w:rPr>
              <w:t>Stance</w:t>
            </w:r>
          </w:p>
        </w:tc>
        <w:tc>
          <w:tcPr>
            <w:tcW w:w="1418" w:type="dxa"/>
          </w:tcPr>
          <w:p w14:paraId="70654AD2" w14:textId="77777777" w:rsidR="00312DC3" w:rsidRPr="00457AD3" w:rsidRDefault="00312DC3" w:rsidP="00BC7B7F">
            <w:pPr>
              <w:pStyle w:val="NoSpacing"/>
              <w:rPr>
                <w:rFonts w:cs="Arial"/>
                <w:b/>
              </w:rPr>
            </w:pPr>
          </w:p>
        </w:tc>
        <w:tc>
          <w:tcPr>
            <w:tcW w:w="1276" w:type="dxa"/>
          </w:tcPr>
          <w:p w14:paraId="78F45279" w14:textId="77777777" w:rsidR="00312DC3" w:rsidRPr="00457AD3" w:rsidRDefault="00312DC3" w:rsidP="00BC7B7F">
            <w:pPr>
              <w:pStyle w:val="NoSpacing"/>
              <w:rPr>
                <w:rFonts w:cs="Arial"/>
                <w:b/>
              </w:rPr>
            </w:pPr>
          </w:p>
        </w:tc>
        <w:tc>
          <w:tcPr>
            <w:tcW w:w="1417" w:type="dxa"/>
          </w:tcPr>
          <w:p w14:paraId="500CD348" w14:textId="77777777" w:rsidR="00312DC3" w:rsidRPr="00457AD3" w:rsidRDefault="00312DC3" w:rsidP="00BC7B7F">
            <w:pPr>
              <w:pStyle w:val="NoSpacing"/>
              <w:rPr>
                <w:rFonts w:cs="Arial"/>
                <w:b/>
              </w:rPr>
            </w:pPr>
          </w:p>
        </w:tc>
        <w:tc>
          <w:tcPr>
            <w:tcW w:w="1276" w:type="dxa"/>
          </w:tcPr>
          <w:p w14:paraId="17125D95" w14:textId="77777777" w:rsidR="00312DC3" w:rsidRPr="00457AD3" w:rsidRDefault="00312DC3" w:rsidP="00BC7B7F">
            <w:pPr>
              <w:pStyle w:val="NoSpacing"/>
              <w:rPr>
                <w:rFonts w:cs="Arial"/>
                <w:b/>
              </w:rPr>
            </w:pPr>
          </w:p>
        </w:tc>
        <w:tc>
          <w:tcPr>
            <w:tcW w:w="1276" w:type="dxa"/>
          </w:tcPr>
          <w:p w14:paraId="369CCA3D" w14:textId="77777777" w:rsidR="00312DC3" w:rsidRPr="00457AD3" w:rsidRDefault="00312DC3" w:rsidP="00BC7B7F">
            <w:pPr>
              <w:pStyle w:val="NoSpacing"/>
              <w:rPr>
                <w:rFonts w:cs="Arial"/>
                <w:b/>
              </w:rPr>
            </w:pPr>
          </w:p>
        </w:tc>
      </w:tr>
    </w:tbl>
    <w:p w14:paraId="0A3A9CDF" w14:textId="77777777" w:rsidR="00312DC3" w:rsidRPr="00457AD3" w:rsidRDefault="00312DC3" w:rsidP="00312DC3">
      <w:pPr>
        <w:pStyle w:val="NoSpacing"/>
        <w:rPr>
          <w:rFonts w:cs="Arial"/>
          <w:b/>
        </w:rPr>
      </w:pPr>
    </w:p>
    <w:p w14:paraId="05A0C565" w14:textId="77777777" w:rsidR="00312DC3" w:rsidRDefault="00312DC3" w:rsidP="00312DC3">
      <w:pPr>
        <w:pStyle w:val="NoSpacing"/>
        <w:rPr>
          <w:rFonts w:cs="Arial"/>
          <w:b/>
        </w:rPr>
      </w:pPr>
      <w:r>
        <w:rPr>
          <w:rFonts w:cs="Arial"/>
          <w:b/>
        </w:rPr>
        <w:lastRenderedPageBreak/>
        <w:t>Would you want to be guided by this candidate? Yes/no/unsure</w:t>
      </w:r>
    </w:p>
    <w:p w14:paraId="03C177E1" w14:textId="77777777" w:rsidR="00312DC3" w:rsidRPr="00457AD3" w:rsidRDefault="00312DC3" w:rsidP="00312DC3">
      <w:pPr>
        <w:pStyle w:val="NoSpacing"/>
        <w:rPr>
          <w:rFonts w:cs="Arial"/>
          <w:b/>
        </w:rPr>
      </w:pPr>
    </w:p>
    <w:p w14:paraId="3020B174" w14:textId="77777777" w:rsidR="00312DC3" w:rsidRPr="00B46EA0" w:rsidRDefault="00312DC3" w:rsidP="00312DC3">
      <w:pPr>
        <w:pStyle w:val="NoSpacing"/>
        <w:rPr>
          <w:rFonts w:cs="Arial"/>
          <w:b/>
        </w:rPr>
      </w:pPr>
      <w:r w:rsidRPr="00B46EA0">
        <w:rPr>
          <w:rFonts w:cs="Arial"/>
          <w:b/>
        </w:rPr>
        <w:t xml:space="preserve">Should this person be offered a place on the course?     </w:t>
      </w:r>
    </w:p>
    <w:p w14:paraId="71448A40" w14:textId="77777777" w:rsidR="00312DC3" w:rsidRPr="00457AD3" w:rsidRDefault="00312DC3" w:rsidP="00312DC3">
      <w:pPr>
        <w:pStyle w:val="NoSpacing"/>
        <w:rPr>
          <w:rFonts w:cs="Arial"/>
        </w:rPr>
      </w:pPr>
    </w:p>
    <w:tbl>
      <w:tblPr>
        <w:tblpPr w:leftFromText="180" w:rightFromText="180" w:vertAnchor="text" w:horzAnchor="margin" w:tblpXSpec="center" w:tblpY="5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851"/>
      </w:tblGrid>
      <w:tr w:rsidR="00312DC3" w:rsidRPr="00457AD3" w14:paraId="7A7D33E4" w14:textId="77777777" w:rsidTr="00BC7B7F">
        <w:trPr>
          <w:jc w:val="center"/>
        </w:trPr>
        <w:tc>
          <w:tcPr>
            <w:tcW w:w="2376" w:type="dxa"/>
          </w:tcPr>
          <w:p w14:paraId="6D78B4A8" w14:textId="77777777" w:rsidR="00312DC3" w:rsidRPr="00B46EA0" w:rsidRDefault="00312DC3" w:rsidP="00BC7B7F">
            <w:pPr>
              <w:pStyle w:val="NoSpacing"/>
              <w:rPr>
                <w:rFonts w:cs="Arial"/>
                <w:b/>
              </w:rPr>
            </w:pPr>
            <w:r w:rsidRPr="00B46EA0">
              <w:rPr>
                <w:rFonts w:cs="Arial"/>
                <w:b/>
              </w:rPr>
              <w:t>Yes:</w:t>
            </w:r>
          </w:p>
        </w:tc>
        <w:tc>
          <w:tcPr>
            <w:tcW w:w="851" w:type="dxa"/>
          </w:tcPr>
          <w:p w14:paraId="4AB7712A" w14:textId="77777777" w:rsidR="00312DC3" w:rsidRPr="00457AD3" w:rsidRDefault="00312DC3" w:rsidP="00BC7B7F">
            <w:pPr>
              <w:pStyle w:val="NoSpacing"/>
              <w:rPr>
                <w:rFonts w:cs="Arial"/>
              </w:rPr>
            </w:pPr>
          </w:p>
        </w:tc>
      </w:tr>
      <w:tr w:rsidR="00312DC3" w:rsidRPr="00457AD3" w14:paraId="4F8B02B2" w14:textId="77777777" w:rsidTr="00BC7B7F">
        <w:trPr>
          <w:jc w:val="center"/>
        </w:trPr>
        <w:tc>
          <w:tcPr>
            <w:tcW w:w="2376" w:type="dxa"/>
          </w:tcPr>
          <w:p w14:paraId="303CB7A7" w14:textId="77777777" w:rsidR="00312DC3" w:rsidRPr="00B46EA0" w:rsidRDefault="00312DC3" w:rsidP="00BC7B7F">
            <w:pPr>
              <w:pStyle w:val="NoSpacing"/>
              <w:rPr>
                <w:rFonts w:cs="Arial"/>
                <w:b/>
              </w:rPr>
            </w:pPr>
            <w:r w:rsidRPr="00B46EA0">
              <w:rPr>
                <w:rFonts w:cs="Arial"/>
                <w:b/>
              </w:rPr>
              <w:t>Unsure: probably yes</w:t>
            </w:r>
          </w:p>
        </w:tc>
        <w:tc>
          <w:tcPr>
            <w:tcW w:w="851" w:type="dxa"/>
          </w:tcPr>
          <w:p w14:paraId="245E4508" w14:textId="77777777" w:rsidR="00312DC3" w:rsidRPr="00457AD3" w:rsidRDefault="00312DC3" w:rsidP="00BC7B7F">
            <w:pPr>
              <w:pStyle w:val="NoSpacing"/>
              <w:rPr>
                <w:rFonts w:cs="Arial"/>
              </w:rPr>
            </w:pPr>
          </w:p>
        </w:tc>
      </w:tr>
      <w:tr w:rsidR="00312DC3" w:rsidRPr="00457AD3" w14:paraId="64F1EF21" w14:textId="77777777" w:rsidTr="00BC7B7F">
        <w:trPr>
          <w:jc w:val="center"/>
        </w:trPr>
        <w:tc>
          <w:tcPr>
            <w:tcW w:w="2376" w:type="dxa"/>
          </w:tcPr>
          <w:p w14:paraId="22F348BF" w14:textId="77777777" w:rsidR="00312DC3" w:rsidRPr="00B46EA0" w:rsidRDefault="00312DC3" w:rsidP="00BC7B7F">
            <w:pPr>
              <w:pStyle w:val="NoSpacing"/>
              <w:rPr>
                <w:rFonts w:cs="Arial"/>
                <w:b/>
              </w:rPr>
            </w:pPr>
            <w:r w:rsidRPr="00B46EA0">
              <w:rPr>
                <w:rFonts w:cs="Arial"/>
                <w:b/>
              </w:rPr>
              <w:t>Unsure: probably no</w:t>
            </w:r>
          </w:p>
        </w:tc>
        <w:tc>
          <w:tcPr>
            <w:tcW w:w="851" w:type="dxa"/>
          </w:tcPr>
          <w:p w14:paraId="6A3A984F" w14:textId="77777777" w:rsidR="00312DC3" w:rsidRPr="00457AD3" w:rsidRDefault="00312DC3" w:rsidP="00BC7B7F">
            <w:pPr>
              <w:pStyle w:val="NoSpacing"/>
              <w:rPr>
                <w:rFonts w:cs="Arial"/>
              </w:rPr>
            </w:pPr>
          </w:p>
        </w:tc>
      </w:tr>
      <w:tr w:rsidR="00312DC3" w:rsidRPr="00457AD3" w14:paraId="108C2824" w14:textId="77777777" w:rsidTr="00BC7B7F">
        <w:trPr>
          <w:jc w:val="center"/>
        </w:trPr>
        <w:tc>
          <w:tcPr>
            <w:tcW w:w="2376" w:type="dxa"/>
          </w:tcPr>
          <w:p w14:paraId="306FBC6D" w14:textId="77777777" w:rsidR="00312DC3" w:rsidRPr="00B46EA0" w:rsidRDefault="00312DC3" w:rsidP="00BC7B7F">
            <w:pPr>
              <w:pStyle w:val="NoSpacing"/>
              <w:rPr>
                <w:rFonts w:cs="Arial"/>
                <w:b/>
              </w:rPr>
            </w:pPr>
            <w:r w:rsidRPr="00B46EA0">
              <w:rPr>
                <w:rFonts w:cs="Arial"/>
                <w:b/>
              </w:rPr>
              <w:t>No</w:t>
            </w:r>
          </w:p>
        </w:tc>
        <w:tc>
          <w:tcPr>
            <w:tcW w:w="851" w:type="dxa"/>
          </w:tcPr>
          <w:p w14:paraId="499C699A" w14:textId="77777777" w:rsidR="00312DC3" w:rsidRPr="00457AD3" w:rsidRDefault="00312DC3" w:rsidP="00BC7B7F">
            <w:pPr>
              <w:pStyle w:val="NoSpacing"/>
              <w:rPr>
                <w:rFonts w:cs="Arial"/>
              </w:rPr>
            </w:pPr>
          </w:p>
        </w:tc>
      </w:tr>
    </w:tbl>
    <w:p w14:paraId="6BECB5D5" w14:textId="77777777" w:rsidR="00312DC3" w:rsidRPr="00457AD3" w:rsidRDefault="00312DC3" w:rsidP="00312DC3">
      <w:pPr>
        <w:pStyle w:val="NoSpacing"/>
        <w:rPr>
          <w:rFonts w:cs="Arial"/>
        </w:rPr>
      </w:pPr>
    </w:p>
    <w:p w14:paraId="73089487" w14:textId="77777777" w:rsidR="00312DC3" w:rsidRDefault="00312DC3" w:rsidP="00312DC3">
      <w:pPr>
        <w:pStyle w:val="NoSpacing"/>
        <w:rPr>
          <w:rFonts w:cs="Arial"/>
          <w:b/>
        </w:rPr>
      </w:pPr>
    </w:p>
    <w:p w14:paraId="2B36EB77" w14:textId="77777777" w:rsidR="00312DC3" w:rsidRDefault="00312DC3" w:rsidP="00312DC3">
      <w:pPr>
        <w:pStyle w:val="NoSpacing"/>
        <w:rPr>
          <w:rFonts w:cs="Arial"/>
          <w:b/>
        </w:rPr>
      </w:pPr>
    </w:p>
    <w:p w14:paraId="74F407C6" w14:textId="77777777" w:rsidR="00312DC3" w:rsidRDefault="00312DC3" w:rsidP="00312DC3">
      <w:pPr>
        <w:pStyle w:val="NoSpacing"/>
        <w:rPr>
          <w:rFonts w:cs="Arial"/>
          <w:b/>
        </w:rPr>
      </w:pPr>
    </w:p>
    <w:p w14:paraId="50DB2513" w14:textId="77777777" w:rsidR="00312DC3" w:rsidRDefault="00312DC3" w:rsidP="00312DC3">
      <w:pPr>
        <w:pStyle w:val="NoSpacing"/>
        <w:rPr>
          <w:rFonts w:cs="Arial"/>
          <w:b/>
        </w:rPr>
      </w:pPr>
    </w:p>
    <w:p w14:paraId="022A2458" w14:textId="77777777" w:rsidR="00312DC3" w:rsidRDefault="00312DC3" w:rsidP="00312DC3">
      <w:pPr>
        <w:pStyle w:val="NoSpacing"/>
        <w:rPr>
          <w:rFonts w:cs="Arial"/>
          <w:b/>
        </w:rPr>
      </w:pPr>
    </w:p>
    <w:p w14:paraId="25C100AA" w14:textId="77777777" w:rsidR="00312DC3" w:rsidRPr="00457AD3" w:rsidRDefault="00312DC3" w:rsidP="00312DC3">
      <w:pPr>
        <w:pStyle w:val="NoSpacing"/>
        <w:rPr>
          <w:rFonts w:cs="Arial"/>
        </w:rPr>
      </w:pPr>
      <w:r w:rsidRPr="00327F04">
        <w:rPr>
          <w:rFonts w:cs="Arial"/>
          <w:b/>
        </w:rPr>
        <w:t>Additional comments</w:t>
      </w:r>
      <w:r>
        <w:rPr>
          <w:rFonts w:cs="Arial"/>
          <w:b/>
        </w:rPr>
        <w:t xml:space="preserve">/concerns (eg Ability to travel)? </w:t>
      </w:r>
      <w:r w:rsidRPr="00327F04">
        <w:rPr>
          <w:rFonts w:cs="Arial"/>
          <w:b/>
        </w:rPr>
        <w:t>______________________________________________________________</w:t>
      </w:r>
      <w:r>
        <w:rPr>
          <w:rFonts w:cs="Arial"/>
          <w:b/>
        </w:rPr>
        <w:t>___________________</w:t>
      </w:r>
      <w:r w:rsidRPr="00327F04">
        <w:rPr>
          <w:rFonts w:cs="Arial"/>
          <w:b/>
        </w:rPr>
        <w:t>_</w:t>
      </w:r>
      <w:r w:rsidRPr="00457AD3">
        <w:rPr>
          <w:rFonts w:cs="Arial"/>
        </w:rPr>
        <w:br/>
      </w:r>
      <w:r w:rsidRPr="00457AD3">
        <w:rPr>
          <w:rFonts w:cs="Arial"/>
        </w:rPr>
        <w:br/>
        <w:t>__________________________________________________________________________________</w:t>
      </w:r>
      <w:r w:rsidRPr="00457AD3">
        <w:rPr>
          <w:rFonts w:cs="Arial"/>
        </w:rPr>
        <w:br/>
      </w:r>
      <w:r w:rsidRPr="00457AD3">
        <w:rPr>
          <w:rFonts w:cs="Arial"/>
        </w:rPr>
        <w:br/>
        <w:t>__________________________________________________________________________________</w:t>
      </w:r>
    </w:p>
    <w:p w14:paraId="7843322E" w14:textId="77777777" w:rsidR="00312DC3" w:rsidRPr="00457AD3" w:rsidRDefault="00312DC3" w:rsidP="00312DC3">
      <w:pPr>
        <w:pStyle w:val="NoSpacing"/>
        <w:rPr>
          <w:rFonts w:cs="Arial"/>
        </w:rPr>
      </w:pPr>
    </w:p>
    <w:p w14:paraId="44E8F6F0" w14:textId="77777777" w:rsidR="00312DC3" w:rsidRDefault="00312DC3" w:rsidP="00312DC3">
      <w:pPr>
        <w:rPr>
          <w:rFonts w:asciiTheme="majorHAnsi" w:eastAsiaTheme="majorEastAsia" w:hAnsiTheme="majorHAnsi" w:cstheme="majorBidi"/>
          <w:b/>
          <w:bCs/>
          <w:color w:val="365F91" w:themeColor="accent1" w:themeShade="BF"/>
          <w:sz w:val="28"/>
          <w:szCs w:val="28"/>
        </w:rPr>
      </w:pPr>
      <w:r w:rsidRPr="00457AD3">
        <w:rPr>
          <w:rFonts w:cs="Arial"/>
        </w:rPr>
        <w:t>_____________________________</w:t>
      </w:r>
      <w:r>
        <w:rPr>
          <w:rFonts w:cs="Arial"/>
        </w:rPr>
        <w:t>_____________________________________________________</w:t>
      </w:r>
    </w:p>
    <w:p w14:paraId="38562224" w14:textId="77777777" w:rsidR="00312DC3" w:rsidRPr="00312DC3" w:rsidRDefault="00312DC3" w:rsidP="00312DC3"/>
    <w:p w14:paraId="5B688775" w14:textId="77777777" w:rsidR="00116DCF" w:rsidRDefault="00116DCF">
      <w:pPr>
        <w:rPr>
          <w:rFonts w:asciiTheme="majorHAnsi" w:eastAsiaTheme="majorEastAsia" w:hAnsiTheme="majorHAnsi" w:cstheme="majorBidi"/>
          <w:b/>
          <w:bCs/>
          <w:color w:val="365F91" w:themeColor="accent1" w:themeShade="BF"/>
          <w:sz w:val="28"/>
          <w:szCs w:val="28"/>
        </w:rPr>
      </w:pPr>
      <w:r>
        <w:br w:type="page"/>
      </w:r>
    </w:p>
    <w:p w14:paraId="493E8706" w14:textId="324261A1" w:rsidR="0060570D" w:rsidRDefault="00940CE5" w:rsidP="00F70B97">
      <w:pPr>
        <w:pStyle w:val="Heading1"/>
      </w:pPr>
      <w:bookmarkStart w:id="54" w:name="_Toc89869734"/>
      <w:bookmarkStart w:id="55" w:name="_Toc60677394"/>
      <w:r w:rsidRPr="00F70B97">
        <w:lastRenderedPageBreak/>
        <w:t>Annex B</w:t>
      </w:r>
      <w:bookmarkEnd w:id="54"/>
    </w:p>
    <w:p w14:paraId="27BA2D14" w14:textId="77777777" w:rsidR="00F70B97" w:rsidRDefault="00F70B97" w:rsidP="00F70B97"/>
    <w:p w14:paraId="7C941D9F" w14:textId="77777777" w:rsidR="00F70B97" w:rsidRPr="0054196C" w:rsidRDefault="00F70B97" w:rsidP="00F70B97">
      <w:pPr>
        <w:spacing w:after="160" w:line="259" w:lineRule="auto"/>
        <w:rPr>
          <w:rFonts w:ascii="Calibri Light" w:hAnsi="Calibri Light" w:cs="Calibri Light"/>
          <w:b/>
          <w:bCs/>
        </w:rPr>
      </w:pPr>
      <w:r w:rsidRPr="0054196C">
        <w:rPr>
          <w:rFonts w:ascii="Calibri Light" w:hAnsi="Calibri Light" w:cs="Calibri Light"/>
          <w:b/>
          <w:bCs/>
        </w:rPr>
        <w:t>Annex B: Important information for students and Course Directors / Training Providers</w:t>
      </w:r>
    </w:p>
    <w:p w14:paraId="59414E21" w14:textId="77777777" w:rsidR="00F70B97" w:rsidRPr="0054196C" w:rsidRDefault="00F70B97" w:rsidP="00C824EE">
      <w:pPr>
        <w:pStyle w:val="ListParagraph"/>
        <w:numPr>
          <w:ilvl w:val="0"/>
          <w:numId w:val="75"/>
        </w:numPr>
        <w:spacing w:after="160" w:line="259" w:lineRule="auto"/>
        <w:rPr>
          <w:rFonts w:ascii="Calibri Light" w:hAnsi="Calibri Light" w:cs="Calibri Light"/>
          <w:sz w:val="22"/>
          <w:szCs w:val="22"/>
        </w:rPr>
      </w:pPr>
      <w:r w:rsidRPr="0054196C">
        <w:rPr>
          <w:rFonts w:ascii="Calibri Light" w:hAnsi="Calibri Light" w:cs="Calibri Light"/>
          <w:sz w:val="22"/>
          <w:szCs w:val="22"/>
        </w:rPr>
        <w:t>Your Institute Visitor</w:t>
      </w:r>
    </w:p>
    <w:p w14:paraId="395F1B16" w14:textId="50CE0A04" w:rsidR="00F70B97" w:rsidRPr="0054196C" w:rsidRDefault="00593510" w:rsidP="00C824EE">
      <w:pPr>
        <w:pStyle w:val="ListParagraph"/>
        <w:numPr>
          <w:ilvl w:val="0"/>
          <w:numId w:val="75"/>
        </w:numPr>
        <w:spacing w:after="160" w:line="259" w:lineRule="auto"/>
        <w:rPr>
          <w:rFonts w:ascii="Calibri Light" w:hAnsi="Calibri Light" w:cs="Calibri Light"/>
          <w:sz w:val="22"/>
          <w:szCs w:val="22"/>
        </w:rPr>
      </w:pPr>
      <w:r w:rsidRPr="0054196C">
        <w:rPr>
          <w:rFonts w:ascii="Calibri Light" w:hAnsi="Calibri Light" w:cs="Calibri Light"/>
          <w:sz w:val="22"/>
          <w:szCs w:val="22"/>
        </w:rPr>
        <w:t>Institute of Tourist Guiding Language Rules</w:t>
      </w:r>
    </w:p>
    <w:p w14:paraId="109EDF54" w14:textId="430942AA" w:rsidR="00F70B97" w:rsidRPr="0054196C" w:rsidRDefault="00F70B97" w:rsidP="00C824EE">
      <w:pPr>
        <w:pStyle w:val="ListParagraph"/>
        <w:numPr>
          <w:ilvl w:val="0"/>
          <w:numId w:val="75"/>
        </w:numPr>
        <w:spacing w:after="160" w:line="259" w:lineRule="auto"/>
        <w:rPr>
          <w:rFonts w:ascii="Calibri Light" w:hAnsi="Calibri Light" w:cs="Calibri Light"/>
          <w:sz w:val="22"/>
          <w:szCs w:val="22"/>
        </w:rPr>
      </w:pPr>
      <w:r w:rsidRPr="0054196C">
        <w:rPr>
          <w:rFonts w:ascii="Calibri Light" w:hAnsi="Calibri Light" w:cs="Calibri Light"/>
          <w:sz w:val="22"/>
          <w:szCs w:val="22"/>
        </w:rPr>
        <w:t xml:space="preserve">Student’s </w:t>
      </w:r>
      <w:r w:rsidR="00886E31" w:rsidRPr="0054196C">
        <w:rPr>
          <w:rFonts w:ascii="Calibri Light" w:hAnsi="Calibri Light" w:cs="Calibri Light"/>
          <w:sz w:val="22"/>
          <w:szCs w:val="22"/>
        </w:rPr>
        <w:t>L</w:t>
      </w:r>
      <w:r w:rsidRPr="0054196C">
        <w:rPr>
          <w:rFonts w:ascii="Calibri Light" w:hAnsi="Calibri Light" w:cs="Calibri Light"/>
          <w:sz w:val="22"/>
          <w:szCs w:val="22"/>
        </w:rPr>
        <w:t xml:space="preserve">anguage </w:t>
      </w:r>
      <w:r w:rsidR="00886E31" w:rsidRPr="0054196C">
        <w:rPr>
          <w:rFonts w:ascii="Calibri Light" w:hAnsi="Calibri Light" w:cs="Calibri Light"/>
          <w:sz w:val="22"/>
          <w:szCs w:val="22"/>
        </w:rPr>
        <w:t>R</w:t>
      </w:r>
      <w:r w:rsidRPr="0054196C">
        <w:rPr>
          <w:rFonts w:ascii="Calibri Light" w:hAnsi="Calibri Light" w:cs="Calibri Light"/>
          <w:sz w:val="22"/>
          <w:szCs w:val="22"/>
        </w:rPr>
        <w:t xml:space="preserve">egistration </w:t>
      </w:r>
      <w:r w:rsidR="00886E31" w:rsidRPr="0054196C">
        <w:rPr>
          <w:rFonts w:ascii="Calibri Light" w:hAnsi="Calibri Light" w:cs="Calibri Light"/>
          <w:sz w:val="22"/>
          <w:szCs w:val="22"/>
        </w:rPr>
        <w:t>&amp; Declaration Form</w:t>
      </w:r>
    </w:p>
    <w:p w14:paraId="39EA662B" w14:textId="1FB9004B" w:rsidR="00F70B97" w:rsidRPr="0054196C" w:rsidRDefault="00F70B97" w:rsidP="00C824EE">
      <w:pPr>
        <w:pStyle w:val="ListParagraph"/>
        <w:numPr>
          <w:ilvl w:val="0"/>
          <w:numId w:val="75"/>
        </w:numPr>
        <w:spacing w:after="160" w:line="259" w:lineRule="auto"/>
        <w:rPr>
          <w:rFonts w:ascii="Calibri Light" w:hAnsi="Calibri Light" w:cs="Calibri Light"/>
          <w:sz w:val="22"/>
          <w:szCs w:val="22"/>
        </w:rPr>
      </w:pPr>
      <w:r w:rsidRPr="0054196C">
        <w:rPr>
          <w:rFonts w:ascii="Calibri Light" w:hAnsi="Calibri Light" w:cs="Calibri Light"/>
          <w:sz w:val="22"/>
          <w:szCs w:val="22"/>
        </w:rPr>
        <w:t xml:space="preserve">Candidate Information Form for </w:t>
      </w:r>
      <w:r w:rsidR="00886E31" w:rsidRPr="0054196C">
        <w:rPr>
          <w:rFonts w:ascii="Calibri Light" w:hAnsi="Calibri Light" w:cs="Calibri Light"/>
          <w:sz w:val="22"/>
          <w:szCs w:val="22"/>
        </w:rPr>
        <w:t>E</w:t>
      </w:r>
      <w:r w:rsidRPr="0054196C">
        <w:rPr>
          <w:rFonts w:ascii="Calibri Light" w:hAnsi="Calibri Light" w:cs="Calibri Light"/>
          <w:sz w:val="22"/>
          <w:szCs w:val="22"/>
        </w:rPr>
        <w:t xml:space="preserve">nrolling </w:t>
      </w:r>
      <w:r w:rsidR="00886E31" w:rsidRPr="0054196C">
        <w:rPr>
          <w:rFonts w:ascii="Calibri Light" w:hAnsi="Calibri Light" w:cs="Calibri Light"/>
          <w:sz w:val="22"/>
          <w:szCs w:val="22"/>
        </w:rPr>
        <w:t>S</w:t>
      </w:r>
      <w:r w:rsidRPr="0054196C">
        <w:rPr>
          <w:rFonts w:ascii="Calibri Light" w:hAnsi="Calibri Light" w:cs="Calibri Light"/>
          <w:sz w:val="22"/>
          <w:szCs w:val="22"/>
        </w:rPr>
        <w:t>tudents (to be confirmed by the Course Director and sent to the Institute of Tourist Guiding)</w:t>
      </w:r>
    </w:p>
    <w:p w14:paraId="705E527D" w14:textId="77777777" w:rsidR="00F70B97" w:rsidRPr="0054196C" w:rsidRDefault="00F70B97" w:rsidP="00C824EE">
      <w:pPr>
        <w:pStyle w:val="ListParagraph"/>
        <w:numPr>
          <w:ilvl w:val="0"/>
          <w:numId w:val="75"/>
        </w:numPr>
        <w:spacing w:after="160" w:line="259" w:lineRule="auto"/>
        <w:rPr>
          <w:rFonts w:ascii="Calibri Light" w:hAnsi="Calibri Light" w:cs="Calibri Light"/>
          <w:sz w:val="22"/>
          <w:szCs w:val="22"/>
        </w:rPr>
      </w:pPr>
      <w:r w:rsidRPr="0054196C">
        <w:rPr>
          <w:rFonts w:ascii="Calibri Light" w:hAnsi="Calibri Light" w:cs="Calibri Light"/>
          <w:sz w:val="22"/>
          <w:szCs w:val="22"/>
        </w:rPr>
        <w:t>Sample Student Code of Conduct</w:t>
      </w:r>
    </w:p>
    <w:p w14:paraId="6D8F8190" w14:textId="77777777" w:rsidR="00F70B97" w:rsidRPr="0054196C" w:rsidRDefault="00F70B97" w:rsidP="00C824EE">
      <w:pPr>
        <w:pStyle w:val="ListParagraph"/>
        <w:numPr>
          <w:ilvl w:val="0"/>
          <w:numId w:val="75"/>
        </w:numPr>
        <w:spacing w:after="160" w:line="259" w:lineRule="auto"/>
        <w:rPr>
          <w:rFonts w:ascii="Calibri Light" w:hAnsi="Calibri Light" w:cs="Calibri Light"/>
          <w:sz w:val="22"/>
          <w:szCs w:val="22"/>
        </w:rPr>
      </w:pPr>
      <w:r w:rsidRPr="0054196C">
        <w:rPr>
          <w:rFonts w:ascii="Calibri Light" w:hAnsi="Calibri Light" w:cs="Calibri Light"/>
          <w:sz w:val="22"/>
          <w:szCs w:val="22"/>
        </w:rPr>
        <w:t>Sample Badge Engraving Form</w:t>
      </w:r>
    </w:p>
    <w:p w14:paraId="356A70C4" w14:textId="77777777" w:rsidR="00F70B97" w:rsidRPr="0054196C" w:rsidRDefault="00F70B97" w:rsidP="00C824EE">
      <w:pPr>
        <w:pStyle w:val="ListParagraph"/>
        <w:numPr>
          <w:ilvl w:val="0"/>
          <w:numId w:val="75"/>
        </w:numPr>
        <w:spacing w:after="160" w:line="259" w:lineRule="auto"/>
        <w:rPr>
          <w:rFonts w:ascii="Calibri Light" w:hAnsi="Calibri Light" w:cs="Calibri Light"/>
          <w:sz w:val="22"/>
          <w:szCs w:val="22"/>
        </w:rPr>
      </w:pPr>
      <w:r w:rsidRPr="0054196C">
        <w:rPr>
          <w:rFonts w:ascii="Calibri Light" w:hAnsi="Calibri Light" w:cs="Calibri Light"/>
          <w:sz w:val="22"/>
          <w:szCs w:val="22"/>
        </w:rPr>
        <w:t>Accredited Prior Learning</w:t>
      </w:r>
    </w:p>
    <w:p w14:paraId="4F74E7FE" w14:textId="77777777" w:rsidR="00F70B97" w:rsidRPr="0054196C" w:rsidRDefault="00F70B97" w:rsidP="00C824EE">
      <w:pPr>
        <w:pStyle w:val="ListParagraph"/>
        <w:numPr>
          <w:ilvl w:val="0"/>
          <w:numId w:val="75"/>
        </w:numPr>
        <w:spacing w:after="160" w:line="259" w:lineRule="auto"/>
        <w:rPr>
          <w:rFonts w:ascii="Calibri Light" w:hAnsi="Calibri Light" w:cs="Calibri Light"/>
          <w:sz w:val="22"/>
          <w:szCs w:val="22"/>
        </w:rPr>
      </w:pPr>
      <w:r w:rsidRPr="0054196C">
        <w:rPr>
          <w:rFonts w:ascii="Calibri Light" w:hAnsi="Calibri Light" w:cs="Calibri Light"/>
          <w:sz w:val="22"/>
          <w:szCs w:val="22"/>
        </w:rPr>
        <w:t>Dealing with Children &amp; Vulnerable Adults</w:t>
      </w:r>
    </w:p>
    <w:p w14:paraId="46A6AEFF" w14:textId="77777777" w:rsidR="00593510" w:rsidRPr="00593510" w:rsidRDefault="00593510" w:rsidP="00593510">
      <w:pPr>
        <w:spacing w:after="160" w:line="259" w:lineRule="auto"/>
        <w:rPr>
          <w:rFonts w:ascii="Calibri Light" w:hAnsi="Calibri Light" w:cs="Calibri Light"/>
        </w:rPr>
      </w:pPr>
    </w:p>
    <w:p w14:paraId="54217F2D" w14:textId="6D5CB8B7" w:rsidR="0068315D" w:rsidRPr="00F70B97" w:rsidRDefault="00F70B97" w:rsidP="00F70B97">
      <w:pPr>
        <w:pStyle w:val="Heading2"/>
      </w:pPr>
      <w:bookmarkStart w:id="56" w:name="_Toc89869735"/>
      <w:r w:rsidRPr="00F70B97">
        <w:t xml:space="preserve">1. Your </w:t>
      </w:r>
      <w:r w:rsidR="0068315D" w:rsidRPr="00F70B97">
        <w:t>Institute Visitor</w:t>
      </w:r>
      <w:bookmarkEnd w:id="55"/>
      <w:bookmarkEnd w:id="56"/>
    </w:p>
    <w:p w14:paraId="2418BBDD" w14:textId="77777777" w:rsidR="00BC7B7F" w:rsidRPr="006A1902" w:rsidRDefault="00BC7B7F" w:rsidP="00F70B97">
      <w:pPr>
        <w:rPr>
          <w:rFonts w:ascii="Calibri Light" w:hAnsi="Calibri Light" w:cs="Calibri Light"/>
          <w:sz w:val="24"/>
          <w:szCs w:val="24"/>
        </w:rPr>
      </w:pPr>
    </w:p>
    <w:p w14:paraId="63EBD0F2" w14:textId="77777777" w:rsidR="006566E4" w:rsidRPr="0054196C" w:rsidRDefault="006566E4" w:rsidP="00F70B97">
      <w:pPr>
        <w:rPr>
          <w:rFonts w:ascii="Calibri Light" w:hAnsi="Calibri Light" w:cs="Calibri Light"/>
          <w:b/>
        </w:rPr>
      </w:pPr>
      <w:bookmarkStart w:id="57" w:name="_Toc38271701"/>
      <w:bookmarkStart w:id="58" w:name="_Toc57792826"/>
      <w:bookmarkStart w:id="59" w:name="_Toc60677395"/>
      <w:r w:rsidRPr="0054196C">
        <w:rPr>
          <w:rFonts w:ascii="Calibri Light" w:hAnsi="Calibri Light" w:cs="Calibri Light"/>
          <w:b/>
        </w:rPr>
        <w:t>R</w:t>
      </w:r>
      <w:bookmarkEnd w:id="57"/>
      <w:r w:rsidRPr="0054196C">
        <w:rPr>
          <w:rFonts w:ascii="Calibri Light" w:hAnsi="Calibri Light" w:cs="Calibri Light"/>
          <w:b/>
        </w:rPr>
        <w:t>ole</w:t>
      </w:r>
      <w:bookmarkEnd w:id="58"/>
      <w:bookmarkEnd w:id="59"/>
    </w:p>
    <w:p w14:paraId="0325355E" w14:textId="77777777" w:rsidR="006566E4" w:rsidRPr="0054196C" w:rsidRDefault="006566E4" w:rsidP="006566E4">
      <w:pPr>
        <w:pStyle w:val="NoSpacing"/>
        <w:rPr>
          <w:rFonts w:ascii="Calibri Light" w:hAnsi="Calibri Light" w:cs="Calibri Light"/>
        </w:rPr>
      </w:pPr>
      <w:r w:rsidRPr="0054196C">
        <w:rPr>
          <w:rFonts w:ascii="Calibri Light" w:hAnsi="Calibri Light" w:cs="Calibri Light"/>
        </w:rPr>
        <w:t xml:space="preserve">The Institute of Tourist Guiding appointed the first Institute Visitors in 2012 in response to complaints from students that courses had not been fully implemented or had failed to support them during the learning period.  It was felt that as the Institute of Tourist Guiding had accredited the Training Courses they should ensure they were properly delivered.  Consequently, it is the Accreditation Committee who appoints the Institute Visitor. </w:t>
      </w:r>
    </w:p>
    <w:p w14:paraId="457D0335" w14:textId="77777777" w:rsidR="006566E4" w:rsidRPr="0054196C" w:rsidRDefault="006566E4" w:rsidP="006566E4">
      <w:pPr>
        <w:pStyle w:val="NoSpacing"/>
        <w:rPr>
          <w:rFonts w:ascii="Calibri Light" w:hAnsi="Calibri Light" w:cs="Calibri Light"/>
        </w:rPr>
      </w:pPr>
    </w:p>
    <w:p w14:paraId="67F0DA9A" w14:textId="77777777" w:rsidR="006566E4" w:rsidRPr="0054196C" w:rsidRDefault="006566E4" w:rsidP="006566E4">
      <w:pPr>
        <w:pStyle w:val="NoSpacing"/>
        <w:rPr>
          <w:rFonts w:ascii="Calibri Light" w:hAnsi="Calibri Light" w:cs="Calibri Light"/>
        </w:rPr>
      </w:pPr>
      <w:r w:rsidRPr="0054196C">
        <w:rPr>
          <w:rFonts w:ascii="Calibri Light" w:hAnsi="Calibri Light" w:cs="Calibri Light"/>
        </w:rPr>
        <w:t xml:space="preserve">The Institute Visitor is appointed as soon as a course is accredited. </w:t>
      </w:r>
    </w:p>
    <w:p w14:paraId="1DFF2854" w14:textId="77777777" w:rsidR="006566E4" w:rsidRPr="0054196C" w:rsidRDefault="006566E4" w:rsidP="006566E4">
      <w:pPr>
        <w:pStyle w:val="NoSpacing"/>
        <w:rPr>
          <w:rFonts w:ascii="Calibri Light" w:hAnsi="Calibri Light" w:cs="Calibri Light"/>
        </w:rPr>
      </w:pPr>
    </w:p>
    <w:p w14:paraId="60BAE4F2" w14:textId="77777777" w:rsidR="006566E4" w:rsidRPr="0054196C" w:rsidRDefault="006566E4" w:rsidP="006566E4">
      <w:pPr>
        <w:pStyle w:val="NoSpacing"/>
        <w:rPr>
          <w:rFonts w:ascii="Calibri Light" w:hAnsi="Calibri Light" w:cs="Calibri Light"/>
        </w:rPr>
      </w:pPr>
      <w:r w:rsidRPr="0054196C">
        <w:rPr>
          <w:rFonts w:ascii="Calibri Light" w:hAnsi="Calibri Light" w:cs="Calibri Light"/>
        </w:rPr>
        <w:t xml:space="preserve">The Accreditation Committee is pleased that the Institute Visitor has become a direct link between the Course Director and the Institute of Tourist Guiding. We would like the Institute Visitor to be seen as a friend to both the course team and students, always available to provide advice, and as somebody to turn to for support and help if problems arise on the course.  </w:t>
      </w:r>
    </w:p>
    <w:p w14:paraId="7CEE0E39" w14:textId="77777777" w:rsidR="006566E4" w:rsidRPr="0054196C" w:rsidRDefault="006566E4" w:rsidP="006566E4">
      <w:pPr>
        <w:pStyle w:val="NoSpacing"/>
        <w:rPr>
          <w:rFonts w:ascii="Calibri Light" w:hAnsi="Calibri Light" w:cs="Calibri Light"/>
        </w:rPr>
      </w:pPr>
    </w:p>
    <w:p w14:paraId="53A499A4" w14:textId="77777777" w:rsidR="006566E4" w:rsidRPr="0054196C" w:rsidRDefault="006566E4" w:rsidP="006566E4">
      <w:pPr>
        <w:pStyle w:val="NoSpacing"/>
        <w:rPr>
          <w:rFonts w:ascii="Calibri Light" w:hAnsi="Calibri Light" w:cs="Calibri Light"/>
        </w:rPr>
      </w:pPr>
    </w:p>
    <w:p w14:paraId="6CA70902" w14:textId="77777777" w:rsidR="006566E4" w:rsidRPr="0054196C" w:rsidRDefault="006566E4" w:rsidP="006566E4">
      <w:pPr>
        <w:spacing w:after="0" w:line="252" w:lineRule="auto"/>
        <w:ind w:left="-5" w:hanging="10"/>
        <w:rPr>
          <w:rFonts w:ascii="Calibri Light" w:hAnsi="Calibri Light" w:cs="Calibri Light"/>
        </w:rPr>
      </w:pPr>
      <w:r w:rsidRPr="0054196C">
        <w:rPr>
          <w:rFonts w:ascii="Calibri Light" w:hAnsi="Calibri Light" w:cs="Calibri Light"/>
          <w:b/>
        </w:rPr>
        <w:t xml:space="preserve">Who will the Institute Visitor be? </w:t>
      </w:r>
    </w:p>
    <w:p w14:paraId="5F118929" w14:textId="77777777" w:rsidR="006566E4" w:rsidRPr="0054196C" w:rsidRDefault="006566E4" w:rsidP="006566E4">
      <w:pPr>
        <w:spacing w:after="0" w:line="252" w:lineRule="auto"/>
        <w:rPr>
          <w:rFonts w:ascii="Calibri Light" w:hAnsi="Calibri Light" w:cs="Calibri Light"/>
        </w:rPr>
      </w:pPr>
      <w:r w:rsidRPr="0054196C">
        <w:rPr>
          <w:rFonts w:ascii="Calibri Light" w:eastAsia="Gill Sans MT" w:hAnsi="Calibri Light" w:cs="Calibri Light"/>
          <w:b/>
        </w:rPr>
        <w:t xml:space="preserve"> </w:t>
      </w:r>
    </w:p>
    <w:p w14:paraId="3EC7D86A" w14:textId="77777777" w:rsidR="006566E4" w:rsidRPr="0054196C" w:rsidRDefault="006566E4" w:rsidP="006566E4">
      <w:pPr>
        <w:pStyle w:val="NoSpacing"/>
        <w:rPr>
          <w:rFonts w:ascii="Calibri Light" w:hAnsi="Calibri Light" w:cs="Calibri Light"/>
        </w:rPr>
      </w:pPr>
      <w:r w:rsidRPr="0054196C">
        <w:rPr>
          <w:rFonts w:ascii="Calibri Light" w:hAnsi="Calibri Light" w:cs="Calibri Light"/>
        </w:rPr>
        <w:t xml:space="preserve">The person appointed by the Accreditation Committee will fulfil some or all of the following criteria: </w:t>
      </w:r>
    </w:p>
    <w:p w14:paraId="13C63147" w14:textId="77777777" w:rsidR="006566E4" w:rsidRPr="0054196C" w:rsidRDefault="006566E4" w:rsidP="006566E4">
      <w:pPr>
        <w:pStyle w:val="NoSpacing"/>
        <w:rPr>
          <w:rFonts w:ascii="Calibri Light" w:hAnsi="Calibri Light" w:cs="Calibri Light"/>
        </w:rPr>
      </w:pPr>
    </w:p>
    <w:p w14:paraId="355D314F" w14:textId="77777777" w:rsidR="006566E4" w:rsidRPr="0054196C" w:rsidRDefault="006566E4" w:rsidP="00C824EE">
      <w:pPr>
        <w:pStyle w:val="NoSpacing"/>
        <w:numPr>
          <w:ilvl w:val="0"/>
          <w:numId w:val="28"/>
        </w:numPr>
        <w:rPr>
          <w:rFonts w:ascii="Calibri Light" w:hAnsi="Calibri Light" w:cs="Calibri Light"/>
        </w:rPr>
      </w:pPr>
      <w:r w:rsidRPr="0054196C">
        <w:rPr>
          <w:rFonts w:ascii="Calibri Light" w:hAnsi="Calibri Light" w:cs="Calibri Light"/>
        </w:rPr>
        <w:t>Experienced tourist guide</w:t>
      </w:r>
    </w:p>
    <w:p w14:paraId="5339663C" w14:textId="77777777" w:rsidR="006566E4" w:rsidRPr="0054196C" w:rsidRDefault="006566E4" w:rsidP="00C824EE">
      <w:pPr>
        <w:pStyle w:val="NoSpacing"/>
        <w:numPr>
          <w:ilvl w:val="0"/>
          <w:numId w:val="28"/>
        </w:numPr>
        <w:rPr>
          <w:rFonts w:ascii="Calibri Light" w:hAnsi="Calibri Light" w:cs="Calibri Light"/>
        </w:rPr>
      </w:pPr>
      <w:r w:rsidRPr="0054196C">
        <w:rPr>
          <w:rFonts w:ascii="Calibri Light" w:hAnsi="Calibri Light" w:cs="Calibri Light"/>
        </w:rPr>
        <w:t xml:space="preserve">An experienced teacher or trainer </w:t>
      </w:r>
    </w:p>
    <w:p w14:paraId="5C13F106" w14:textId="77777777" w:rsidR="006566E4" w:rsidRPr="0054196C" w:rsidRDefault="006566E4" w:rsidP="00C824EE">
      <w:pPr>
        <w:pStyle w:val="NoSpacing"/>
        <w:numPr>
          <w:ilvl w:val="0"/>
          <w:numId w:val="28"/>
        </w:numPr>
        <w:rPr>
          <w:rFonts w:ascii="Calibri Light" w:hAnsi="Calibri Light" w:cs="Calibri Light"/>
        </w:rPr>
      </w:pPr>
      <w:r w:rsidRPr="0054196C">
        <w:rPr>
          <w:rFonts w:ascii="Calibri Light" w:hAnsi="Calibri Light" w:cs="Calibri Light"/>
        </w:rPr>
        <w:t xml:space="preserve">A former school inspector </w:t>
      </w:r>
    </w:p>
    <w:p w14:paraId="04125C3C" w14:textId="77777777" w:rsidR="006566E4" w:rsidRPr="0054196C" w:rsidRDefault="006566E4" w:rsidP="00C824EE">
      <w:pPr>
        <w:pStyle w:val="NoSpacing"/>
        <w:numPr>
          <w:ilvl w:val="0"/>
          <w:numId w:val="28"/>
        </w:numPr>
        <w:rPr>
          <w:rFonts w:ascii="Calibri Light" w:hAnsi="Calibri Light" w:cs="Calibri Light"/>
        </w:rPr>
      </w:pPr>
      <w:r w:rsidRPr="0054196C">
        <w:rPr>
          <w:rFonts w:ascii="Calibri Light" w:hAnsi="Calibri Light" w:cs="Calibri Light"/>
        </w:rPr>
        <w:t xml:space="preserve">A person not involved in the course in any way (but possibly from the same region) </w:t>
      </w:r>
    </w:p>
    <w:p w14:paraId="4F69103C" w14:textId="77777777" w:rsidR="006566E4" w:rsidRPr="0054196C" w:rsidRDefault="006566E4" w:rsidP="00C824EE">
      <w:pPr>
        <w:pStyle w:val="NoSpacing"/>
        <w:numPr>
          <w:ilvl w:val="0"/>
          <w:numId w:val="28"/>
        </w:numPr>
        <w:rPr>
          <w:rFonts w:ascii="Calibri Light" w:hAnsi="Calibri Light" w:cs="Calibri Light"/>
        </w:rPr>
      </w:pPr>
      <w:r w:rsidRPr="0054196C">
        <w:rPr>
          <w:rFonts w:ascii="Calibri Light" w:hAnsi="Calibri Light" w:cs="Calibri Light"/>
        </w:rPr>
        <w:t xml:space="preserve">An experienced course provider </w:t>
      </w:r>
    </w:p>
    <w:p w14:paraId="0B573DDD" w14:textId="77777777" w:rsidR="006566E4" w:rsidRPr="0054196C" w:rsidRDefault="006566E4" w:rsidP="006566E4">
      <w:pPr>
        <w:pStyle w:val="NoSpacing"/>
        <w:rPr>
          <w:rFonts w:ascii="Calibri Light" w:hAnsi="Calibri Light" w:cs="Calibri Light"/>
        </w:rPr>
      </w:pPr>
      <w:r w:rsidRPr="0054196C">
        <w:rPr>
          <w:rFonts w:ascii="Calibri Light" w:hAnsi="Calibri Light" w:cs="Calibri Light"/>
        </w:rPr>
        <w:t xml:space="preserve">It is not necessary for the Institute Visitor to hold the qualification under review. </w:t>
      </w:r>
    </w:p>
    <w:p w14:paraId="1A59FCA5" w14:textId="397F7DC7" w:rsidR="006566E4" w:rsidRPr="0054196C" w:rsidRDefault="006566E4" w:rsidP="006566E4">
      <w:pPr>
        <w:spacing w:after="0" w:line="252" w:lineRule="auto"/>
        <w:rPr>
          <w:rFonts w:ascii="Calibri Light" w:hAnsi="Calibri Light" w:cs="Calibri Light"/>
        </w:rPr>
      </w:pPr>
    </w:p>
    <w:p w14:paraId="093DFD18" w14:textId="77777777" w:rsidR="006566E4" w:rsidRPr="0054196C" w:rsidRDefault="006566E4" w:rsidP="006566E4">
      <w:pPr>
        <w:spacing w:after="0" w:line="252" w:lineRule="auto"/>
        <w:ind w:left="-5" w:hanging="10"/>
        <w:rPr>
          <w:rFonts w:ascii="Calibri Light" w:hAnsi="Calibri Light" w:cs="Calibri Light"/>
        </w:rPr>
      </w:pPr>
      <w:r w:rsidRPr="0054196C">
        <w:rPr>
          <w:rFonts w:ascii="Calibri Light" w:hAnsi="Calibri Light" w:cs="Calibri Light"/>
          <w:b/>
        </w:rPr>
        <w:t xml:space="preserve">The Role of the Institute Visitor – What are they doing? </w:t>
      </w:r>
    </w:p>
    <w:p w14:paraId="2A232935" w14:textId="77777777" w:rsidR="006566E4" w:rsidRPr="0054196C" w:rsidRDefault="006566E4" w:rsidP="006566E4">
      <w:pPr>
        <w:spacing w:after="26" w:line="252" w:lineRule="auto"/>
        <w:rPr>
          <w:rFonts w:ascii="Calibri Light" w:hAnsi="Calibri Light" w:cs="Calibri Light"/>
        </w:rPr>
      </w:pPr>
      <w:r w:rsidRPr="0054196C">
        <w:rPr>
          <w:rFonts w:ascii="Calibri Light" w:eastAsia="Gill Sans MT" w:hAnsi="Calibri Light" w:cs="Calibri Light"/>
          <w:b/>
        </w:rPr>
        <w:t xml:space="preserve"> </w:t>
      </w:r>
    </w:p>
    <w:p w14:paraId="21F0A588" w14:textId="77777777" w:rsidR="006566E4" w:rsidRPr="0054196C" w:rsidRDefault="006566E4" w:rsidP="00C824EE">
      <w:pPr>
        <w:pStyle w:val="NoSpacing"/>
        <w:numPr>
          <w:ilvl w:val="0"/>
          <w:numId w:val="29"/>
        </w:numPr>
        <w:rPr>
          <w:rFonts w:ascii="Calibri Light" w:hAnsi="Calibri Light" w:cs="Calibri Light"/>
        </w:rPr>
      </w:pPr>
      <w:r w:rsidRPr="0054196C">
        <w:rPr>
          <w:rFonts w:ascii="Calibri Light" w:hAnsi="Calibri Light" w:cs="Calibri Light"/>
        </w:rPr>
        <w:t xml:space="preserve">Ensuring the programme is running in accordance with the criteria and conditions set out by the Institute of Tourist Guiding. </w:t>
      </w:r>
    </w:p>
    <w:p w14:paraId="280B0CA1" w14:textId="77777777" w:rsidR="006566E4" w:rsidRPr="0054196C" w:rsidRDefault="006566E4" w:rsidP="00C824EE">
      <w:pPr>
        <w:pStyle w:val="NoSpacing"/>
        <w:numPr>
          <w:ilvl w:val="0"/>
          <w:numId w:val="29"/>
        </w:numPr>
        <w:rPr>
          <w:rFonts w:ascii="Calibri Light" w:hAnsi="Calibri Light" w:cs="Calibri Light"/>
        </w:rPr>
      </w:pPr>
      <w:r w:rsidRPr="0054196C">
        <w:rPr>
          <w:rFonts w:ascii="Calibri Light" w:hAnsi="Calibri Light" w:cs="Calibri Light"/>
        </w:rPr>
        <w:t xml:space="preserve">Monitoring the quality of teaching, tutoring and course delivery. </w:t>
      </w:r>
    </w:p>
    <w:p w14:paraId="4AF03522" w14:textId="77777777" w:rsidR="006566E4" w:rsidRPr="0054196C" w:rsidRDefault="006566E4" w:rsidP="00C824EE">
      <w:pPr>
        <w:pStyle w:val="NoSpacing"/>
        <w:numPr>
          <w:ilvl w:val="0"/>
          <w:numId w:val="29"/>
        </w:numPr>
        <w:rPr>
          <w:rFonts w:ascii="Calibri Light" w:hAnsi="Calibri Light" w:cs="Calibri Light"/>
        </w:rPr>
      </w:pPr>
      <w:r w:rsidRPr="0054196C">
        <w:rPr>
          <w:rFonts w:ascii="Calibri Light" w:hAnsi="Calibri Light" w:cs="Calibri Light"/>
        </w:rPr>
        <w:t xml:space="preserve">Investigating how each student’s progress is being monitored, and what support is being given to weaker students. </w:t>
      </w:r>
    </w:p>
    <w:p w14:paraId="55171B43" w14:textId="4C5D67BF" w:rsidR="00F26854" w:rsidRPr="0054196C" w:rsidRDefault="006566E4" w:rsidP="00C824EE">
      <w:pPr>
        <w:pStyle w:val="NoSpacing"/>
        <w:numPr>
          <w:ilvl w:val="0"/>
          <w:numId w:val="29"/>
        </w:numPr>
        <w:rPr>
          <w:rFonts w:ascii="Calibri Light" w:hAnsi="Calibri Light" w:cs="Calibri Light"/>
        </w:rPr>
      </w:pPr>
      <w:r w:rsidRPr="0054196C">
        <w:rPr>
          <w:rFonts w:ascii="Calibri Light" w:hAnsi="Calibri Light" w:cs="Calibri Light"/>
        </w:rPr>
        <w:t xml:space="preserve">Asking students if they are happy and satisfied that the course is providing the support and information they need to pass their examinations. </w:t>
      </w:r>
    </w:p>
    <w:p w14:paraId="727DC190" w14:textId="77777777" w:rsidR="00D61B47" w:rsidRPr="0054196C" w:rsidRDefault="00D61B47" w:rsidP="00F26854">
      <w:pPr>
        <w:spacing w:after="170"/>
        <w:ind w:left="412" w:hanging="360"/>
        <w:rPr>
          <w:rFonts w:ascii="Calibri Light" w:hAnsi="Calibri Light" w:cs="Calibri Light"/>
        </w:rPr>
      </w:pPr>
    </w:p>
    <w:p w14:paraId="5D77A48D" w14:textId="77777777" w:rsidR="00F26854" w:rsidRPr="0054196C" w:rsidRDefault="00F26854" w:rsidP="00F26854">
      <w:pPr>
        <w:spacing w:after="0" w:line="252" w:lineRule="auto"/>
        <w:ind w:left="-5" w:hanging="10"/>
        <w:rPr>
          <w:rFonts w:ascii="Calibri Light" w:hAnsi="Calibri Light" w:cs="Calibri Light"/>
        </w:rPr>
      </w:pPr>
      <w:r w:rsidRPr="0054196C">
        <w:rPr>
          <w:rFonts w:ascii="Calibri Light" w:hAnsi="Calibri Light" w:cs="Calibri Light"/>
          <w:b/>
        </w:rPr>
        <w:t xml:space="preserve">How often does the Institute Visitor visit the course?  </w:t>
      </w:r>
    </w:p>
    <w:p w14:paraId="51F09D26" w14:textId="77777777" w:rsidR="00F26854" w:rsidRPr="0054196C" w:rsidRDefault="00F26854" w:rsidP="00F26854">
      <w:pPr>
        <w:spacing w:after="0" w:line="252" w:lineRule="auto"/>
        <w:rPr>
          <w:rFonts w:ascii="Calibri Light" w:hAnsi="Calibri Light" w:cs="Calibri Light"/>
        </w:rPr>
      </w:pPr>
      <w:r w:rsidRPr="0054196C">
        <w:rPr>
          <w:rFonts w:ascii="Calibri Light" w:eastAsia="Gill Sans MT" w:hAnsi="Calibri Light" w:cs="Calibri Light"/>
          <w:b/>
        </w:rPr>
        <w:t xml:space="preserve"> </w:t>
      </w:r>
    </w:p>
    <w:p w14:paraId="16C9922D" w14:textId="77777777" w:rsidR="00F26854" w:rsidRPr="0054196C" w:rsidRDefault="00F26854" w:rsidP="00F26854">
      <w:pPr>
        <w:ind w:left="62" w:hanging="10"/>
        <w:rPr>
          <w:rFonts w:ascii="Calibri Light" w:hAnsi="Calibri Light" w:cs="Calibri Light"/>
        </w:rPr>
      </w:pPr>
      <w:r w:rsidRPr="0054196C">
        <w:rPr>
          <w:rFonts w:ascii="Calibri Light" w:hAnsi="Calibri Light" w:cs="Calibri Light"/>
        </w:rPr>
        <w:t xml:space="preserve">BLUE BADGE– </w:t>
      </w:r>
      <w:r w:rsidRPr="0054196C">
        <w:rPr>
          <w:rFonts w:ascii="Calibri Light" w:hAnsi="Calibri Light" w:cs="Calibri Light"/>
          <w:b/>
        </w:rPr>
        <w:t>two full days</w:t>
      </w:r>
      <w:r w:rsidRPr="0054196C">
        <w:rPr>
          <w:rFonts w:ascii="Calibri Light" w:hAnsi="Calibri Light" w:cs="Calibri Light"/>
        </w:rPr>
        <w:t xml:space="preserve"> – one visit during the first 3 months of the course and one visit during the last 3 months of the course. </w:t>
      </w:r>
      <w:r w:rsidRPr="0054196C">
        <w:rPr>
          <w:rFonts w:ascii="Calibri Light" w:hAnsi="Calibri Light" w:cs="Calibri Light"/>
        </w:rPr>
        <w:tab/>
        <w:t xml:space="preserve"> </w:t>
      </w:r>
    </w:p>
    <w:p w14:paraId="4DF973E1" w14:textId="77777777" w:rsidR="00F26854" w:rsidRPr="0054196C" w:rsidRDefault="00F26854" w:rsidP="00F26854">
      <w:pPr>
        <w:ind w:left="62" w:hanging="10"/>
        <w:rPr>
          <w:rFonts w:ascii="Calibri Light" w:hAnsi="Calibri Light" w:cs="Calibri Light"/>
        </w:rPr>
      </w:pPr>
      <w:r w:rsidRPr="0054196C">
        <w:rPr>
          <w:rFonts w:ascii="Calibri Light" w:hAnsi="Calibri Light" w:cs="Calibri Light"/>
        </w:rPr>
        <w:t xml:space="preserve">If the Institute Visitor has concerns further visits may be requested by the Accreditation Committee. </w:t>
      </w:r>
    </w:p>
    <w:p w14:paraId="75DF6D08" w14:textId="77777777" w:rsidR="00F26854" w:rsidRPr="0054196C" w:rsidRDefault="00F26854" w:rsidP="00F26854">
      <w:pPr>
        <w:ind w:left="62" w:hanging="10"/>
        <w:rPr>
          <w:rFonts w:ascii="Calibri Light" w:hAnsi="Calibri Light" w:cs="Calibri Light"/>
        </w:rPr>
      </w:pPr>
      <w:r w:rsidRPr="0054196C">
        <w:rPr>
          <w:rFonts w:ascii="Calibri Light" w:hAnsi="Calibri Light" w:cs="Calibri Light"/>
        </w:rPr>
        <w:t>NB – On occasion, when a course is running in an area for the first time with an inexperienced programme team (BLUE, GREEN or WHITE), it may be beneficial for the Institute Visitor to make a visit prior to the course (with Institute approval).</w:t>
      </w:r>
    </w:p>
    <w:p w14:paraId="1766B422" w14:textId="77777777" w:rsidR="00F26854" w:rsidRPr="0054196C" w:rsidRDefault="00F26854" w:rsidP="00F26854">
      <w:pPr>
        <w:spacing w:after="0" w:line="252" w:lineRule="auto"/>
        <w:rPr>
          <w:rFonts w:ascii="Calibri Light" w:hAnsi="Calibri Light" w:cs="Calibri Light"/>
        </w:rPr>
      </w:pPr>
      <w:r w:rsidRPr="0054196C">
        <w:rPr>
          <w:rFonts w:ascii="Calibri Light" w:eastAsia="Gill Sans MT" w:hAnsi="Calibri Light" w:cs="Calibri Light"/>
        </w:rPr>
        <w:t xml:space="preserve"> </w:t>
      </w:r>
    </w:p>
    <w:p w14:paraId="5A19494D" w14:textId="77777777" w:rsidR="006566E4" w:rsidRPr="0054196C" w:rsidRDefault="006566E4" w:rsidP="006566E4">
      <w:pPr>
        <w:spacing w:after="0" w:line="252" w:lineRule="auto"/>
        <w:ind w:left="-5" w:hanging="10"/>
        <w:rPr>
          <w:rFonts w:ascii="Calibri Light" w:hAnsi="Calibri Light" w:cs="Calibri Light"/>
        </w:rPr>
      </w:pPr>
      <w:r w:rsidRPr="0054196C">
        <w:rPr>
          <w:rFonts w:ascii="Calibri Light" w:hAnsi="Calibri Light" w:cs="Calibri Light"/>
          <w:b/>
        </w:rPr>
        <w:t xml:space="preserve">How will we know the Institute Visitor is coming?  </w:t>
      </w:r>
    </w:p>
    <w:p w14:paraId="171DFDB8" w14:textId="77777777" w:rsidR="006566E4" w:rsidRPr="0054196C" w:rsidRDefault="006566E4" w:rsidP="006566E4">
      <w:pPr>
        <w:pStyle w:val="NoSpacing"/>
        <w:rPr>
          <w:rFonts w:ascii="Calibri Light" w:hAnsi="Calibri Light" w:cs="Calibri Light"/>
        </w:rPr>
      </w:pPr>
      <w:r w:rsidRPr="0054196C">
        <w:rPr>
          <w:rFonts w:ascii="Calibri Light" w:hAnsi="Calibri Light" w:cs="Calibri Light"/>
        </w:rPr>
        <w:t xml:space="preserve"> </w:t>
      </w:r>
    </w:p>
    <w:p w14:paraId="749B4126" w14:textId="77777777" w:rsidR="006566E4" w:rsidRPr="0054196C" w:rsidRDefault="006566E4" w:rsidP="006566E4">
      <w:pPr>
        <w:pStyle w:val="NoSpacing"/>
        <w:rPr>
          <w:rFonts w:ascii="Calibri Light" w:hAnsi="Calibri Light" w:cs="Calibri Light"/>
        </w:rPr>
      </w:pPr>
      <w:r w:rsidRPr="0054196C">
        <w:rPr>
          <w:rFonts w:ascii="Calibri Light" w:hAnsi="Calibri Light" w:cs="Calibri Light"/>
        </w:rPr>
        <w:t xml:space="preserve">The Institute Visitor will arrange a visit with the Course Director.  During the visit, formal meetings will be held with the Course Director, the Training Provider, the training team, and the students. </w:t>
      </w:r>
    </w:p>
    <w:p w14:paraId="031F4FAF" w14:textId="77777777" w:rsidR="006566E4" w:rsidRPr="0054196C" w:rsidRDefault="006566E4" w:rsidP="006566E4">
      <w:pPr>
        <w:pStyle w:val="NoSpacing"/>
        <w:rPr>
          <w:rFonts w:ascii="Calibri Light" w:hAnsi="Calibri Light" w:cs="Calibri Light"/>
        </w:rPr>
      </w:pPr>
    </w:p>
    <w:p w14:paraId="6340B03C" w14:textId="77777777" w:rsidR="006566E4" w:rsidRPr="0054196C" w:rsidRDefault="006566E4" w:rsidP="006566E4">
      <w:pPr>
        <w:pStyle w:val="NoSpacing"/>
        <w:rPr>
          <w:rFonts w:ascii="Calibri Light" w:hAnsi="Calibri Light" w:cs="Calibri Light"/>
        </w:rPr>
      </w:pPr>
      <w:r w:rsidRPr="0054196C">
        <w:rPr>
          <w:rFonts w:ascii="Calibri Light" w:eastAsia="Gill Sans MT" w:hAnsi="Calibri Light" w:cs="Calibri Light"/>
        </w:rPr>
        <w:t xml:space="preserve"> </w:t>
      </w:r>
    </w:p>
    <w:p w14:paraId="43B5C876" w14:textId="77777777" w:rsidR="006566E4" w:rsidRPr="0054196C" w:rsidRDefault="006566E4" w:rsidP="006566E4">
      <w:pPr>
        <w:spacing w:after="0" w:line="252" w:lineRule="auto"/>
        <w:ind w:left="-5" w:hanging="10"/>
        <w:rPr>
          <w:rFonts w:ascii="Calibri Light" w:hAnsi="Calibri Light" w:cs="Calibri Light"/>
        </w:rPr>
      </w:pPr>
      <w:r w:rsidRPr="0054196C">
        <w:rPr>
          <w:rFonts w:ascii="Calibri Light" w:hAnsi="Calibri Light" w:cs="Calibri Light"/>
          <w:b/>
        </w:rPr>
        <w:t xml:space="preserve">What will the Institute Visitor need in advance? </w:t>
      </w:r>
    </w:p>
    <w:p w14:paraId="2FD83F78" w14:textId="77777777" w:rsidR="006566E4" w:rsidRPr="0054196C" w:rsidRDefault="006566E4" w:rsidP="006566E4">
      <w:pPr>
        <w:spacing w:after="0" w:line="252" w:lineRule="auto"/>
        <w:rPr>
          <w:rFonts w:ascii="Calibri Light" w:hAnsi="Calibri Light" w:cs="Calibri Light"/>
        </w:rPr>
      </w:pPr>
      <w:r w:rsidRPr="0054196C">
        <w:rPr>
          <w:rFonts w:ascii="Calibri Light" w:eastAsia="Gill Sans MT" w:hAnsi="Calibri Light" w:cs="Calibri Light"/>
          <w:b/>
        </w:rPr>
        <w:t xml:space="preserve"> </w:t>
      </w:r>
    </w:p>
    <w:p w14:paraId="1607A7F4" w14:textId="77777777" w:rsidR="006566E4" w:rsidRPr="0054196C" w:rsidRDefault="006566E4" w:rsidP="006566E4">
      <w:pPr>
        <w:pStyle w:val="NoSpacing"/>
        <w:rPr>
          <w:rFonts w:ascii="Calibri Light" w:hAnsi="Calibri Light" w:cs="Calibri Light"/>
        </w:rPr>
      </w:pPr>
      <w:r w:rsidRPr="0054196C">
        <w:rPr>
          <w:rFonts w:ascii="Calibri Light" w:hAnsi="Calibri Light" w:cs="Calibri Light"/>
        </w:rPr>
        <w:t xml:space="preserve">The Institute Visitor needs to observe formal lectures and practical training sessions (total time half a day).   Where an Institute Visitor fails to see a practical session during the first visit it must be scheduled during the second visit (BLUE and GREEN Badge only).  In advance of the meeting the Course Director will need to provide the Institute Visitor with: </w:t>
      </w:r>
    </w:p>
    <w:p w14:paraId="3EC2E873" w14:textId="77777777" w:rsidR="006566E4" w:rsidRPr="0054196C" w:rsidRDefault="006566E4" w:rsidP="00C824EE">
      <w:pPr>
        <w:pStyle w:val="NoSpacing"/>
        <w:numPr>
          <w:ilvl w:val="0"/>
          <w:numId w:val="31"/>
        </w:numPr>
        <w:rPr>
          <w:rFonts w:ascii="Calibri Light" w:hAnsi="Calibri Light" w:cs="Calibri Light"/>
        </w:rPr>
      </w:pPr>
      <w:r w:rsidRPr="0054196C">
        <w:rPr>
          <w:rFonts w:ascii="Calibri Light" w:hAnsi="Calibri Light" w:cs="Calibri Light"/>
        </w:rPr>
        <w:t>Class list and attendance records</w:t>
      </w:r>
    </w:p>
    <w:p w14:paraId="565C4F14" w14:textId="77777777" w:rsidR="006566E4" w:rsidRPr="0054196C" w:rsidRDefault="006566E4" w:rsidP="00C824EE">
      <w:pPr>
        <w:pStyle w:val="NoSpacing"/>
        <w:numPr>
          <w:ilvl w:val="0"/>
          <w:numId w:val="31"/>
        </w:numPr>
        <w:rPr>
          <w:rFonts w:ascii="Calibri Light" w:hAnsi="Calibri Light" w:cs="Calibri Light"/>
        </w:rPr>
      </w:pPr>
      <w:r w:rsidRPr="0054196C">
        <w:rPr>
          <w:rFonts w:ascii="Calibri Light" w:hAnsi="Calibri Light" w:cs="Calibri Light"/>
        </w:rPr>
        <w:t xml:space="preserve">The programme and timetable supplied to students </w:t>
      </w:r>
    </w:p>
    <w:p w14:paraId="2E52A129" w14:textId="77777777" w:rsidR="006566E4" w:rsidRPr="0054196C" w:rsidRDefault="006566E4" w:rsidP="00C824EE">
      <w:pPr>
        <w:pStyle w:val="NoSpacing"/>
        <w:numPr>
          <w:ilvl w:val="0"/>
          <w:numId w:val="31"/>
        </w:numPr>
        <w:rPr>
          <w:rFonts w:ascii="Calibri Light" w:hAnsi="Calibri Light" w:cs="Calibri Light"/>
        </w:rPr>
      </w:pPr>
      <w:r w:rsidRPr="0054196C">
        <w:rPr>
          <w:rFonts w:ascii="Calibri Light" w:hAnsi="Calibri Light" w:cs="Calibri Light"/>
        </w:rPr>
        <w:t>The syllabus, as supplied to the students, and approved by the</w:t>
      </w:r>
      <w:r w:rsidRPr="0054196C">
        <w:rPr>
          <w:rFonts w:ascii="Calibri Light" w:eastAsia="Gill Sans MT" w:hAnsi="Calibri Light" w:cs="Calibri Light"/>
        </w:rPr>
        <w:t xml:space="preserve"> </w:t>
      </w:r>
      <w:r w:rsidRPr="0054196C">
        <w:rPr>
          <w:rFonts w:ascii="Calibri Light" w:hAnsi="Calibri Light" w:cs="Calibri Light"/>
        </w:rPr>
        <w:t xml:space="preserve">Institute of Tourist Guiding </w:t>
      </w:r>
    </w:p>
    <w:p w14:paraId="32FD7524" w14:textId="77777777" w:rsidR="006566E4" w:rsidRPr="0054196C" w:rsidRDefault="006566E4" w:rsidP="00C824EE">
      <w:pPr>
        <w:pStyle w:val="NoSpacing"/>
        <w:numPr>
          <w:ilvl w:val="0"/>
          <w:numId w:val="31"/>
        </w:numPr>
        <w:rPr>
          <w:rFonts w:ascii="Calibri Light" w:hAnsi="Calibri Light" w:cs="Calibri Light"/>
        </w:rPr>
      </w:pPr>
      <w:r w:rsidRPr="0054196C">
        <w:rPr>
          <w:rFonts w:ascii="Calibri Light" w:hAnsi="Calibri Light" w:cs="Calibri Light"/>
        </w:rPr>
        <w:t xml:space="preserve">Details of practical sessions (and tours for Blue Badge students) </w:t>
      </w:r>
    </w:p>
    <w:p w14:paraId="4083B85A" w14:textId="77777777" w:rsidR="006566E4" w:rsidRPr="0054196C" w:rsidRDefault="006566E4" w:rsidP="00C824EE">
      <w:pPr>
        <w:pStyle w:val="NoSpacing"/>
        <w:numPr>
          <w:ilvl w:val="0"/>
          <w:numId w:val="31"/>
        </w:numPr>
        <w:rPr>
          <w:rFonts w:ascii="Calibri Light" w:hAnsi="Calibri Light" w:cs="Calibri Light"/>
        </w:rPr>
      </w:pPr>
      <w:r w:rsidRPr="0054196C">
        <w:rPr>
          <w:rFonts w:ascii="Calibri Light" w:hAnsi="Calibri Light" w:cs="Calibri Light"/>
        </w:rPr>
        <w:t xml:space="preserve">Examples of written feedback to students </w:t>
      </w:r>
    </w:p>
    <w:p w14:paraId="1844191C" w14:textId="77777777" w:rsidR="006566E4" w:rsidRPr="0054196C" w:rsidRDefault="006566E4" w:rsidP="00C824EE">
      <w:pPr>
        <w:pStyle w:val="NoSpacing"/>
        <w:numPr>
          <w:ilvl w:val="0"/>
          <w:numId w:val="31"/>
        </w:numPr>
        <w:rPr>
          <w:rFonts w:ascii="Calibri Light" w:hAnsi="Calibri Light" w:cs="Calibri Light"/>
        </w:rPr>
      </w:pPr>
      <w:r w:rsidRPr="0054196C">
        <w:rPr>
          <w:rFonts w:ascii="Calibri Light" w:hAnsi="Calibri Light" w:cs="Calibri Light"/>
        </w:rPr>
        <w:t>Access to online training sessions, course dropbox or wiki</w:t>
      </w:r>
      <w:r w:rsidRPr="0054196C">
        <w:rPr>
          <w:rFonts w:ascii="Calibri Light" w:eastAsia="Gill Sans MT" w:hAnsi="Calibri Light" w:cs="Calibri Light"/>
        </w:rPr>
        <w:t xml:space="preserve"> </w:t>
      </w:r>
      <w:r w:rsidRPr="0054196C">
        <w:rPr>
          <w:rFonts w:ascii="Calibri Light" w:hAnsi="Calibri Light" w:cs="Calibri Light"/>
        </w:rPr>
        <w:t xml:space="preserve">student space (if used) </w:t>
      </w:r>
    </w:p>
    <w:p w14:paraId="0783F46F" w14:textId="6CD3887D" w:rsidR="006566E4" w:rsidRPr="0054196C" w:rsidRDefault="006566E4" w:rsidP="00C824EE">
      <w:pPr>
        <w:pStyle w:val="NoSpacing"/>
        <w:numPr>
          <w:ilvl w:val="0"/>
          <w:numId w:val="31"/>
        </w:numPr>
        <w:rPr>
          <w:rFonts w:ascii="Calibri Light" w:hAnsi="Calibri Light" w:cs="Calibri Light"/>
        </w:rPr>
      </w:pPr>
      <w:r w:rsidRPr="0054196C">
        <w:rPr>
          <w:rFonts w:ascii="Calibri Light" w:hAnsi="Calibri Light" w:cs="Calibri Light"/>
        </w:rPr>
        <w:t xml:space="preserve">Examples of handouts provided </w:t>
      </w:r>
    </w:p>
    <w:p w14:paraId="6C44EEB5" w14:textId="6B091AD3" w:rsidR="006566E4" w:rsidRDefault="006566E4" w:rsidP="006566E4">
      <w:pPr>
        <w:spacing w:after="0" w:line="252" w:lineRule="auto"/>
        <w:ind w:left="-5" w:hanging="10"/>
        <w:rPr>
          <w:rFonts w:ascii="Calibri Light" w:hAnsi="Calibri Light" w:cs="Calibri Light"/>
          <w:b/>
        </w:rPr>
      </w:pPr>
    </w:p>
    <w:p w14:paraId="57570132" w14:textId="77777777" w:rsidR="00A73027" w:rsidRPr="0054196C" w:rsidRDefault="00A73027" w:rsidP="006566E4">
      <w:pPr>
        <w:spacing w:after="0" w:line="252" w:lineRule="auto"/>
        <w:ind w:left="-5" w:hanging="10"/>
        <w:rPr>
          <w:rFonts w:ascii="Calibri Light" w:hAnsi="Calibri Light" w:cs="Calibri Light"/>
          <w:b/>
        </w:rPr>
      </w:pPr>
    </w:p>
    <w:p w14:paraId="2B869249" w14:textId="77777777" w:rsidR="006566E4" w:rsidRPr="0054196C" w:rsidRDefault="006566E4" w:rsidP="006566E4">
      <w:pPr>
        <w:spacing w:after="0" w:line="252" w:lineRule="auto"/>
        <w:ind w:left="-5" w:hanging="10"/>
        <w:rPr>
          <w:rFonts w:ascii="Calibri Light" w:hAnsi="Calibri Light" w:cs="Calibri Light"/>
          <w:b/>
        </w:rPr>
      </w:pPr>
    </w:p>
    <w:p w14:paraId="64A6D029" w14:textId="77777777" w:rsidR="006566E4" w:rsidRPr="0054196C" w:rsidRDefault="006566E4" w:rsidP="006566E4">
      <w:pPr>
        <w:spacing w:after="0" w:line="252" w:lineRule="auto"/>
        <w:ind w:left="-5" w:hanging="10"/>
        <w:rPr>
          <w:rFonts w:ascii="Calibri Light" w:hAnsi="Calibri Light" w:cs="Calibri Light"/>
        </w:rPr>
      </w:pPr>
      <w:r w:rsidRPr="0054196C">
        <w:rPr>
          <w:rFonts w:ascii="Calibri Light" w:hAnsi="Calibri Light" w:cs="Calibri Light"/>
          <w:b/>
        </w:rPr>
        <w:lastRenderedPageBreak/>
        <w:t xml:space="preserve">What will the Institute Visitor say to the students? </w:t>
      </w:r>
    </w:p>
    <w:p w14:paraId="6E8CA655" w14:textId="77777777" w:rsidR="006566E4" w:rsidRPr="0054196C" w:rsidRDefault="006566E4" w:rsidP="006566E4">
      <w:pPr>
        <w:spacing w:after="0" w:line="252" w:lineRule="auto"/>
        <w:rPr>
          <w:rFonts w:ascii="Calibri Light" w:hAnsi="Calibri Light" w:cs="Calibri Light"/>
        </w:rPr>
      </w:pPr>
      <w:r w:rsidRPr="0054196C">
        <w:rPr>
          <w:rFonts w:ascii="Calibri Light" w:eastAsia="Gill Sans MT" w:hAnsi="Calibri Light" w:cs="Calibri Light"/>
          <w:b/>
        </w:rPr>
        <w:t xml:space="preserve"> </w:t>
      </w:r>
    </w:p>
    <w:p w14:paraId="24D60B3C" w14:textId="77777777" w:rsidR="00D61B47" w:rsidRPr="0054196C" w:rsidRDefault="00D61B47" w:rsidP="00D61B47">
      <w:pPr>
        <w:pStyle w:val="NoSpacing"/>
        <w:rPr>
          <w:rFonts w:ascii="Calibri Light" w:hAnsi="Calibri Light" w:cs="Calibri Light"/>
        </w:rPr>
      </w:pPr>
      <w:r w:rsidRPr="0054196C">
        <w:rPr>
          <w:rFonts w:ascii="Calibri Light" w:hAnsi="Calibri Light" w:cs="Calibri Light"/>
        </w:rPr>
        <w:t xml:space="preserve">It is desirable that the Institute Visitor be introduced to the students by the Course Director and allowed enough time to speak to them. Where possible this should be worked into the timetable to ensure the Visitor has a chance to speak to all course students.  The Institute Visitor will: </w:t>
      </w:r>
    </w:p>
    <w:p w14:paraId="4279B61E" w14:textId="77777777" w:rsidR="006566E4" w:rsidRPr="0054196C" w:rsidRDefault="006566E4" w:rsidP="006566E4">
      <w:pPr>
        <w:pStyle w:val="NoSpacing"/>
        <w:rPr>
          <w:rFonts w:ascii="Calibri Light" w:hAnsi="Calibri Light" w:cs="Calibri Light"/>
        </w:rPr>
      </w:pPr>
      <w:r w:rsidRPr="0054196C">
        <w:rPr>
          <w:rFonts w:ascii="Calibri Light" w:eastAsia="Gill Sans MT" w:hAnsi="Calibri Light" w:cs="Calibri Light"/>
        </w:rPr>
        <w:t xml:space="preserve"> </w:t>
      </w:r>
    </w:p>
    <w:p w14:paraId="524C7503" w14:textId="77777777" w:rsidR="006566E4" w:rsidRPr="0054196C" w:rsidRDefault="006566E4" w:rsidP="00C824EE">
      <w:pPr>
        <w:pStyle w:val="NoSpacing"/>
        <w:numPr>
          <w:ilvl w:val="0"/>
          <w:numId w:val="32"/>
        </w:numPr>
        <w:rPr>
          <w:rFonts w:ascii="Calibri Light" w:hAnsi="Calibri Light" w:cs="Calibri Light"/>
        </w:rPr>
      </w:pPr>
      <w:r w:rsidRPr="0054196C">
        <w:rPr>
          <w:rFonts w:ascii="Calibri Light" w:hAnsi="Calibri Light" w:cs="Calibri Light"/>
        </w:rPr>
        <w:t xml:space="preserve">Introduce themselves explain who they are eg background, you are a Tourist Guide, role today. </w:t>
      </w:r>
    </w:p>
    <w:p w14:paraId="5A31E54E" w14:textId="77777777" w:rsidR="006566E4" w:rsidRPr="0054196C" w:rsidRDefault="006566E4" w:rsidP="00C824EE">
      <w:pPr>
        <w:pStyle w:val="NoSpacing"/>
        <w:numPr>
          <w:ilvl w:val="0"/>
          <w:numId w:val="32"/>
        </w:numPr>
        <w:rPr>
          <w:rFonts w:ascii="Calibri Light" w:hAnsi="Calibri Light" w:cs="Calibri Light"/>
        </w:rPr>
      </w:pPr>
      <w:r w:rsidRPr="0054196C">
        <w:rPr>
          <w:rFonts w:ascii="Calibri Light" w:hAnsi="Calibri Light" w:cs="Calibri Light"/>
        </w:rPr>
        <w:t xml:space="preserve">Explain the aim of the Institute of Tourist Guiding to ensure that all areas of the Course are being delivered well. </w:t>
      </w:r>
    </w:p>
    <w:p w14:paraId="4736CCC8" w14:textId="77777777" w:rsidR="006566E4" w:rsidRPr="0054196C" w:rsidRDefault="006566E4" w:rsidP="00C824EE">
      <w:pPr>
        <w:pStyle w:val="NoSpacing"/>
        <w:numPr>
          <w:ilvl w:val="0"/>
          <w:numId w:val="32"/>
        </w:numPr>
        <w:rPr>
          <w:rFonts w:ascii="Calibri Light" w:hAnsi="Calibri Light" w:cs="Calibri Light"/>
        </w:rPr>
      </w:pPr>
      <w:r w:rsidRPr="0054196C">
        <w:rPr>
          <w:rFonts w:ascii="Calibri Light" w:hAnsi="Calibri Light" w:cs="Calibri Light"/>
        </w:rPr>
        <w:t xml:space="preserve">Explain the relationship between the Accreditation Committee of the Institute and the Course Director. </w:t>
      </w:r>
    </w:p>
    <w:p w14:paraId="1C5B00A1" w14:textId="77777777" w:rsidR="006566E4" w:rsidRPr="0054196C" w:rsidRDefault="006566E4" w:rsidP="00C824EE">
      <w:pPr>
        <w:pStyle w:val="NoSpacing"/>
        <w:numPr>
          <w:ilvl w:val="0"/>
          <w:numId w:val="32"/>
        </w:numPr>
        <w:rPr>
          <w:rFonts w:ascii="Calibri Light" w:hAnsi="Calibri Light" w:cs="Calibri Light"/>
        </w:rPr>
      </w:pPr>
      <w:r w:rsidRPr="0054196C">
        <w:rPr>
          <w:rFonts w:ascii="Calibri Light" w:hAnsi="Calibri Light" w:cs="Calibri Light"/>
        </w:rPr>
        <w:t xml:space="preserve">Explain that the Institute of Tourist Guiding will be responsible for setting and administering examinations, and closer to time, students will receive a visit from the Chief Examiner appointed by the Institute of Tourist Guiding. </w:t>
      </w:r>
    </w:p>
    <w:p w14:paraId="6A33F082" w14:textId="77777777" w:rsidR="006566E4" w:rsidRPr="0054196C" w:rsidRDefault="006566E4" w:rsidP="00C824EE">
      <w:pPr>
        <w:pStyle w:val="NoSpacing"/>
        <w:numPr>
          <w:ilvl w:val="0"/>
          <w:numId w:val="32"/>
        </w:numPr>
        <w:rPr>
          <w:rFonts w:ascii="Calibri Light" w:hAnsi="Calibri Light" w:cs="Calibri Light"/>
        </w:rPr>
      </w:pPr>
      <w:r w:rsidRPr="0054196C">
        <w:rPr>
          <w:rFonts w:ascii="Calibri Light" w:hAnsi="Calibri Light" w:cs="Calibri Light"/>
        </w:rPr>
        <w:t xml:space="preserve">Explain what they will be doing during the day – who they will meet and talk to etc.   </w:t>
      </w:r>
    </w:p>
    <w:p w14:paraId="659EAB21" w14:textId="77777777" w:rsidR="006566E4" w:rsidRPr="0054196C" w:rsidRDefault="006566E4" w:rsidP="00C824EE">
      <w:pPr>
        <w:pStyle w:val="NoSpacing"/>
        <w:numPr>
          <w:ilvl w:val="0"/>
          <w:numId w:val="32"/>
        </w:numPr>
        <w:rPr>
          <w:rFonts w:ascii="Calibri Light" w:hAnsi="Calibri Light" w:cs="Calibri Light"/>
        </w:rPr>
      </w:pPr>
      <w:r w:rsidRPr="0054196C">
        <w:rPr>
          <w:rFonts w:ascii="Calibri Light" w:hAnsi="Calibri Light" w:cs="Calibri Light"/>
        </w:rPr>
        <w:t xml:space="preserve">Explain that they need some time alone with the students in order to understand how they are experiencing their training course. </w:t>
      </w:r>
    </w:p>
    <w:p w14:paraId="1317ED27" w14:textId="77777777" w:rsidR="006566E4" w:rsidRPr="0054196C" w:rsidRDefault="006566E4" w:rsidP="00C824EE">
      <w:pPr>
        <w:pStyle w:val="NoSpacing"/>
        <w:numPr>
          <w:ilvl w:val="0"/>
          <w:numId w:val="32"/>
        </w:numPr>
        <w:rPr>
          <w:rFonts w:ascii="Calibri Light" w:hAnsi="Calibri Light" w:cs="Calibri Light"/>
        </w:rPr>
      </w:pPr>
      <w:r w:rsidRPr="0054196C">
        <w:rPr>
          <w:rFonts w:ascii="Calibri Light" w:hAnsi="Calibri Light" w:cs="Calibri Light"/>
        </w:rPr>
        <w:t xml:space="preserve">Explain the type of issues about which they would like feedback: </w:t>
      </w:r>
    </w:p>
    <w:p w14:paraId="17F1B4AE" w14:textId="77777777" w:rsidR="006566E4" w:rsidRPr="0054196C" w:rsidRDefault="006566E4" w:rsidP="006566E4">
      <w:pPr>
        <w:pStyle w:val="NoSpacing"/>
        <w:rPr>
          <w:rFonts w:ascii="Calibri Light" w:hAnsi="Calibri Light" w:cs="Calibri Light"/>
        </w:rPr>
      </w:pPr>
    </w:p>
    <w:p w14:paraId="2EAD43F0" w14:textId="77777777" w:rsidR="006566E4" w:rsidRPr="0054196C" w:rsidRDefault="006566E4" w:rsidP="00C824EE">
      <w:pPr>
        <w:numPr>
          <w:ilvl w:val="1"/>
          <w:numId w:val="30"/>
        </w:numPr>
        <w:suppressAutoHyphens/>
        <w:spacing w:after="220" w:line="240" w:lineRule="auto"/>
        <w:ind w:hanging="360"/>
        <w:rPr>
          <w:rFonts w:ascii="Calibri Light" w:hAnsi="Calibri Light" w:cs="Calibri Light"/>
        </w:rPr>
      </w:pPr>
      <w:r w:rsidRPr="0054196C">
        <w:rPr>
          <w:rFonts w:ascii="Calibri Light" w:hAnsi="Calibri Light" w:cs="Calibri Light"/>
        </w:rPr>
        <w:t xml:space="preserve">Course Content – more or less than expected? </w:t>
      </w:r>
    </w:p>
    <w:p w14:paraId="48142807" w14:textId="77777777" w:rsidR="006566E4" w:rsidRPr="0054196C" w:rsidRDefault="006566E4" w:rsidP="00C824EE">
      <w:pPr>
        <w:numPr>
          <w:ilvl w:val="1"/>
          <w:numId w:val="30"/>
        </w:numPr>
        <w:suppressAutoHyphens/>
        <w:spacing w:after="220" w:line="240" w:lineRule="auto"/>
        <w:ind w:hanging="360"/>
        <w:rPr>
          <w:rFonts w:ascii="Calibri Light" w:hAnsi="Calibri Light" w:cs="Calibri Light"/>
        </w:rPr>
      </w:pPr>
      <w:r w:rsidRPr="0054196C">
        <w:rPr>
          <w:rFonts w:ascii="Calibri Light" w:hAnsi="Calibri Light" w:cs="Calibri Light"/>
        </w:rPr>
        <w:t xml:space="preserve">Course Delivery – clear, well-paced, supported by further learning opportunities? </w:t>
      </w:r>
    </w:p>
    <w:p w14:paraId="48506637" w14:textId="77777777" w:rsidR="006566E4" w:rsidRPr="0054196C" w:rsidRDefault="006566E4" w:rsidP="00C824EE">
      <w:pPr>
        <w:numPr>
          <w:ilvl w:val="1"/>
          <w:numId w:val="30"/>
        </w:numPr>
        <w:suppressAutoHyphens/>
        <w:spacing w:after="221" w:line="240" w:lineRule="auto"/>
        <w:ind w:hanging="360"/>
        <w:rPr>
          <w:rFonts w:ascii="Calibri Light" w:hAnsi="Calibri Light" w:cs="Calibri Light"/>
        </w:rPr>
      </w:pPr>
      <w:r w:rsidRPr="0054196C">
        <w:rPr>
          <w:rFonts w:ascii="Calibri Light" w:hAnsi="Calibri Light" w:cs="Calibri Light"/>
        </w:rPr>
        <w:t xml:space="preserve">Do you think all </w:t>
      </w:r>
      <w:r w:rsidR="006B6AF4" w:rsidRPr="0054196C">
        <w:rPr>
          <w:rFonts w:ascii="Calibri Light" w:hAnsi="Calibri Light" w:cs="Calibri Light"/>
        </w:rPr>
        <w:t>student</w:t>
      </w:r>
      <w:r w:rsidRPr="0054196C">
        <w:rPr>
          <w:rFonts w:ascii="Calibri Light" w:hAnsi="Calibri Light" w:cs="Calibri Light"/>
        </w:rPr>
        <w:t xml:space="preserve">s are having the opportunity to make equal contributions? </w:t>
      </w:r>
    </w:p>
    <w:p w14:paraId="4F6E255F" w14:textId="77777777" w:rsidR="006566E4" w:rsidRPr="0054196C" w:rsidRDefault="006566E4" w:rsidP="00C824EE">
      <w:pPr>
        <w:numPr>
          <w:ilvl w:val="1"/>
          <w:numId w:val="30"/>
        </w:numPr>
        <w:suppressAutoHyphens/>
        <w:spacing w:after="215" w:line="240" w:lineRule="auto"/>
        <w:ind w:hanging="360"/>
        <w:rPr>
          <w:rFonts w:ascii="Calibri Light" w:hAnsi="Calibri Light" w:cs="Calibri Light"/>
        </w:rPr>
      </w:pPr>
      <w:r w:rsidRPr="0054196C">
        <w:rPr>
          <w:rFonts w:ascii="Calibri Light" w:hAnsi="Calibri Light" w:cs="Calibri Light"/>
        </w:rPr>
        <w:t xml:space="preserve">Do you all have a personal tutor?  Are they available when you want them?  Have you been offered a mentor? </w:t>
      </w:r>
    </w:p>
    <w:p w14:paraId="4F9C7BBC" w14:textId="77777777" w:rsidR="006566E4" w:rsidRPr="0054196C" w:rsidRDefault="006566E4" w:rsidP="00C824EE">
      <w:pPr>
        <w:numPr>
          <w:ilvl w:val="1"/>
          <w:numId w:val="30"/>
        </w:numPr>
        <w:suppressAutoHyphens/>
        <w:spacing w:after="220" w:line="240" w:lineRule="auto"/>
        <w:ind w:hanging="360"/>
        <w:rPr>
          <w:rFonts w:ascii="Calibri Light" w:hAnsi="Calibri Light" w:cs="Calibri Light"/>
        </w:rPr>
      </w:pPr>
      <w:r w:rsidRPr="0054196C">
        <w:rPr>
          <w:rFonts w:ascii="Calibri Light" w:hAnsi="Calibri Light" w:cs="Calibri Light"/>
        </w:rPr>
        <w:t xml:space="preserve">Are you receiving helpful feedback on personal performance in practical sessions (verbal and/or written) – is it provided immediately, is it constructive, do you feel you are improving? </w:t>
      </w:r>
    </w:p>
    <w:p w14:paraId="4143CD6A" w14:textId="77777777" w:rsidR="006566E4" w:rsidRPr="0054196C" w:rsidRDefault="006566E4" w:rsidP="00C824EE">
      <w:pPr>
        <w:numPr>
          <w:ilvl w:val="1"/>
          <w:numId w:val="30"/>
        </w:numPr>
        <w:suppressAutoHyphens/>
        <w:spacing w:after="221" w:line="240" w:lineRule="auto"/>
        <w:ind w:hanging="360"/>
        <w:rPr>
          <w:rFonts w:ascii="Calibri Light" w:hAnsi="Calibri Light" w:cs="Calibri Light"/>
        </w:rPr>
      </w:pPr>
      <w:r w:rsidRPr="0054196C">
        <w:rPr>
          <w:rFonts w:ascii="Calibri Light" w:hAnsi="Calibri Light" w:cs="Calibri Light"/>
        </w:rPr>
        <w:t xml:space="preserve">Do you feel that any part </w:t>
      </w:r>
      <w:r w:rsidR="00A15EFC" w:rsidRPr="0054196C">
        <w:rPr>
          <w:rFonts w:ascii="Calibri Light" w:hAnsi="Calibri Light" w:cs="Calibri Light"/>
        </w:rPr>
        <w:t xml:space="preserve">of </w:t>
      </w:r>
      <w:r w:rsidRPr="0054196C">
        <w:rPr>
          <w:rFonts w:ascii="Calibri Light" w:hAnsi="Calibri Light" w:cs="Calibri Light"/>
        </w:rPr>
        <w:t>the training is weak or leaving you feeling lacking in confidence?  Or conversely strong and confidence building?</w:t>
      </w:r>
    </w:p>
    <w:p w14:paraId="612C277C" w14:textId="77777777" w:rsidR="006566E4" w:rsidRPr="0054196C" w:rsidRDefault="006566E4" w:rsidP="00C824EE">
      <w:pPr>
        <w:numPr>
          <w:ilvl w:val="1"/>
          <w:numId w:val="30"/>
        </w:numPr>
        <w:suppressAutoHyphens/>
        <w:spacing w:after="220" w:line="240" w:lineRule="auto"/>
        <w:ind w:hanging="360"/>
        <w:rPr>
          <w:rFonts w:ascii="Calibri Light" w:hAnsi="Calibri Light" w:cs="Calibri Light"/>
        </w:rPr>
      </w:pPr>
      <w:r w:rsidRPr="0054196C">
        <w:rPr>
          <w:rFonts w:ascii="Calibri Light" w:hAnsi="Calibri Light" w:cs="Calibri Light"/>
        </w:rPr>
        <w:t xml:space="preserve">Feedback (both verbal and written) on written assignments – do you understand where you are progressing well and where you need to improve? </w:t>
      </w:r>
    </w:p>
    <w:p w14:paraId="75F3A0ED" w14:textId="77777777" w:rsidR="006566E4" w:rsidRPr="0054196C" w:rsidRDefault="006566E4" w:rsidP="00C824EE">
      <w:pPr>
        <w:numPr>
          <w:ilvl w:val="1"/>
          <w:numId w:val="30"/>
        </w:numPr>
        <w:suppressAutoHyphens/>
        <w:spacing w:after="221" w:line="240" w:lineRule="auto"/>
        <w:ind w:hanging="360"/>
        <w:rPr>
          <w:rFonts w:ascii="Calibri Light" w:hAnsi="Calibri Light" w:cs="Calibri Light"/>
        </w:rPr>
      </w:pPr>
      <w:r w:rsidRPr="0054196C">
        <w:rPr>
          <w:rFonts w:ascii="Calibri Light" w:hAnsi="Calibri Light" w:cs="Calibri Light"/>
        </w:rPr>
        <w:t xml:space="preserve">Ask about the general management of the Course – do you feel confident that you understand what is expected from you? Is the workload evenly spread? Do you feel you know exactly where to be and when? </w:t>
      </w:r>
    </w:p>
    <w:p w14:paraId="1E719EFC" w14:textId="19AA073D" w:rsidR="006566E4" w:rsidRPr="0054196C" w:rsidRDefault="006566E4" w:rsidP="00C824EE">
      <w:pPr>
        <w:numPr>
          <w:ilvl w:val="1"/>
          <w:numId w:val="30"/>
        </w:numPr>
        <w:suppressAutoHyphens/>
        <w:spacing w:after="169" w:line="240" w:lineRule="auto"/>
        <w:ind w:hanging="360"/>
        <w:rPr>
          <w:rFonts w:ascii="Calibri Light" w:hAnsi="Calibri Light" w:cs="Calibri Light"/>
        </w:rPr>
      </w:pPr>
      <w:r w:rsidRPr="0054196C">
        <w:rPr>
          <w:rFonts w:ascii="Calibri Light" w:hAnsi="Calibri Light" w:cs="Calibri Light"/>
        </w:rPr>
        <w:t xml:space="preserve">Inform students that in the first instance any issues about the management or content of the course should be raised with the Course Director, but in the event that their complaints are not adequately addressed, they can contact the Institute Visitor directly. The Institute </w:t>
      </w:r>
      <w:r w:rsidRPr="0054196C">
        <w:rPr>
          <w:rFonts w:ascii="Calibri Light" w:hAnsi="Calibri Light" w:cs="Calibri Light"/>
        </w:rPr>
        <w:lastRenderedPageBreak/>
        <w:t>Visitor will provide the students with contact details should they wish to make contact on any course-related issue.</w:t>
      </w:r>
    </w:p>
    <w:p w14:paraId="07ECD8D5" w14:textId="77777777" w:rsidR="006566E4" w:rsidRPr="0054196C" w:rsidRDefault="006566E4" w:rsidP="006566E4">
      <w:pPr>
        <w:spacing w:after="0" w:line="252" w:lineRule="auto"/>
        <w:ind w:left="-5" w:hanging="10"/>
        <w:rPr>
          <w:rFonts w:ascii="Calibri Light" w:hAnsi="Calibri Light" w:cs="Calibri Light"/>
          <w:b/>
        </w:rPr>
      </w:pPr>
    </w:p>
    <w:p w14:paraId="24470819" w14:textId="77777777" w:rsidR="006566E4" w:rsidRPr="0054196C" w:rsidRDefault="006566E4" w:rsidP="006566E4">
      <w:pPr>
        <w:spacing w:after="0" w:line="252" w:lineRule="auto"/>
        <w:ind w:left="-5" w:hanging="10"/>
        <w:rPr>
          <w:rFonts w:ascii="Calibri Light" w:hAnsi="Calibri Light" w:cs="Calibri Light"/>
        </w:rPr>
      </w:pPr>
      <w:r w:rsidRPr="0054196C">
        <w:rPr>
          <w:rFonts w:ascii="Calibri Light" w:hAnsi="Calibri Light" w:cs="Calibri Light"/>
          <w:b/>
        </w:rPr>
        <w:t xml:space="preserve">When will the Course Director receive feedback from the Institute Visitor? </w:t>
      </w:r>
    </w:p>
    <w:p w14:paraId="540E5AB5" w14:textId="77777777" w:rsidR="006566E4" w:rsidRPr="0054196C" w:rsidRDefault="006566E4" w:rsidP="006566E4">
      <w:pPr>
        <w:spacing w:after="0" w:line="252" w:lineRule="auto"/>
        <w:rPr>
          <w:rFonts w:ascii="Calibri Light" w:hAnsi="Calibri Light" w:cs="Calibri Light"/>
        </w:rPr>
      </w:pPr>
      <w:r w:rsidRPr="0054196C">
        <w:rPr>
          <w:rFonts w:ascii="Calibri Light" w:eastAsia="Gill Sans MT" w:hAnsi="Calibri Light" w:cs="Calibri Light"/>
          <w:b/>
        </w:rPr>
        <w:t xml:space="preserve"> </w:t>
      </w:r>
    </w:p>
    <w:p w14:paraId="45BAB15D" w14:textId="77777777" w:rsidR="006566E4" w:rsidRPr="0054196C" w:rsidRDefault="006566E4" w:rsidP="006566E4">
      <w:pPr>
        <w:pStyle w:val="NoSpacing"/>
        <w:rPr>
          <w:rFonts w:ascii="Calibri Light" w:hAnsi="Calibri Light" w:cs="Calibri Light"/>
        </w:rPr>
      </w:pPr>
      <w:r w:rsidRPr="0054196C">
        <w:rPr>
          <w:rFonts w:ascii="Calibri Light" w:hAnsi="Calibri Light" w:cs="Calibri Light"/>
        </w:rPr>
        <w:t xml:space="preserve">The Course Director needs to allocate time at the end of the day to receive the initial verbal feedback from the Institute Visitor.  The Institute Visitor may want to ask additional questions or discuss issues that they have identified during their visit.   </w:t>
      </w:r>
    </w:p>
    <w:p w14:paraId="26330DEF" w14:textId="77777777" w:rsidR="006566E4" w:rsidRPr="0054196C" w:rsidRDefault="006566E4" w:rsidP="006566E4">
      <w:pPr>
        <w:spacing w:after="0" w:line="252" w:lineRule="auto"/>
        <w:rPr>
          <w:rFonts w:ascii="Calibri Light" w:hAnsi="Calibri Light" w:cs="Calibri Light"/>
        </w:rPr>
      </w:pPr>
      <w:r w:rsidRPr="0054196C">
        <w:rPr>
          <w:rFonts w:ascii="Calibri Light" w:eastAsia="Gill Sans MT" w:hAnsi="Calibri Light" w:cs="Calibri Light"/>
        </w:rPr>
        <w:t xml:space="preserve"> </w:t>
      </w:r>
    </w:p>
    <w:p w14:paraId="0FAA58CD" w14:textId="77777777" w:rsidR="006566E4" w:rsidRPr="0054196C" w:rsidRDefault="006566E4" w:rsidP="006566E4">
      <w:pPr>
        <w:pStyle w:val="NoSpacing"/>
        <w:rPr>
          <w:rFonts w:ascii="Calibri Light" w:hAnsi="Calibri Light" w:cs="Calibri Light"/>
        </w:rPr>
      </w:pPr>
      <w:r w:rsidRPr="0054196C">
        <w:rPr>
          <w:rFonts w:ascii="Calibri Light" w:hAnsi="Calibri Light" w:cs="Calibri Light"/>
        </w:rPr>
        <w:t xml:space="preserve">The Institute Visitor will initially submit their Programme Quality Review report (See Report Form) to the Chair of the Accreditation for circulation to members of the Committee.  The members of the Accreditation Committee will have 7 days to make comments or recommendations. </w:t>
      </w:r>
    </w:p>
    <w:p w14:paraId="151D752F" w14:textId="77777777" w:rsidR="006566E4" w:rsidRPr="0054196C" w:rsidRDefault="006566E4" w:rsidP="006566E4">
      <w:pPr>
        <w:spacing w:after="0" w:line="252" w:lineRule="auto"/>
        <w:rPr>
          <w:rFonts w:ascii="Calibri Light" w:hAnsi="Calibri Light" w:cs="Calibri Light"/>
        </w:rPr>
      </w:pPr>
      <w:r w:rsidRPr="0054196C">
        <w:rPr>
          <w:rFonts w:ascii="Calibri Light" w:eastAsia="Gill Sans MT" w:hAnsi="Calibri Light" w:cs="Calibri Light"/>
        </w:rPr>
        <w:t xml:space="preserve"> </w:t>
      </w:r>
    </w:p>
    <w:p w14:paraId="26255535" w14:textId="012796AE" w:rsidR="006566E4" w:rsidRPr="0054196C" w:rsidRDefault="006566E4" w:rsidP="006566E4">
      <w:pPr>
        <w:pStyle w:val="NoSpacing"/>
        <w:rPr>
          <w:rFonts w:ascii="Calibri Light" w:hAnsi="Calibri Light" w:cs="Calibri Light"/>
        </w:rPr>
      </w:pPr>
      <w:r w:rsidRPr="0054196C">
        <w:rPr>
          <w:rFonts w:ascii="Calibri Light" w:hAnsi="Calibri Light" w:cs="Calibri Light"/>
        </w:rPr>
        <w:t xml:space="preserve">The Chair of the Accreditation Committee will then authorise the Office to despatch the report to the Course Director who should receive the copy of the report no later than 14 days after the visit. If any serious changes are required, it will be accompanied by a letter outlining target dates for changes and the Course Director should acknowledge it within 7 days. </w:t>
      </w:r>
    </w:p>
    <w:p w14:paraId="01429086" w14:textId="77777777" w:rsidR="006566E4" w:rsidRPr="0054196C" w:rsidRDefault="006566E4" w:rsidP="006566E4">
      <w:pPr>
        <w:pStyle w:val="NoSpacing"/>
        <w:rPr>
          <w:rFonts w:ascii="Calibri Light" w:hAnsi="Calibri Light" w:cs="Calibri Light"/>
        </w:rPr>
      </w:pPr>
      <w:r w:rsidRPr="0054196C">
        <w:rPr>
          <w:rFonts w:ascii="Calibri Light" w:eastAsia="Gill Sans MT" w:hAnsi="Calibri Light" w:cs="Calibri Light"/>
        </w:rPr>
        <w:t xml:space="preserve"> </w:t>
      </w:r>
    </w:p>
    <w:p w14:paraId="71AF15FB" w14:textId="3BF19867" w:rsidR="006566E4" w:rsidRPr="0054196C" w:rsidRDefault="006566E4" w:rsidP="006566E4">
      <w:pPr>
        <w:pStyle w:val="NoSpacing"/>
        <w:rPr>
          <w:rFonts w:ascii="Calibri Light" w:hAnsi="Calibri Light" w:cs="Calibri Light"/>
        </w:rPr>
      </w:pPr>
      <w:r w:rsidRPr="0054196C">
        <w:rPr>
          <w:rFonts w:ascii="Calibri Light" w:hAnsi="Calibri Light" w:cs="Calibri Light"/>
        </w:rPr>
        <w:t>The Committee may also require the Institute Visitor to make a follow</w:t>
      </w:r>
      <w:r w:rsidR="007420AD">
        <w:rPr>
          <w:rFonts w:ascii="Calibri Light" w:hAnsi="Calibri Light" w:cs="Calibri Light"/>
        </w:rPr>
        <w:t>-</w:t>
      </w:r>
      <w:r w:rsidRPr="0054196C">
        <w:rPr>
          <w:rFonts w:ascii="Calibri Light" w:hAnsi="Calibri Light" w:cs="Calibri Light"/>
        </w:rPr>
        <w:t xml:space="preserve">up visit to ensure that changes have been implemented.   </w:t>
      </w:r>
    </w:p>
    <w:p w14:paraId="64EB2BF4" w14:textId="77777777" w:rsidR="006566E4" w:rsidRPr="0054196C" w:rsidRDefault="006566E4" w:rsidP="006566E4">
      <w:pPr>
        <w:pStyle w:val="NoSpacing"/>
        <w:rPr>
          <w:rFonts w:ascii="Calibri Light" w:hAnsi="Calibri Light" w:cs="Calibri Light"/>
        </w:rPr>
      </w:pPr>
      <w:r w:rsidRPr="0054196C">
        <w:rPr>
          <w:rFonts w:ascii="Calibri Light" w:eastAsia="Gill Sans MT" w:hAnsi="Calibri Light" w:cs="Calibri Light"/>
        </w:rPr>
        <w:t xml:space="preserve"> </w:t>
      </w:r>
    </w:p>
    <w:p w14:paraId="2D021911" w14:textId="3E7072DF" w:rsidR="006566E4" w:rsidRPr="0054196C" w:rsidRDefault="006566E4" w:rsidP="006566E4">
      <w:pPr>
        <w:pStyle w:val="NoSpacing"/>
        <w:rPr>
          <w:rFonts w:ascii="Calibri Light" w:hAnsi="Calibri Light" w:cs="Calibri Light"/>
        </w:rPr>
      </w:pPr>
      <w:r w:rsidRPr="0054196C">
        <w:rPr>
          <w:rFonts w:ascii="Calibri Light" w:hAnsi="Calibri Light" w:cs="Calibri Light"/>
        </w:rPr>
        <w:t>Where serious issues have been identified by the Institute Visitor</w:t>
      </w:r>
      <w:r w:rsidR="007420AD">
        <w:rPr>
          <w:rFonts w:ascii="Calibri Light" w:hAnsi="Calibri Light" w:cs="Calibri Light"/>
        </w:rPr>
        <w:t>,</w:t>
      </w:r>
      <w:r w:rsidRPr="0054196C">
        <w:rPr>
          <w:rFonts w:ascii="Calibri Light" w:hAnsi="Calibri Light" w:cs="Calibri Light"/>
        </w:rPr>
        <w:t xml:space="preserve"> a copy of the report will also be sent to the Examinations Committee for the Chief Examiner.  </w:t>
      </w:r>
    </w:p>
    <w:p w14:paraId="44886A75" w14:textId="77777777" w:rsidR="006566E4" w:rsidRPr="0054196C" w:rsidRDefault="006566E4" w:rsidP="006566E4">
      <w:pPr>
        <w:pStyle w:val="NoSpacing"/>
        <w:rPr>
          <w:rFonts w:ascii="Calibri Light" w:hAnsi="Calibri Light" w:cs="Calibri Light"/>
        </w:rPr>
      </w:pPr>
      <w:r w:rsidRPr="0054196C">
        <w:rPr>
          <w:rFonts w:ascii="Calibri Light" w:eastAsia="Gill Sans MT" w:hAnsi="Calibri Light" w:cs="Calibri Light"/>
        </w:rPr>
        <w:t xml:space="preserve"> </w:t>
      </w:r>
    </w:p>
    <w:p w14:paraId="4068D6B5" w14:textId="77777777" w:rsidR="006566E4" w:rsidRPr="0054196C" w:rsidRDefault="006566E4" w:rsidP="006566E4">
      <w:pPr>
        <w:pStyle w:val="NoSpacing"/>
        <w:rPr>
          <w:rFonts w:ascii="Calibri Light" w:hAnsi="Calibri Light" w:cs="Calibri Light"/>
        </w:rPr>
      </w:pPr>
      <w:r w:rsidRPr="0054196C">
        <w:rPr>
          <w:rFonts w:ascii="Calibri Light" w:hAnsi="Calibri Light" w:cs="Calibri Light"/>
        </w:rPr>
        <w:t xml:space="preserve">The Operations Manager will file all Institute Visitor reports for future reference.  </w:t>
      </w:r>
    </w:p>
    <w:p w14:paraId="1101AD2E" w14:textId="77777777" w:rsidR="006566E4" w:rsidRPr="0054196C" w:rsidRDefault="006566E4" w:rsidP="006566E4">
      <w:pPr>
        <w:pStyle w:val="NoSpacing"/>
        <w:rPr>
          <w:rFonts w:ascii="Calibri Light" w:hAnsi="Calibri Light" w:cs="Calibri Light"/>
        </w:rPr>
      </w:pPr>
    </w:p>
    <w:p w14:paraId="085D85DF" w14:textId="42AAE202" w:rsidR="006566E4" w:rsidRPr="0054196C" w:rsidRDefault="00595C62" w:rsidP="006566E4">
      <w:pPr>
        <w:spacing w:after="0" w:line="252" w:lineRule="auto"/>
        <w:rPr>
          <w:rFonts w:ascii="Calibri Light" w:hAnsi="Calibri Light" w:cs="Calibri Light"/>
          <w:b/>
          <w:bCs/>
        </w:rPr>
      </w:pPr>
      <w:r w:rsidRPr="0054196C">
        <w:rPr>
          <w:rFonts w:ascii="Calibri Light" w:hAnsi="Calibri Light" w:cs="Calibri Light"/>
          <w:b/>
          <w:bCs/>
        </w:rPr>
        <w:t>Action on receiving the Visitor report</w:t>
      </w:r>
    </w:p>
    <w:p w14:paraId="7EC42CAD" w14:textId="77777777" w:rsidR="00595C62" w:rsidRPr="0054196C" w:rsidRDefault="00595C62" w:rsidP="006566E4">
      <w:pPr>
        <w:spacing w:after="0" w:line="252" w:lineRule="auto"/>
        <w:rPr>
          <w:rFonts w:ascii="Calibri Light" w:hAnsi="Calibri Light" w:cs="Calibri Light"/>
          <w:b/>
          <w:bCs/>
        </w:rPr>
      </w:pPr>
    </w:p>
    <w:p w14:paraId="19446981" w14:textId="77777777" w:rsidR="006566E4" w:rsidRPr="0054196C" w:rsidRDefault="006566E4" w:rsidP="006566E4">
      <w:pPr>
        <w:pStyle w:val="NoSpacing"/>
        <w:rPr>
          <w:rFonts w:ascii="Calibri Light" w:hAnsi="Calibri Light" w:cs="Calibri Light"/>
        </w:rPr>
      </w:pPr>
      <w:r w:rsidRPr="0054196C">
        <w:rPr>
          <w:rFonts w:ascii="Calibri Light" w:hAnsi="Calibri Light" w:cs="Calibri Light"/>
        </w:rPr>
        <w:t xml:space="preserve">The Institute has a duty to students who have enrolled upon a training course in good faith.  In the highly unlikely event that the course completely failed to reach Institute standards of delivery, the Accreditation Committee will be forced to recommend to the Board of Directors one or more of the following options: </w:t>
      </w:r>
    </w:p>
    <w:p w14:paraId="709038BA" w14:textId="77777777" w:rsidR="006566E4" w:rsidRPr="0054196C" w:rsidRDefault="006566E4" w:rsidP="006566E4">
      <w:pPr>
        <w:spacing w:after="44" w:line="252" w:lineRule="auto"/>
        <w:rPr>
          <w:rFonts w:ascii="Calibri Light" w:hAnsi="Calibri Light" w:cs="Calibri Light"/>
        </w:rPr>
      </w:pPr>
      <w:r w:rsidRPr="0054196C">
        <w:rPr>
          <w:rFonts w:ascii="Calibri Light" w:eastAsia="Gill Sans MT" w:hAnsi="Calibri Light" w:cs="Calibri Light"/>
        </w:rPr>
        <w:t xml:space="preserve"> </w:t>
      </w:r>
    </w:p>
    <w:p w14:paraId="67DD209E" w14:textId="77777777" w:rsidR="006566E4" w:rsidRPr="0054196C" w:rsidRDefault="006566E4" w:rsidP="00C824EE">
      <w:pPr>
        <w:pStyle w:val="NoSpacing"/>
        <w:numPr>
          <w:ilvl w:val="0"/>
          <w:numId w:val="33"/>
        </w:numPr>
        <w:rPr>
          <w:rFonts w:ascii="Calibri Light" w:hAnsi="Calibri Light" w:cs="Calibri Light"/>
        </w:rPr>
      </w:pPr>
      <w:r w:rsidRPr="0054196C">
        <w:rPr>
          <w:rFonts w:ascii="Calibri Light" w:hAnsi="Calibri Light" w:cs="Calibri Light"/>
        </w:rPr>
        <w:t xml:space="preserve">Withdraw Accreditation </w:t>
      </w:r>
    </w:p>
    <w:p w14:paraId="293940B7" w14:textId="77777777" w:rsidR="006566E4" w:rsidRPr="0054196C" w:rsidRDefault="006566E4" w:rsidP="00C824EE">
      <w:pPr>
        <w:pStyle w:val="NoSpacing"/>
        <w:numPr>
          <w:ilvl w:val="0"/>
          <w:numId w:val="33"/>
        </w:numPr>
        <w:rPr>
          <w:rFonts w:ascii="Calibri Light" w:hAnsi="Calibri Light" w:cs="Calibri Light"/>
        </w:rPr>
      </w:pPr>
      <w:r w:rsidRPr="0054196C">
        <w:rPr>
          <w:rFonts w:ascii="Calibri Light" w:hAnsi="Calibri Light" w:cs="Calibri Light"/>
        </w:rPr>
        <w:t xml:space="preserve">Require the Training Provider to replace the Course Director/s subject to Institute Approval  </w:t>
      </w:r>
    </w:p>
    <w:p w14:paraId="147474DD" w14:textId="77777777" w:rsidR="006566E4" w:rsidRPr="0054196C" w:rsidRDefault="006566E4" w:rsidP="00C824EE">
      <w:pPr>
        <w:pStyle w:val="NoSpacing"/>
        <w:numPr>
          <w:ilvl w:val="0"/>
          <w:numId w:val="33"/>
        </w:numPr>
        <w:rPr>
          <w:rFonts w:ascii="Calibri Light" w:hAnsi="Calibri Light" w:cs="Calibri Light"/>
        </w:rPr>
      </w:pPr>
      <w:r w:rsidRPr="0054196C">
        <w:rPr>
          <w:rFonts w:ascii="Calibri Light" w:hAnsi="Calibri Light" w:cs="Calibri Light"/>
        </w:rPr>
        <w:t xml:space="preserve">Delay the Examinations </w:t>
      </w:r>
    </w:p>
    <w:p w14:paraId="52B40798" w14:textId="77777777" w:rsidR="006566E4" w:rsidRPr="0054196C" w:rsidRDefault="006566E4" w:rsidP="006566E4">
      <w:pPr>
        <w:pStyle w:val="NoSpacing"/>
        <w:rPr>
          <w:rFonts w:ascii="Calibri Light" w:hAnsi="Calibri Light" w:cs="Calibri Light"/>
        </w:rPr>
      </w:pPr>
    </w:p>
    <w:p w14:paraId="5F942CBB" w14:textId="590E57EF" w:rsidR="006566E4" w:rsidRPr="0054196C" w:rsidRDefault="009E7C4A" w:rsidP="006566E4">
      <w:pPr>
        <w:pStyle w:val="NoSpacing"/>
        <w:rPr>
          <w:rFonts w:ascii="Calibri Light" w:hAnsi="Calibri Light" w:cs="Calibri Light"/>
        </w:rPr>
      </w:pPr>
      <w:r w:rsidRPr="0054196C">
        <w:rPr>
          <w:rFonts w:ascii="Calibri Light" w:hAnsi="Calibri Light" w:cs="Calibri Light"/>
        </w:rPr>
        <w:t xml:space="preserve">However, after one/two IV visits, </w:t>
      </w:r>
      <w:r w:rsidR="00706C8A" w:rsidRPr="0054196C">
        <w:rPr>
          <w:rFonts w:ascii="Calibri Light" w:hAnsi="Calibri Light" w:cs="Calibri Light"/>
        </w:rPr>
        <w:t>it is often the case that the course is running well</w:t>
      </w:r>
      <w:r w:rsidR="008C2DC8" w:rsidRPr="0054196C">
        <w:rPr>
          <w:rFonts w:ascii="Calibri Light" w:hAnsi="Calibri Light" w:cs="Calibri Light"/>
        </w:rPr>
        <w:t xml:space="preserve"> and no changes are identified. Or maybe one to two changes are suggested. </w:t>
      </w:r>
      <w:r w:rsidR="007E6F2F" w:rsidRPr="0054196C">
        <w:rPr>
          <w:rFonts w:ascii="Calibri Light" w:hAnsi="Calibri Light" w:cs="Calibri Light"/>
        </w:rPr>
        <w:t>Any changes recommended should be put into action as soon as possible.</w:t>
      </w:r>
    </w:p>
    <w:p w14:paraId="505CF0AB" w14:textId="128EC5DC" w:rsidR="006566E4" w:rsidRPr="006A1902" w:rsidRDefault="006566E4" w:rsidP="006566E4">
      <w:pPr>
        <w:spacing w:after="0" w:line="252" w:lineRule="auto"/>
        <w:rPr>
          <w:rFonts w:ascii="Calibri Light" w:hAnsi="Calibri Light" w:cs="Calibri Light"/>
        </w:rPr>
      </w:pPr>
    </w:p>
    <w:p w14:paraId="76AE1D0C" w14:textId="77777777" w:rsidR="00F26854" w:rsidRPr="006A1902" w:rsidRDefault="00F26854" w:rsidP="004030B6">
      <w:pPr>
        <w:pStyle w:val="NoSpacing"/>
        <w:rPr>
          <w:rFonts w:ascii="Calibri Light" w:hAnsi="Calibri Light" w:cs="Calibri Light"/>
        </w:rPr>
      </w:pPr>
    </w:p>
    <w:p w14:paraId="109D472E" w14:textId="77777777" w:rsidR="00680F90" w:rsidRPr="006A1902" w:rsidRDefault="00680F90">
      <w:pPr>
        <w:rPr>
          <w:rFonts w:ascii="Calibri Light" w:eastAsiaTheme="majorEastAsia" w:hAnsi="Calibri Light" w:cs="Calibri Light"/>
          <w:b/>
          <w:bCs/>
          <w:color w:val="4F81BD" w:themeColor="accent1"/>
          <w:sz w:val="26"/>
          <w:szCs w:val="26"/>
        </w:rPr>
      </w:pPr>
      <w:bookmarkStart w:id="60" w:name="_Toc38271702"/>
      <w:bookmarkStart w:id="61" w:name="_Toc57792827"/>
      <w:r w:rsidRPr="006A1902">
        <w:rPr>
          <w:rFonts w:ascii="Calibri Light" w:hAnsi="Calibri Light" w:cs="Calibri Light"/>
        </w:rPr>
        <w:br w:type="page"/>
      </w:r>
    </w:p>
    <w:bookmarkEnd w:id="60"/>
    <w:bookmarkEnd w:id="61"/>
    <w:p w14:paraId="7B2B7FCC" w14:textId="77777777" w:rsidR="006566E4" w:rsidRPr="006A1902" w:rsidRDefault="006566E4" w:rsidP="006566E4">
      <w:pPr>
        <w:spacing w:after="0" w:line="252" w:lineRule="auto"/>
        <w:ind w:left="7"/>
        <w:jc w:val="center"/>
        <w:rPr>
          <w:rFonts w:ascii="Calibri Light" w:hAnsi="Calibri Light" w:cs="Calibri Light"/>
        </w:rPr>
      </w:pPr>
      <w:r w:rsidRPr="006A1902">
        <w:rPr>
          <w:rFonts w:ascii="Calibri Light" w:hAnsi="Calibri Light" w:cs="Calibri Light"/>
        </w:rPr>
        <w:lastRenderedPageBreak/>
        <w:t>INSTITUTE</w:t>
      </w:r>
      <w:r w:rsidRPr="006A1902">
        <w:rPr>
          <w:rFonts w:ascii="Calibri Light" w:hAnsi="Calibri Light" w:cs="Calibri Light"/>
          <w:sz w:val="18"/>
        </w:rPr>
        <w:t xml:space="preserve"> </w:t>
      </w:r>
      <w:r w:rsidRPr="006A1902">
        <w:rPr>
          <w:rFonts w:ascii="Calibri Light" w:hAnsi="Calibri Light" w:cs="Calibri Light"/>
        </w:rPr>
        <w:t>VISITOR</w:t>
      </w:r>
      <w:r w:rsidRPr="006A1902">
        <w:rPr>
          <w:rFonts w:ascii="Calibri Light" w:hAnsi="Calibri Light" w:cs="Calibri Light"/>
          <w:sz w:val="18"/>
        </w:rPr>
        <w:t xml:space="preserve"> </w:t>
      </w:r>
      <w:r w:rsidRPr="006A1902">
        <w:rPr>
          <w:rFonts w:ascii="Calibri Light" w:hAnsi="Calibri Light" w:cs="Calibri Light"/>
        </w:rPr>
        <w:t xml:space="preserve">REPORT </w:t>
      </w:r>
    </w:p>
    <w:p w14:paraId="4ED2AA85" w14:textId="77777777" w:rsidR="006566E4" w:rsidRPr="006A1902" w:rsidRDefault="006566E4" w:rsidP="006566E4">
      <w:pPr>
        <w:spacing w:after="0" w:line="252" w:lineRule="auto"/>
        <w:ind w:left="4"/>
        <w:jc w:val="center"/>
        <w:rPr>
          <w:rFonts w:ascii="Calibri Light" w:hAnsi="Calibri Light" w:cs="Calibri Light"/>
        </w:rPr>
      </w:pPr>
      <w:r w:rsidRPr="006A1902">
        <w:rPr>
          <w:rFonts w:ascii="Calibri Light" w:hAnsi="Calibri Light" w:cs="Calibri Light"/>
        </w:rPr>
        <w:t xml:space="preserve">Please complete and return - electronically </w:t>
      </w:r>
    </w:p>
    <w:p w14:paraId="02E4A270" w14:textId="77777777" w:rsidR="006566E4" w:rsidRPr="006A1902" w:rsidRDefault="006566E4" w:rsidP="006566E4">
      <w:pPr>
        <w:spacing w:after="5" w:line="252" w:lineRule="auto"/>
        <w:rPr>
          <w:rFonts w:ascii="Calibri Light" w:hAnsi="Calibri Light" w:cs="Calibri Light"/>
        </w:rPr>
      </w:pPr>
      <w:r w:rsidRPr="006A1902">
        <w:rPr>
          <w:rFonts w:ascii="Calibri Light" w:eastAsia="Gill Sans MT" w:hAnsi="Calibri Light" w:cs="Calibri Light"/>
        </w:rPr>
        <w:t xml:space="preserve"> </w:t>
      </w:r>
    </w:p>
    <w:p w14:paraId="1838484E" w14:textId="77777777" w:rsidR="006566E4" w:rsidRPr="006A1902" w:rsidRDefault="006566E4" w:rsidP="006566E4">
      <w:pPr>
        <w:tabs>
          <w:tab w:val="center" w:pos="2161"/>
          <w:tab w:val="center" w:pos="2882"/>
          <w:tab w:val="center" w:pos="3602"/>
          <w:tab w:val="center" w:pos="4322"/>
          <w:tab w:val="center" w:pos="5042"/>
          <w:tab w:val="center" w:pos="6439"/>
        </w:tabs>
        <w:spacing w:after="0" w:line="252" w:lineRule="auto"/>
        <w:ind w:left="-15"/>
        <w:rPr>
          <w:rFonts w:ascii="Calibri Light" w:hAnsi="Calibri Light" w:cs="Calibri Light"/>
        </w:rPr>
      </w:pPr>
      <w:r w:rsidRPr="006A1902">
        <w:rPr>
          <w:rFonts w:ascii="Calibri Light" w:eastAsia="Gill Sans MT" w:hAnsi="Calibri Light" w:cs="Calibri Light"/>
        </w:rPr>
        <w:t xml:space="preserve"> </w:t>
      </w:r>
      <w:r w:rsidRPr="006A1902">
        <w:rPr>
          <w:rFonts w:ascii="Calibri Light" w:hAnsi="Calibri Light" w:cs="Calibri Light"/>
        </w:rPr>
        <w:t xml:space="preserve">Programme  </w:t>
      </w:r>
      <w:r w:rsidRPr="006A1902">
        <w:rPr>
          <w:rFonts w:ascii="Calibri Light" w:hAnsi="Calibri Light" w:cs="Calibri Light"/>
        </w:rPr>
        <w:tab/>
        <w:t xml:space="preserve"> </w:t>
      </w:r>
      <w:r w:rsidRPr="006A1902">
        <w:rPr>
          <w:rFonts w:ascii="Calibri Light" w:hAnsi="Calibri Light" w:cs="Calibri Light"/>
        </w:rPr>
        <w:tab/>
        <w:t xml:space="preserve"> </w:t>
      </w:r>
      <w:r w:rsidRPr="006A1902">
        <w:rPr>
          <w:rFonts w:ascii="Calibri Light" w:hAnsi="Calibri Light" w:cs="Calibri Light"/>
        </w:rPr>
        <w:tab/>
        <w:t xml:space="preserve"> </w:t>
      </w:r>
      <w:r w:rsidRPr="006A1902">
        <w:rPr>
          <w:rFonts w:ascii="Calibri Light" w:hAnsi="Calibri Light" w:cs="Calibri Light"/>
        </w:rPr>
        <w:tab/>
        <w:t xml:space="preserve"> </w:t>
      </w:r>
      <w:r w:rsidRPr="006A1902">
        <w:rPr>
          <w:rFonts w:ascii="Calibri Light" w:hAnsi="Calibri Light" w:cs="Calibri Light"/>
        </w:rPr>
        <w:tab/>
        <w:t xml:space="preserve"> </w:t>
      </w:r>
      <w:r w:rsidRPr="006A1902">
        <w:rPr>
          <w:rFonts w:ascii="Calibri Light" w:hAnsi="Calibri Light" w:cs="Calibri Light"/>
        </w:rPr>
        <w:tab/>
        <w:t xml:space="preserve">Date of visit </w:t>
      </w:r>
    </w:p>
    <w:tbl>
      <w:tblPr>
        <w:tblW w:w="0" w:type="auto"/>
        <w:tblInd w:w="110" w:type="dxa"/>
        <w:tblLayout w:type="fixed"/>
        <w:tblCellMar>
          <w:top w:w="60" w:type="dxa"/>
          <w:left w:w="110" w:type="dxa"/>
          <w:right w:w="115" w:type="dxa"/>
        </w:tblCellMar>
        <w:tblLook w:val="0000" w:firstRow="0" w:lastRow="0" w:firstColumn="0" w:lastColumn="0" w:noHBand="0" w:noVBand="0"/>
      </w:tblPr>
      <w:tblGrid>
        <w:gridCol w:w="5780"/>
        <w:gridCol w:w="3340"/>
      </w:tblGrid>
      <w:tr w:rsidR="006566E4" w:rsidRPr="006A1902" w14:paraId="4F72E628" w14:textId="77777777" w:rsidTr="00880ABB">
        <w:trPr>
          <w:trHeight w:val="567"/>
        </w:trPr>
        <w:tc>
          <w:tcPr>
            <w:tcW w:w="5780" w:type="dxa"/>
            <w:tcBorders>
              <w:top w:val="single" w:sz="4" w:space="0" w:color="000000"/>
              <w:left w:val="single" w:sz="4" w:space="0" w:color="000000"/>
              <w:bottom w:val="single" w:sz="4" w:space="0" w:color="000000"/>
            </w:tcBorders>
          </w:tcPr>
          <w:p w14:paraId="423A92DC"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5C20C714"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tc>
        <w:tc>
          <w:tcPr>
            <w:tcW w:w="3340" w:type="dxa"/>
            <w:tcBorders>
              <w:top w:val="single" w:sz="4" w:space="0" w:color="000000"/>
              <w:left w:val="single" w:sz="4" w:space="0" w:color="000000"/>
              <w:bottom w:val="single" w:sz="4" w:space="0" w:color="000000"/>
              <w:right w:val="single" w:sz="4" w:space="0" w:color="000000"/>
            </w:tcBorders>
            <w:vAlign w:val="center"/>
          </w:tcPr>
          <w:p w14:paraId="70823D34"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tc>
      </w:tr>
    </w:tbl>
    <w:p w14:paraId="05F46686"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0C0DDBEE" w14:textId="77777777" w:rsidR="006566E4" w:rsidRPr="006A1902" w:rsidRDefault="006566E4" w:rsidP="006566E4">
      <w:pPr>
        <w:spacing w:after="0" w:line="252" w:lineRule="auto"/>
        <w:ind w:left="-5" w:hanging="10"/>
        <w:rPr>
          <w:rFonts w:ascii="Calibri Light" w:hAnsi="Calibri Light" w:cs="Calibri Light"/>
        </w:rPr>
      </w:pPr>
      <w:r w:rsidRPr="006A1902">
        <w:rPr>
          <w:rFonts w:ascii="Calibri Light" w:hAnsi="Calibri Light" w:cs="Calibri Light"/>
        </w:rPr>
        <w:t xml:space="preserve">Name of Programme Institute Visitor  </w:t>
      </w:r>
    </w:p>
    <w:tbl>
      <w:tblPr>
        <w:tblW w:w="0" w:type="auto"/>
        <w:tblInd w:w="110" w:type="dxa"/>
        <w:tblLayout w:type="fixed"/>
        <w:tblCellMar>
          <w:top w:w="60" w:type="dxa"/>
          <w:left w:w="110" w:type="dxa"/>
          <w:right w:w="115" w:type="dxa"/>
        </w:tblCellMar>
        <w:tblLook w:val="0000" w:firstRow="0" w:lastRow="0" w:firstColumn="0" w:lastColumn="0" w:noHBand="0" w:noVBand="0"/>
      </w:tblPr>
      <w:tblGrid>
        <w:gridCol w:w="9121"/>
      </w:tblGrid>
      <w:tr w:rsidR="006566E4" w:rsidRPr="006A1902" w14:paraId="42ADC9FF" w14:textId="77777777" w:rsidTr="00880ABB">
        <w:trPr>
          <w:trHeight w:val="566"/>
        </w:trPr>
        <w:tc>
          <w:tcPr>
            <w:tcW w:w="9121" w:type="dxa"/>
            <w:tcBorders>
              <w:top w:val="single" w:sz="4" w:space="0" w:color="000000"/>
              <w:left w:val="single" w:sz="4" w:space="0" w:color="000000"/>
              <w:bottom w:val="single" w:sz="4" w:space="0" w:color="000000"/>
              <w:right w:val="single" w:sz="4" w:space="0" w:color="000000"/>
            </w:tcBorders>
          </w:tcPr>
          <w:p w14:paraId="0ABAE440"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3ED313DD"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tc>
      </w:tr>
    </w:tbl>
    <w:p w14:paraId="202B04C5"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2D62B7D5" w14:textId="77777777" w:rsidR="006566E4" w:rsidRPr="006A1902" w:rsidRDefault="006566E4" w:rsidP="006566E4">
      <w:pPr>
        <w:spacing w:after="0" w:line="252" w:lineRule="auto"/>
        <w:ind w:left="-5" w:hanging="10"/>
        <w:rPr>
          <w:rFonts w:ascii="Calibri Light" w:hAnsi="Calibri Light" w:cs="Calibri Light"/>
        </w:rPr>
      </w:pPr>
      <w:r w:rsidRPr="006A1902">
        <w:rPr>
          <w:rFonts w:ascii="Calibri Light" w:hAnsi="Calibri Light" w:cs="Calibri Light"/>
        </w:rPr>
        <w:t xml:space="preserve">Programme team members and number of students met </w:t>
      </w:r>
    </w:p>
    <w:tbl>
      <w:tblPr>
        <w:tblW w:w="0" w:type="auto"/>
        <w:tblInd w:w="110" w:type="dxa"/>
        <w:tblLayout w:type="fixed"/>
        <w:tblCellMar>
          <w:top w:w="65" w:type="dxa"/>
          <w:left w:w="110" w:type="dxa"/>
          <w:right w:w="115" w:type="dxa"/>
        </w:tblCellMar>
        <w:tblLook w:val="0000" w:firstRow="0" w:lastRow="0" w:firstColumn="0" w:lastColumn="0" w:noHBand="0" w:noVBand="0"/>
      </w:tblPr>
      <w:tblGrid>
        <w:gridCol w:w="9121"/>
      </w:tblGrid>
      <w:tr w:rsidR="006566E4" w:rsidRPr="006A1902" w14:paraId="4F495203" w14:textId="77777777" w:rsidTr="00880ABB">
        <w:trPr>
          <w:trHeight w:val="571"/>
        </w:trPr>
        <w:tc>
          <w:tcPr>
            <w:tcW w:w="9121" w:type="dxa"/>
            <w:tcBorders>
              <w:top w:val="single" w:sz="4" w:space="0" w:color="000000"/>
              <w:left w:val="single" w:sz="4" w:space="0" w:color="000000"/>
              <w:bottom w:val="single" w:sz="4" w:space="0" w:color="000000"/>
              <w:right w:val="single" w:sz="4" w:space="0" w:color="000000"/>
            </w:tcBorders>
          </w:tcPr>
          <w:p w14:paraId="3F333E0C"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2BE019C5"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tc>
      </w:tr>
    </w:tbl>
    <w:p w14:paraId="4ADC26D0"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7AC9DEB6" w14:textId="77777777" w:rsidR="006566E4" w:rsidRPr="006A1902" w:rsidRDefault="006566E4" w:rsidP="006566E4">
      <w:pPr>
        <w:spacing w:after="27" w:line="252" w:lineRule="auto"/>
        <w:ind w:left="373" w:right="365" w:hanging="10"/>
        <w:jc w:val="center"/>
        <w:rPr>
          <w:rFonts w:ascii="Calibri Light" w:hAnsi="Calibri Light" w:cs="Calibri Light"/>
        </w:rPr>
      </w:pPr>
      <w:r w:rsidRPr="006A1902">
        <w:rPr>
          <w:rFonts w:ascii="Calibri Light" w:hAnsi="Calibri Light" w:cs="Calibri Light"/>
        </w:rPr>
        <w:t xml:space="preserve">1 (a) ACCREDITATION REGISTRATION </w:t>
      </w:r>
    </w:p>
    <w:p w14:paraId="2D71F490"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15"/>
        <w:rPr>
          <w:rFonts w:ascii="Calibri Light" w:hAnsi="Calibri Light" w:cs="Calibri Light"/>
        </w:rPr>
      </w:pPr>
      <w:r w:rsidRPr="006A1902">
        <w:rPr>
          <w:rFonts w:ascii="Calibri Light" w:eastAsia="Gill Sans MT" w:hAnsi="Calibri Light" w:cs="Calibri Light"/>
        </w:rPr>
        <w:t xml:space="preserve"> </w:t>
      </w:r>
    </w:p>
    <w:p w14:paraId="6D320319" w14:textId="1F39F7FB"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15"/>
        <w:rPr>
          <w:rFonts w:ascii="Calibri Light" w:hAnsi="Calibri Light" w:cs="Calibri Light"/>
        </w:rPr>
      </w:pPr>
      <w:r w:rsidRPr="006A1902">
        <w:rPr>
          <w:rFonts w:ascii="Calibri Light" w:eastAsia="Gill Sans MT" w:hAnsi="Calibri Light" w:cs="Calibri Light"/>
        </w:rPr>
        <w:t xml:space="preserve"> </w:t>
      </w:r>
    </w:p>
    <w:p w14:paraId="32ADC966"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25" w:hanging="10"/>
        <w:rPr>
          <w:rFonts w:ascii="Calibri Light" w:hAnsi="Calibri Light" w:cs="Calibri Light"/>
        </w:rPr>
      </w:pPr>
      <w:r w:rsidRPr="006A1902">
        <w:rPr>
          <w:rFonts w:ascii="Calibri Light" w:hAnsi="Calibri Light" w:cs="Calibri Light"/>
        </w:rPr>
        <w:t xml:space="preserve">Date received: </w:t>
      </w:r>
    </w:p>
    <w:p w14:paraId="50141682"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2DB06BDE" w14:textId="77777777" w:rsidR="006566E4" w:rsidRPr="006A1902" w:rsidRDefault="006566E4" w:rsidP="006566E4">
      <w:pPr>
        <w:spacing w:after="32" w:line="252" w:lineRule="auto"/>
        <w:ind w:left="373" w:right="365" w:hanging="10"/>
        <w:jc w:val="center"/>
        <w:rPr>
          <w:rFonts w:ascii="Calibri Light" w:hAnsi="Calibri Light" w:cs="Calibri Light"/>
        </w:rPr>
      </w:pPr>
      <w:r w:rsidRPr="006A1902">
        <w:rPr>
          <w:rFonts w:ascii="Calibri Light" w:hAnsi="Calibri Light" w:cs="Calibri Light"/>
        </w:rPr>
        <w:t xml:space="preserve">1 (b) ACCREDITATION RECOMMENDATIONS </w:t>
      </w:r>
    </w:p>
    <w:p w14:paraId="6426FA0A"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25" w:hanging="10"/>
        <w:rPr>
          <w:rFonts w:ascii="Calibri Light" w:hAnsi="Calibri Light" w:cs="Calibri Light"/>
        </w:rPr>
      </w:pPr>
      <w:r w:rsidRPr="006A1902">
        <w:rPr>
          <w:rFonts w:ascii="Calibri Light" w:hAnsi="Calibri Light" w:cs="Calibri Light"/>
        </w:rPr>
        <w:t xml:space="preserve">What action has been taken to address any recommendations required at Accreditation? </w:t>
      </w:r>
    </w:p>
    <w:p w14:paraId="46533C08"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15"/>
        <w:rPr>
          <w:rFonts w:ascii="Calibri Light" w:hAnsi="Calibri Light" w:cs="Calibri Light"/>
        </w:rPr>
      </w:pPr>
      <w:r w:rsidRPr="006A1902">
        <w:rPr>
          <w:rFonts w:ascii="Calibri Light" w:eastAsia="Gill Sans MT" w:hAnsi="Calibri Light" w:cs="Calibri Light"/>
        </w:rPr>
        <w:t xml:space="preserve"> </w:t>
      </w:r>
    </w:p>
    <w:p w14:paraId="734A6DB6" w14:textId="5E7377C2"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15"/>
        <w:rPr>
          <w:rFonts w:ascii="Calibri Light" w:hAnsi="Calibri Light" w:cs="Calibri Light"/>
        </w:rPr>
      </w:pPr>
      <w:r w:rsidRPr="006A1902">
        <w:rPr>
          <w:rFonts w:ascii="Calibri Light" w:eastAsia="Gill Sans MT" w:hAnsi="Calibri Light" w:cs="Calibri Light"/>
        </w:rPr>
        <w:t xml:space="preserve">  </w:t>
      </w:r>
    </w:p>
    <w:p w14:paraId="095FD9C8"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3D327F09" w14:textId="77777777" w:rsidR="006566E4" w:rsidRPr="006A1902" w:rsidRDefault="006566E4" w:rsidP="006566E4">
      <w:pPr>
        <w:rPr>
          <w:rFonts w:ascii="Calibri Light" w:hAnsi="Calibri Light" w:cs="Calibri Light"/>
        </w:rPr>
      </w:pPr>
      <w:r w:rsidRPr="006A1902">
        <w:rPr>
          <w:rFonts w:ascii="Calibri Light" w:hAnsi="Calibri Light" w:cs="Calibri Light"/>
        </w:rPr>
        <w:t xml:space="preserve">2. RECORDS </w:t>
      </w:r>
    </w:p>
    <w:p w14:paraId="55404AA5" w14:textId="77777777" w:rsidR="006566E4" w:rsidRPr="006A1902" w:rsidRDefault="006566E4" w:rsidP="006566E4">
      <w:pPr>
        <w:rPr>
          <w:rFonts w:ascii="Calibri Light" w:hAnsi="Calibri Light" w:cs="Calibri Light"/>
        </w:rPr>
      </w:pPr>
      <w:r w:rsidRPr="006A1902">
        <w:rPr>
          <w:rFonts w:ascii="Calibri Light" w:hAnsi="Calibri Light" w:cs="Calibri Light"/>
        </w:rPr>
        <w:t xml:space="preserve">2.1 Programme Delivery Monitoring </w:t>
      </w:r>
    </w:p>
    <w:p w14:paraId="1E7C75A2"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27B98B97"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Is the register of attendance kept up-to-date? </w:t>
      </w:r>
    </w:p>
    <w:p w14:paraId="142CDB20"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17DF281B"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Are there any significant absences (at lectures and/or practical sessions)? </w:t>
      </w:r>
    </w:p>
    <w:p w14:paraId="6712403D"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42375959"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Are those delivering the tutoring and lecturing as specified in the programme submission/timetable/schemes of work? </w:t>
      </w:r>
    </w:p>
    <w:p w14:paraId="606B8877"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185F34F8"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Are there appropriate records of feedback from the practical training sessions? </w:t>
      </w:r>
    </w:p>
    <w:p w14:paraId="1CB2FE62" w14:textId="17248AA8"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19D5BFDC"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Are there appropriate records of homework and student self-study? </w:t>
      </w:r>
    </w:p>
    <w:p w14:paraId="382E0EA0"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59F3D056"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Make specific recommendations, if appropriate: </w:t>
      </w:r>
    </w:p>
    <w:tbl>
      <w:tblPr>
        <w:tblW w:w="0" w:type="auto"/>
        <w:tblInd w:w="110" w:type="dxa"/>
        <w:tblLayout w:type="fixed"/>
        <w:tblCellMar>
          <w:top w:w="60" w:type="dxa"/>
          <w:left w:w="110" w:type="dxa"/>
          <w:right w:w="115" w:type="dxa"/>
        </w:tblCellMar>
        <w:tblLook w:val="0000" w:firstRow="0" w:lastRow="0" w:firstColumn="0" w:lastColumn="0" w:noHBand="0" w:noVBand="0"/>
      </w:tblPr>
      <w:tblGrid>
        <w:gridCol w:w="9121"/>
      </w:tblGrid>
      <w:tr w:rsidR="006566E4" w:rsidRPr="006A1902" w14:paraId="1A4A2434" w14:textId="77777777" w:rsidTr="00880ABB">
        <w:trPr>
          <w:trHeight w:val="288"/>
        </w:trPr>
        <w:tc>
          <w:tcPr>
            <w:tcW w:w="9121" w:type="dxa"/>
            <w:tcBorders>
              <w:top w:val="single" w:sz="4" w:space="0" w:color="000000"/>
              <w:left w:val="single" w:sz="4" w:space="0" w:color="000000"/>
              <w:bottom w:val="single" w:sz="4" w:space="0" w:color="000000"/>
              <w:right w:val="single" w:sz="4" w:space="0" w:color="000000"/>
            </w:tcBorders>
          </w:tcPr>
          <w:p w14:paraId="798C66A1"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tc>
      </w:tr>
    </w:tbl>
    <w:p w14:paraId="295BA028"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03EB30DE" w14:textId="77777777" w:rsidR="000E2F30" w:rsidRPr="006A1902" w:rsidRDefault="000E2F30" w:rsidP="000E2F30">
      <w:pPr>
        <w:rPr>
          <w:rFonts w:ascii="Calibri Light" w:hAnsi="Calibri Light" w:cs="Calibri Light"/>
        </w:rPr>
      </w:pPr>
      <w:r w:rsidRPr="006A1902">
        <w:rPr>
          <w:rFonts w:ascii="Calibri Light" w:hAnsi="Calibri Light" w:cs="Calibri Light"/>
        </w:rPr>
        <w:lastRenderedPageBreak/>
        <w:t xml:space="preserve">2.2 Programme Delivery </w:t>
      </w:r>
    </w:p>
    <w:p w14:paraId="3687FA90" w14:textId="5708B3EB"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p>
    <w:p w14:paraId="19A42CBF"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Is the programme managed effectively? </w:t>
      </w:r>
    </w:p>
    <w:p w14:paraId="4A556B56"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4A0394D0"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Is the programme team effective? </w:t>
      </w:r>
    </w:p>
    <w:p w14:paraId="0670CFD9"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30E27AF8"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Are the teaching and learning styles effective? </w:t>
      </w:r>
    </w:p>
    <w:p w14:paraId="7B944C57"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0341940E"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Is a policy of equal opportunities pursued? </w:t>
      </w:r>
    </w:p>
    <w:p w14:paraId="05D986AD"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05104710"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Make specific recommendations, if appropriate </w:t>
      </w:r>
    </w:p>
    <w:p w14:paraId="5C82DB5C"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23264FF6"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tbl>
      <w:tblPr>
        <w:tblW w:w="0" w:type="auto"/>
        <w:tblInd w:w="110" w:type="dxa"/>
        <w:tblLayout w:type="fixed"/>
        <w:tblCellMar>
          <w:top w:w="60" w:type="dxa"/>
          <w:left w:w="110" w:type="dxa"/>
          <w:right w:w="115" w:type="dxa"/>
        </w:tblCellMar>
        <w:tblLook w:val="0000" w:firstRow="0" w:lastRow="0" w:firstColumn="0" w:lastColumn="0" w:noHBand="0" w:noVBand="0"/>
      </w:tblPr>
      <w:tblGrid>
        <w:gridCol w:w="9121"/>
      </w:tblGrid>
      <w:tr w:rsidR="006566E4" w:rsidRPr="006A1902" w14:paraId="443BFD0E" w14:textId="77777777" w:rsidTr="00880ABB">
        <w:trPr>
          <w:trHeight w:val="2238"/>
        </w:trPr>
        <w:tc>
          <w:tcPr>
            <w:tcW w:w="9121" w:type="dxa"/>
            <w:tcBorders>
              <w:top w:val="single" w:sz="4" w:space="0" w:color="000000"/>
              <w:left w:val="single" w:sz="4" w:space="0" w:color="000000"/>
              <w:bottom w:val="single" w:sz="4" w:space="0" w:color="000000"/>
              <w:right w:val="single" w:sz="4" w:space="0" w:color="000000"/>
            </w:tcBorders>
          </w:tcPr>
          <w:p w14:paraId="0FD666C3" w14:textId="77777777" w:rsidR="006566E4" w:rsidRPr="006A1902" w:rsidRDefault="006566E4" w:rsidP="00880ABB">
            <w:pPr>
              <w:spacing w:after="0" w:line="252" w:lineRule="auto"/>
              <w:rPr>
                <w:rFonts w:ascii="Calibri Light" w:hAnsi="Calibri Light" w:cs="Calibri Light"/>
              </w:rPr>
            </w:pPr>
            <w:r w:rsidRPr="006A1902">
              <w:rPr>
                <w:rFonts w:ascii="Calibri Light" w:hAnsi="Calibri Light" w:cs="Calibri Light"/>
              </w:rPr>
              <w:t xml:space="preserve">2.3 Retention </w:t>
            </w:r>
          </w:p>
          <w:p w14:paraId="2F310AE0" w14:textId="77777777" w:rsidR="006566E4" w:rsidRPr="006A1902" w:rsidRDefault="006566E4" w:rsidP="00880ABB">
            <w:pPr>
              <w:spacing w:after="26" w:line="252" w:lineRule="auto"/>
              <w:rPr>
                <w:rFonts w:ascii="Calibri Light" w:hAnsi="Calibri Light" w:cs="Calibri Light"/>
              </w:rPr>
            </w:pPr>
            <w:r w:rsidRPr="006A1902">
              <w:rPr>
                <w:rFonts w:ascii="Calibri Light" w:eastAsia="Gill Sans MT" w:hAnsi="Calibri Light" w:cs="Calibri Light"/>
              </w:rPr>
              <w:t xml:space="preserve"> </w:t>
            </w:r>
          </w:p>
          <w:p w14:paraId="077B0A85" w14:textId="77777777" w:rsidR="006566E4" w:rsidRPr="006A1902" w:rsidRDefault="006566E4" w:rsidP="00C824EE">
            <w:pPr>
              <w:numPr>
                <w:ilvl w:val="0"/>
                <w:numId w:val="9"/>
              </w:numPr>
              <w:suppressAutoHyphens/>
              <w:spacing w:after="0" w:line="252" w:lineRule="auto"/>
              <w:ind w:left="720" w:hanging="360"/>
              <w:rPr>
                <w:rFonts w:ascii="Calibri Light" w:hAnsi="Calibri Light" w:cs="Calibri Light"/>
              </w:rPr>
            </w:pPr>
            <w:r w:rsidRPr="006A1902">
              <w:rPr>
                <w:rFonts w:ascii="Calibri Light" w:hAnsi="Calibri Light" w:cs="Calibri Light"/>
              </w:rPr>
              <w:t xml:space="preserve">What reasons did students who withdrew give?     </w:t>
            </w:r>
          </w:p>
          <w:p w14:paraId="164F4D50" w14:textId="77777777" w:rsidR="006566E4" w:rsidRPr="006A1902" w:rsidRDefault="006566E4" w:rsidP="00880ABB">
            <w:pPr>
              <w:spacing w:after="26" w:line="252" w:lineRule="auto"/>
              <w:rPr>
                <w:rFonts w:ascii="Calibri Light" w:hAnsi="Calibri Light" w:cs="Calibri Light"/>
              </w:rPr>
            </w:pPr>
            <w:r w:rsidRPr="006A1902">
              <w:rPr>
                <w:rFonts w:ascii="Calibri Light" w:eastAsia="Gill Sans MT" w:hAnsi="Calibri Light" w:cs="Calibri Light"/>
              </w:rPr>
              <w:t xml:space="preserve"> </w:t>
            </w:r>
          </w:p>
          <w:p w14:paraId="7B55A3FE" w14:textId="77777777" w:rsidR="006566E4" w:rsidRPr="006A1902" w:rsidRDefault="006566E4" w:rsidP="00C824EE">
            <w:pPr>
              <w:numPr>
                <w:ilvl w:val="0"/>
                <w:numId w:val="9"/>
              </w:numPr>
              <w:suppressAutoHyphens/>
              <w:spacing w:after="0" w:line="252" w:lineRule="auto"/>
              <w:ind w:left="720" w:hanging="360"/>
              <w:rPr>
                <w:rFonts w:ascii="Calibri Light" w:hAnsi="Calibri Light" w:cs="Calibri Light"/>
              </w:rPr>
            </w:pPr>
            <w:r w:rsidRPr="006A1902">
              <w:rPr>
                <w:rFonts w:ascii="Calibri Light" w:hAnsi="Calibri Light" w:cs="Calibri Light"/>
              </w:rPr>
              <w:t xml:space="preserve">What support/advice/counselling was made available? </w:t>
            </w:r>
          </w:p>
          <w:p w14:paraId="1F812E61"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39DCF051" w14:textId="77777777" w:rsidR="006566E4" w:rsidRPr="006A1902" w:rsidRDefault="006566E4" w:rsidP="00880ABB">
            <w:pPr>
              <w:spacing w:after="0" w:line="252" w:lineRule="auto"/>
              <w:rPr>
                <w:rFonts w:ascii="Calibri Light" w:hAnsi="Calibri Light" w:cs="Calibri Light"/>
              </w:rPr>
            </w:pPr>
            <w:r w:rsidRPr="006A1902">
              <w:rPr>
                <w:rFonts w:ascii="Calibri Light" w:hAnsi="Calibri Light" w:cs="Calibri Light"/>
              </w:rPr>
              <w:t xml:space="preserve">Make specific recommendations, if appropriate: </w:t>
            </w:r>
          </w:p>
          <w:p w14:paraId="6BFC2C4A"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tc>
      </w:tr>
    </w:tbl>
    <w:p w14:paraId="4C67EAC3"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tbl>
      <w:tblPr>
        <w:tblW w:w="0" w:type="auto"/>
        <w:tblInd w:w="110" w:type="dxa"/>
        <w:tblLayout w:type="fixed"/>
        <w:tblCellMar>
          <w:top w:w="60" w:type="dxa"/>
          <w:left w:w="110" w:type="dxa"/>
          <w:right w:w="115" w:type="dxa"/>
        </w:tblCellMar>
        <w:tblLook w:val="0000" w:firstRow="0" w:lastRow="0" w:firstColumn="0" w:lastColumn="0" w:noHBand="0" w:noVBand="0"/>
      </w:tblPr>
      <w:tblGrid>
        <w:gridCol w:w="9121"/>
      </w:tblGrid>
      <w:tr w:rsidR="006566E4" w:rsidRPr="006A1902" w14:paraId="003ADBD1" w14:textId="77777777" w:rsidTr="00880ABB">
        <w:trPr>
          <w:trHeight w:val="2516"/>
        </w:trPr>
        <w:tc>
          <w:tcPr>
            <w:tcW w:w="9121" w:type="dxa"/>
            <w:tcBorders>
              <w:top w:val="single" w:sz="4" w:space="0" w:color="000000"/>
              <w:left w:val="single" w:sz="4" w:space="0" w:color="000000"/>
              <w:bottom w:val="single" w:sz="4" w:space="0" w:color="000000"/>
              <w:right w:val="single" w:sz="4" w:space="0" w:color="000000"/>
            </w:tcBorders>
          </w:tcPr>
          <w:p w14:paraId="49A60B2A" w14:textId="77777777" w:rsidR="006566E4" w:rsidRPr="006A1902" w:rsidRDefault="006566E4" w:rsidP="00880ABB">
            <w:pPr>
              <w:spacing w:after="0" w:line="252" w:lineRule="auto"/>
              <w:rPr>
                <w:rFonts w:ascii="Calibri Light" w:hAnsi="Calibri Light" w:cs="Calibri Light"/>
              </w:rPr>
            </w:pPr>
            <w:r w:rsidRPr="006A1902">
              <w:rPr>
                <w:rFonts w:ascii="Calibri Light" w:hAnsi="Calibri Light" w:cs="Calibri Light"/>
              </w:rPr>
              <w:t xml:space="preserve">2.4 Progression </w:t>
            </w:r>
          </w:p>
          <w:p w14:paraId="02071950" w14:textId="77777777" w:rsidR="006566E4" w:rsidRPr="006A1902" w:rsidRDefault="006566E4" w:rsidP="00880ABB">
            <w:pPr>
              <w:spacing w:after="26" w:line="252" w:lineRule="auto"/>
              <w:rPr>
                <w:rFonts w:ascii="Calibri Light" w:hAnsi="Calibri Light" w:cs="Calibri Light"/>
              </w:rPr>
            </w:pPr>
            <w:r w:rsidRPr="006A1902">
              <w:rPr>
                <w:rFonts w:ascii="Calibri Light" w:eastAsia="Gill Sans MT" w:hAnsi="Calibri Light" w:cs="Calibri Light"/>
              </w:rPr>
              <w:t xml:space="preserve"> </w:t>
            </w:r>
          </w:p>
          <w:p w14:paraId="6562B760" w14:textId="77777777" w:rsidR="006566E4" w:rsidRPr="006A1902" w:rsidRDefault="006566E4" w:rsidP="00C824EE">
            <w:pPr>
              <w:numPr>
                <w:ilvl w:val="0"/>
                <w:numId w:val="10"/>
              </w:numPr>
              <w:suppressAutoHyphens/>
              <w:spacing w:after="0" w:line="228" w:lineRule="auto"/>
              <w:ind w:right="59" w:hanging="360"/>
              <w:rPr>
                <w:rFonts w:ascii="Calibri Light" w:hAnsi="Calibri Light" w:cs="Calibri Light"/>
              </w:rPr>
            </w:pPr>
            <w:r w:rsidRPr="006A1902">
              <w:rPr>
                <w:rFonts w:ascii="Calibri Light" w:hAnsi="Calibri Light" w:cs="Calibri Light"/>
              </w:rPr>
              <w:t xml:space="preserve">Is the content of the programme appropriate and relevant to the area/qualification level and progression routes? </w:t>
            </w:r>
          </w:p>
          <w:p w14:paraId="1721C941" w14:textId="77777777" w:rsidR="006566E4" w:rsidRPr="006A1902" w:rsidRDefault="006566E4" w:rsidP="00880ABB">
            <w:pPr>
              <w:spacing w:after="26" w:line="252" w:lineRule="auto"/>
              <w:rPr>
                <w:rFonts w:ascii="Calibri Light" w:hAnsi="Calibri Light" w:cs="Calibri Light"/>
              </w:rPr>
            </w:pPr>
            <w:r w:rsidRPr="006A1902">
              <w:rPr>
                <w:rFonts w:ascii="Calibri Light" w:eastAsia="Gill Sans MT" w:hAnsi="Calibri Light" w:cs="Calibri Light"/>
              </w:rPr>
              <w:t xml:space="preserve"> </w:t>
            </w:r>
          </w:p>
          <w:p w14:paraId="063271E6" w14:textId="77777777" w:rsidR="006566E4" w:rsidRPr="006A1902" w:rsidRDefault="006566E4" w:rsidP="00C824EE">
            <w:pPr>
              <w:numPr>
                <w:ilvl w:val="0"/>
                <w:numId w:val="10"/>
              </w:numPr>
              <w:suppressAutoHyphens/>
              <w:spacing w:after="0" w:line="252" w:lineRule="auto"/>
              <w:ind w:right="59" w:hanging="360"/>
              <w:rPr>
                <w:rFonts w:ascii="Calibri Light" w:hAnsi="Calibri Light" w:cs="Calibri Light"/>
              </w:rPr>
            </w:pPr>
            <w:r w:rsidRPr="006A1902">
              <w:rPr>
                <w:rFonts w:ascii="Calibri Light" w:hAnsi="Calibri Light" w:cs="Calibri Light"/>
              </w:rPr>
              <w:t xml:space="preserve">What contacts are there with local/national guiding organisation/local tourism? </w:t>
            </w:r>
          </w:p>
          <w:p w14:paraId="58482945"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6364160E" w14:textId="77777777" w:rsidR="006566E4" w:rsidRPr="006A1902" w:rsidRDefault="006566E4" w:rsidP="00880ABB">
            <w:pPr>
              <w:spacing w:after="0" w:line="252" w:lineRule="auto"/>
              <w:rPr>
                <w:rFonts w:ascii="Calibri Light" w:hAnsi="Calibri Light" w:cs="Calibri Light"/>
              </w:rPr>
            </w:pPr>
            <w:r w:rsidRPr="006A1902">
              <w:rPr>
                <w:rFonts w:ascii="Calibri Light" w:hAnsi="Calibri Light" w:cs="Calibri Light"/>
              </w:rPr>
              <w:t xml:space="preserve">Make specific recommendations, if appropriate: </w:t>
            </w:r>
          </w:p>
          <w:p w14:paraId="11AEF6B3"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tc>
      </w:tr>
    </w:tbl>
    <w:p w14:paraId="6D0F8989"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081C37D9"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15"/>
        <w:rPr>
          <w:rFonts w:ascii="Calibri Light" w:hAnsi="Calibri Light" w:cs="Calibri Light"/>
        </w:rPr>
      </w:pPr>
      <w:r w:rsidRPr="006A1902">
        <w:rPr>
          <w:rFonts w:ascii="Calibri Light" w:hAnsi="Calibri Light" w:cs="Calibri Light"/>
        </w:rPr>
        <w:t xml:space="preserve">2.5 Tutors’ Summary </w:t>
      </w:r>
    </w:p>
    <w:p w14:paraId="3D97310F"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15"/>
        <w:rPr>
          <w:rFonts w:ascii="Calibri Light" w:hAnsi="Calibri Light" w:cs="Calibri Light"/>
        </w:rPr>
      </w:pPr>
      <w:r w:rsidRPr="006A1902">
        <w:rPr>
          <w:rFonts w:ascii="Calibri Light" w:eastAsia="Gill Sans MT" w:hAnsi="Calibri Light" w:cs="Calibri Light"/>
        </w:rPr>
        <w:t xml:space="preserve"> </w:t>
      </w:r>
    </w:p>
    <w:p w14:paraId="6C41F340"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25" w:hanging="10"/>
        <w:rPr>
          <w:rFonts w:ascii="Calibri Light" w:hAnsi="Calibri Light" w:cs="Calibri Light"/>
        </w:rPr>
      </w:pPr>
      <w:r w:rsidRPr="006A1902">
        <w:rPr>
          <w:rFonts w:ascii="Calibri Light" w:hAnsi="Calibri Light" w:cs="Calibri Light"/>
        </w:rPr>
        <w:t xml:space="preserve">Are there any issues they wish to raise? </w:t>
      </w:r>
    </w:p>
    <w:p w14:paraId="391DC02F"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15"/>
        <w:rPr>
          <w:rFonts w:ascii="Calibri Light" w:hAnsi="Calibri Light" w:cs="Calibri Light"/>
        </w:rPr>
      </w:pPr>
      <w:r w:rsidRPr="006A1902">
        <w:rPr>
          <w:rFonts w:ascii="Calibri Light" w:eastAsia="Gill Sans MT" w:hAnsi="Calibri Light" w:cs="Calibri Light"/>
        </w:rPr>
        <w:t xml:space="preserve"> </w:t>
      </w:r>
    </w:p>
    <w:p w14:paraId="45628E23" w14:textId="77777777" w:rsidR="006566E4" w:rsidRPr="006A1902" w:rsidRDefault="006566E4" w:rsidP="006566E4">
      <w:pPr>
        <w:spacing w:after="0" w:line="252" w:lineRule="auto"/>
        <w:rPr>
          <w:rFonts w:ascii="Calibri Light" w:eastAsia="Gill Sans MT" w:hAnsi="Calibri Light" w:cs="Calibri Light"/>
        </w:rPr>
      </w:pPr>
      <w:r w:rsidRPr="006A1902">
        <w:rPr>
          <w:rFonts w:ascii="Calibri Light" w:eastAsia="Gill Sans MT" w:hAnsi="Calibri Light" w:cs="Calibri Light"/>
        </w:rPr>
        <w:t xml:space="preserve"> </w:t>
      </w:r>
    </w:p>
    <w:p w14:paraId="46E29F4D" w14:textId="77777777" w:rsidR="00836587" w:rsidRPr="006A1902" w:rsidRDefault="00836587" w:rsidP="006566E4">
      <w:pPr>
        <w:spacing w:after="0" w:line="252" w:lineRule="auto"/>
        <w:rPr>
          <w:rFonts w:ascii="Calibri Light" w:eastAsia="Gill Sans MT" w:hAnsi="Calibri Light" w:cs="Calibri Light"/>
        </w:rPr>
      </w:pPr>
    </w:p>
    <w:p w14:paraId="2CFFC939" w14:textId="77777777" w:rsidR="00836587" w:rsidRPr="006A1902" w:rsidRDefault="00836587" w:rsidP="006566E4">
      <w:pPr>
        <w:spacing w:after="0" w:line="252" w:lineRule="auto"/>
        <w:rPr>
          <w:rFonts w:ascii="Calibri Light" w:eastAsia="Gill Sans MT" w:hAnsi="Calibri Light" w:cs="Calibri Light"/>
        </w:rPr>
      </w:pPr>
    </w:p>
    <w:p w14:paraId="4077C2DC" w14:textId="77777777" w:rsidR="00836587" w:rsidRPr="006A1902" w:rsidRDefault="00836587" w:rsidP="006566E4">
      <w:pPr>
        <w:spacing w:after="0" w:line="252" w:lineRule="auto"/>
        <w:rPr>
          <w:rFonts w:ascii="Calibri Light" w:eastAsia="Gill Sans MT" w:hAnsi="Calibri Light" w:cs="Calibri Light"/>
        </w:rPr>
      </w:pPr>
    </w:p>
    <w:p w14:paraId="05745F5D" w14:textId="77777777" w:rsidR="00FC3EE4" w:rsidRDefault="00FC3EE4" w:rsidP="00FC3EE4">
      <w:pPr>
        <w:spacing w:after="0" w:line="252" w:lineRule="auto"/>
        <w:ind w:right="2763"/>
        <w:rPr>
          <w:rFonts w:ascii="Calibri Light" w:eastAsia="Gill Sans MT" w:hAnsi="Calibri Light" w:cs="Calibri Light"/>
        </w:rPr>
      </w:pPr>
    </w:p>
    <w:p w14:paraId="0390C46B" w14:textId="77777777" w:rsidR="00A73027" w:rsidRDefault="00A73027" w:rsidP="00FC3EE4">
      <w:pPr>
        <w:spacing w:after="0" w:line="252" w:lineRule="auto"/>
        <w:ind w:right="2763"/>
        <w:jc w:val="right"/>
        <w:rPr>
          <w:rFonts w:ascii="Calibri Light" w:hAnsi="Calibri Light" w:cs="Calibri Light"/>
        </w:rPr>
      </w:pPr>
    </w:p>
    <w:p w14:paraId="2459FAC7" w14:textId="77777777" w:rsidR="00A73027" w:rsidRDefault="00A73027" w:rsidP="00FC3EE4">
      <w:pPr>
        <w:spacing w:after="0" w:line="252" w:lineRule="auto"/>
        <w:ind w:right="2763"/>
        <w:jc w:val="right"/>
        <w:rPr>
          <w:rFonts w:ascii="Calibri Light" w:hAnsi="Calibri Light" w:cs="Calibri Light"/>
        </w:rPr>
      </w:pPr>
    </w:p>
    <w:p w14:paraId="70F39DFE" w14:textId="63CC0147" w:rsidR="006566E4" w:rsidRPr="006A1902" w:rsidRDefault="006566E4" w:rsidP="00FC3EE4">
      <w:pPr>
        <w:spacing w:after="0" w:line="252" w:lineRule="auto"/>
        <w:ind w:right="2763"/>
        <w:jc w:val="right"/>
        <w:rPr>
          <w:rFonts w:ascii="Calibri Light" w:hAnsi="Calibri Light" w:cs="Calibri Light"/>
        </w:rPr>
      </w:pPr>
      <w:r w:rsidRPr="006A1902">
        <w:rPr>
          <w:rFonts w:ascii="Calibri Light" w:hAnsi="Calibri Light" w:cs="Calibri Light"/>
        </w:rPr>
        <w:lastRenderedPageBreak/>
        <w:t>3. MEETING THE STUDENTS</w:t>
      </w:r>
    </w:p>
    <w:tbl>
      <w:tblPr>
        <w:tblW w:w="0" w:type="auto"/>
        <w:tblInd w:w="110" w:type="dxa"/>
        <w:tblLayout w:type="fixed"/>
        <w:tblCellMar>
          <w:top w:w="60" w:type="dxa"/>
          <w:left w:w="110" w:type="dxa"/>
          <w:right w:w="92" w:type="dxa"/>
        </w:tblCellMar>
        <w:tblLook w:val="0000" w:firstRow="0" w:lastRow="0" w:firstColumn="0" w:lastColumn="0" w:noHBand="0" w:noVBand="0"/>
      </w:tblPr>
      <w:tblGrid>
        <w:gridCol w:w="9121"/>
      </w:tblGrid>
      <w:tr w:rsidR="006566E4" w:rsidRPr="006A1902" w14:paraId="688CF6AC" w14:textId="77777777" w:rsidTr="00880ABB">
        <w:trPr>
          <w:trHeight w:val="1959"/>
        </w:trPr>
        <w:tc>
          <w:tcPr>
            <w:tcW w:w="9121" w:type="dxa"/>
            <w:tcBorders>
              <w:top w:val="single" w:sz="4" w:space="0" w:color="000000"/>
              <w:left w:val="single" w:sz="4" w:space="0" w:color="000000"/>
              <w:bottom w:val="single" w:sz="4" w:space="0" w:color="000000"/>
              <w:right w:val="single" w:sz="4" w:space="0" w:color="000000"/>
            </w:tcBorders>
          </w:tcPr>
          <w:p w14:paraId="4D010BD7" w14:textId="77777777" w:rsidR="006566E4" w:rsidRPr="006A1902" w:rsidRDefault="006566E4" w:rsidP="00880ABB">
            <w:pPr>
              <w:spacing w:after="0" w:line="252" w:lineRule="auto"/>
              <w:rPr>
                <w:rFonts w:ascii="Calibri Light" w:hAnsi="Calibri Light" w:cs="Calibri Light"/>
              </w:rPr>
            </w:pPr>
            <w:r w:rsidRPr="006A1902">
              <w:rPr>
                <w:rFonts w:ascii="Calibri Light" w:hAnsi="Calibri Light" w:cs="Calibri Light"/>
              </w:rPr>
              <w:t xml:space="preserve">3.1 Recruitment and Induction </w:t>
            </w:r>
          </w:p>
          <w:p w14:paraId="3C30069B" w14:textId="77777777" w:rsidR="006566E4" w:rsidRPr="006A1902" w:rsidRDefault="006566E4" w:rsidP="00880ABB">
            <w:pPr>
              <w:spacing w:after="26" w:line="252" w:lineRule="auto"/>
              <w:rPr>
                <w:rFonts w:ascii="Calibri Light" w:hAnsi="Calibri Light" w:cs="Calibri Light"/>
              </w:rPr>
            </w:pPr>
            <w:r w:rsidRPr="006A1902">
              <w:rPr>
                <w:rFonts w:ascii="Calibri Light" w:eastAsia="Gill Sans MT" w:hAnsi="Calibri Light" w:cs="Calibri Light"/>
              </w:rPr>
              <w:t xml:space="preserve"> </w:t>
            </w:r>
          </w:p>
          <w:p w14:paraId="197A3770" w14:textId="77777777" w:rsidR="006566E4" w:rsidRPr="006A1902" w:rsidRDefault="006566E4" w:rsidP="00C824EE">
            <w:pPr>
              <w:numPr>
                <w:ilvl w:val="0"/>
                <w:numId w:val="11"/>
              </w:numPr>
              <w:suppressAutoHyphens/>
              <w:spacing w:after="0" w:line="252" w:lineRule="auto"/>
              <w:ind w:left="720" w:hanging="360"/>
              <w:rPr>
                <w:rFonts w:ascii="Calibri Light" w:hAnsi="Calibri Light" w:cs="Calibri Light"/>
              </w:rPr>
            </w:pPr>
            <w:r w:rsidRPr="006A1902">
              <w:rPr>
                <w:rFonts w:ascii="Calibri Light" w:hAnsi="Calibri Light" w:cs="Calibri Light"/>
              </w:rPr>
              <w:t xml:space="preserve">How did they hear about the course? </w:t>
            </w:r>
          </w:p>
          <w:p w14:paraId="00AD6FF9" w14:textId="77777777" w:rsidR="006566E4" w:rsidRPr="006A1902" w:rsidRDefault="006566E4" w:rsidP="00880ABB">
            <w:pPr>
              <w:spacing w:after="26" w:line="252" w:lineRule="auto"/>
              <w:rPr>
                <w:rFonts w:ascii="Calibri Light" w:hAnsi="Calibri Light" w:cs="Calibri Light"/>
              </w:rPr>
            </w:pPr>
            <w:r w:rsidRPr="006A1902">
              <w:rPr>
                <w:rFonts w:ascii="Calibri Light" w:eastAsia="Gill Sans MT" w:hAnsi="Calibri Light" w:cs="Calibri Light"/>
              </w:rPr>
              <w:t xml:space="preserve"> </w:t>
            </w:r>
          </w:p>
          <w:p w14:paraId="18AD6459" w14:textId="77777777" w:rsidR="006566E4" w:rsidRPr="006A1902" w:rsidRDefault="006566E4" w:rsidP="00C824EE">
            <w:pPr>
              <w:numPr>
                <w:ilvl w:val="0"/>
                <w:numId w:val="11"/>
              </w:numPr>
              <w:suppressAutoHyphens/>
              <w:spacing w:after="0" w:line="252" w:lineRule="auto"/>
              <w:ind w:left="720" w:hanging="360"/>
              <w:rPr>
                <w:rFonts w:ascii="Calibri Light" w:hAnsi="Calibri Light" w:cs="Calibri Light"/>
              </w:rPr>
            </w:pPr>
            <w:r w:rsidRPr="006A1902">
              <w:rPr>
                <w:rFonts w:ascii="Calibri Light" w:hAnsi="Calibri Light" w:cs="Calibri Light"/>
              </w:rPr>
              <w:t xml:space="preserve">Were they given good advice at interview in respect of the programme/work load? </w:t>
            </w:r>
          </w:p>
          <w:p w14:paraId="4EEF6959" w14:textId="77777777" w:rsidR="006566E4" w:rsidRPr="006A1902" w:rsidRDefault="006566E4" w:rsidP="00880ABB">
            <w:pPr>
              <w:spacing w:after="26" w:line="252" w:lineRule="auto"/>
              <w:rPr>
                <w:rFonts w:ascii="Calibri Light" w:hAnsi="Calibri Light" w:cs="Calibri Light"/>
              </w:rPr>
            </w:pPr>
            <w:r w:rsidRPr="006A1902">
              <w:rPr>
                <w:rFonts w:ascii="Calibri Light" w:eastAsia="Gill Sans MT" w:hAnsi="Calibri Light" w:cs="Calibri Light"/>
              </w:rPr>
              <w:t xml:space="preserve"> </w:t>
            </w:r>
          </w:p>
          <w:p w14:paraId="51A95775" w14:textId="77777777" w:rsidR="006566E4" w:rsidRPr="006A1902" w:rsidRDefault="006566E4" w:rsidP="00C824EE">
            <w:pPr>
              <w:numPr>
                <w:ilvl w:val="0"/>
                <w:numId w:val="11"/>
              </w:numPr>
              <w:suppressAutoHyphens/>
              <w:spacing w:after="0" w:line="252" w:lineRule="auto"/>
              <w:ind w:left="720" w:hanging="360"/>
              <w:rPr>
                <w:rFonts w:ascii="Calibri Light" w:hAnsi="Calibri Light" w:cs="Calibri Light"/>
              </w:rPr>
            </w:pPr>
            <w:r w:rsidRPr="006A1902">
              <w:rPr>
                <w:rFonts w:ascii="Calibri Light" w:hAnsi="Calibri Light" w:cs="Calibri Light"/>
              </w:rPr>
              <w:t xml:space="preserve">How did they view the interview and offer process? </w:t>
            </w:r>
          </w:p>
        </w:tc>
      </w:tr>
      <w:tr w:rsidR="006566E4" w:rsidRPr="006A1902" w14:paraId="22617487" w14:textId="77777777" w:rsidTr="00880ABB">
        <w:trPr>
          <w:trHeight w:val="1402"/>
        </w:trPr>
        <w:tc>
          <w:tcPr>
            <w:tcW w:w="9121" w:type="dxa"/>
            <w:tcBorders>
              <w:top w:val="single" w:sz="4" w:space="0" w:color="000000"/>
              <w:left w:val="single" w:sz="4" w:space="0" w:color="000000"/>
              <w:bottom w:val="single" w:sz="4" w:space="0" w:color="000000"/>
              <w:right w:val="single" w:sz="4" w:space="0" w:color="000000"/>
            </w:tcBorders>
          </w:tcPr>
          <w:p w14:paraId="02E01628" w14:textId="77777777" w:rsidR="006566E4" w:rsidRPr="006A1902" w:rsidRDefault="006566E4" w:rsidP="00880ABB">
            <w:pPr>
              <w:spacing w:after="26" w:line="252" w:lineRule="auto"/>
              <w:rPr>
                <w:rFonts w:ascii="Calibri Light" w:hAnsi="Calibri Light" w:cs="Calibri Light"/>
              </w:rPr>
            </w:pPr>
            <w:r w:rsidRPr="006A1902">
              <w:rPr>
                <w:rFonts w:ascii="Calibri Light" w:eastAsia="Gill Sans MT" w:hAnsi="Calibri Light" w:cs="Calibri Light"/>
              </w:rPr>
              <w:t xml:space="preserve"> </w:t>
            </w:r>
          </w:p>
          <w:p w14:paraId="69BE9EB2" w14:textId="77777777" w:rsidR="006566E4" w:rsidRPr="006A1902" w:rsidRDefault="006566E4" w:rsidP="00880ABB">
            <w:pPr>
              <w:spacing w:after="0" w:line="252" w:lineRule="auto"/>
              <w:ind w:left="360"/>
              <w:rPr>
                <w:rFonts w:ascii="Calibri Light" w:hAnsi="Calibri Light" w:cs="Calibri Light"/>
              </w:rPr>
            </w:pPr>
            <w:r w:rsidRPr="006A1902">
              <w:rPr>
                <w:rFonts w:ascii="Calibri Light" w:hAnsi="Calibri Light" w:cs="Calibri Light"/>
              </w:rPr>
              <w:t>d)</w:t>
            </w:r>
            <w:r w:rsidRPr="006A1902">
              <w:rPr>
                <w:rFonts w:ascii="Calibri Light" w:eastAsia="Arial" w:hAnsi="Calibri Light" w:cs="Calibri Light"/>
              </w:rPr>
              <w:t xml:space="preserve"> </w:t>
            </w:r>
            <w:r w:rsidRPr="006A1902">
              <w:rPr>
                <w:rFonts w:ascii="Calibri Light" w:hAnsi="Calibri Light" w:cs="Calibri Light"/>
              </w:rPr>
              <w:t xml:space="preserve">Was the induction process satisfactory? </w:t>
            </w:r>
          </w:p>
          <w:p w14:paraId="50DB0C46"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13A4551A" w14:textId="1133C129" w:rsidR="006566E4" w:rsidRPr="006A1902" w:rsidRDefault="006566E4" w:rsidP="00673989">
            <w:pPr>
              <w:spacing w:after="0" w:line="252" w:lineRule="auto"/>
              <w:rPr>
                <w:rFonts w:ascii="Calibri Light" w:hAnsi="Calibri Light" w:cs="Calibri Light"/>
              </w:rPr>
            </w:pPr>
            <w:r w:rsidRPr="006A1902">
              <w:rPr>
                <w:rFonts w:ascii="Calibri Light" w:hAnsi="Calibri Light" w:cs="Calibri Light"/>
              </w:rPr>
              <w:t xml:space="preserve">Make specific recommendations, if appropriate: </w:t>
            </w:r>
            <w:r w:rsidRPr="006A1902">
              <w:rPr>
                <w:rFonts w:ascii="Calibri Light" w:eastAsia="Gill Sans MT" w:hAnsi="Calibri Light" w:cs="Calibri Light"/>
              </w:rPr>
              <w:t xml:space="preserve"> </w:t>
            </w:r>
          </w:p>
        </w:tc>
      </w:tr>
    </w:tbl>
    <w:p w14:paraId="0FC02DB9"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tbl>
      <w:tblPr>
        <w:tblW w:w="0" w:type="auto"/>
        <w:tblInd w:w="110" w:type="dxa"/>
        <w:tblLayout w:type="fixed"/>
        <w:tblCellMar>
          <w:top w:w="60" w:type="dxa"/>
          <w:left w:w="110" w:type="dxa"/>
          <w:right w:w="115" w:type="dxa"/>
        </w:tblCellMar>
        <w:tblLook w:val="0000" w:firstRow="0" w:lastRow="0" w:firstColumn="0" w:lastColumn="0" w:noHBand="0" w:noVBand="0"/>
      </w:tblPr>
      <w:tblGrid>
        <w:gridCol w:w="8972"/>
      </w:tblGrid>
      <w:tr w:rsidR="006566E4" w:rsidRPr="006A1902" w14:paraId="7D3B6686" w14:textId="77777777" w:rsidTr="00372781">
        <w:trPr>
          <w:trHeight w:val="4310"/>
        </w:trPr>
        <w:tc>
          <w:tcPr>
            <w:tcW w:w="8972" w:type="dxa"/>
            <w:tcBorders>
              <w:top w:val="single" w:sz="4" w:space="0" w:color="000000"/>
              <w:left w:val="single" w:sz="4" w:space="0" w:color="000000"/>
              <w:bottom w:val="single" w:sz="4" w:space="0" w:color="000000"/>
              <w:right w:val="single" w:sz="4" w:space="0" w:color="000000"/>
            </w:tcBorders>
          </w:tcPr>
          <w:p w14:paraId="5AA6BB0B" w14:textId="77777777" w:rsidR="006566E4" w:rsidRPr="006A1902" w:rsidRDefault="006566E4" w:rsidP="00880ABB">
            <w:pPr>
              <w:spacing w:after="0" w:line="252" w:lineRule="auto"/>
              <w:rPr>
                <w:rFonts w:ascii="Calibri Light" w:hAnsi="Calibri Light" w:cs="Calibri Light"/>
              </w:rPr>
            </w:pPr>
            <w:r w:rsidRPr="006A1902">
              <w:rPr>
                <w:rFonts w:ascii="Calibri Light" w:hAnsi="Calibri Light" w:cs="Calibri Light"/>
              </w:rPr>
              <w:t xml:space="preserve">3.2 Student Response to Programme Delivery </w:t>
            </w:r>
          </w:p>
          <w:p w14:paraId="49626E9C" w14:textId="77777777" w:rsidR="006566E4" w:rsidRPr="006A1902" w:rsidRDefault="006566E4" w:rsidP="00880ABB">
            <w:pPr>
              <w:spacing w:after="26" w:line="252" w:lineRule="auto"/>
              <w:rPr>
                <w:rFonts w:ascii="Calibri Light" w:hAnsi="Calibri Light" w:cs="Calibri Light"/>
              </w:rPr>
            </w:pPr>
            <w:r w:rsidRPr="006A1902">
              <w:rPr>
                <w:rFonts w:ascii="Calibri Light" w:eastAsia="Gill Sans MT" w:hAnsi="Calibri Light" w:cs="Calibri Light"/>
              </w:rPr>
              <w:t xml:space="preserve"> </w:t>
            </w:r>
          </w:p>
          <w:p w14:paraId="34C8533A" w14:textId="6EDA706D" w:rsidR="006566E4" w:rsidRPr="006A1902" w:rsidRDefault="006566E4" w:rsidP="00C824EE">
            <w:pPr>
              <w:numPr>
                <w:ilvl w:val="0"/>
                <w:numId w:val="12"/>
              </w:numPr>
              <w:suppressAutoHyphens/>
              <w:spacing w:after="26" w:line="252" w:lineRule="auto"/>
              <w:ind w:left="720" w:hanging="360"/>
              <w:rPr>
                <w:rFonts w:ascii="Calibri Light" w:hAnsi="Calibri Light" w:cs="Calibri Light"/>
              </w:rPr>
            </w:pPr>
            <w:r w:rsidRPr="006A1902">
              <w:rPr>
                <w:rFonts w:ascii="Calibri Light" w:hAnsi="Calibri Light" w:cs="Calibri Light"/>
              </w:rPr>
              <w:t xml:space="preserve">Was the Communications Seminar useful/well delivered? </w:t>
            </w:r>
            <w:r w:rsidRPr="006A1902">
              <w:rPr>
                <w:rFonts w:ascii="Calibri Light" w:eastAsia="Gill Sans MT" w:hAnsi="Calibri Light" w:cs="Calibri Light"/>
              </w:rPr>
              <w:t xml:space="preserve"> </w:t>
            </w:r>
          </w:p>
          <w:p w14:paraId="66265F4D" w14:textId="2E8003AC" w:rsidR="006566E4" w:rsidRPr="006A1902" w:rsidRDefault="006566E4" w:rsidP="00C824EE">
            <w:pPr>
              <w:numPr>
                <w:ilvl w:val="0"/>
                <w:numId w:val="12"/>
              </w:numPr>
              <w:suppressAutoHyphens/>
              <w:spacing w:after="26" w:line="252" w:lineRule="auto"/>
              <w:ind w:left="720" w:hanging="360"/>
              <w:rPr>
                <w:rFonts w:ascii="Calibri Light" w:hAnsi="Calibri Light" w:cs="Calibri Light"/>
              </w:rPr>
            </w:pPr>
            <w:r w:rsidRPr="006A1902">
              <w:rPr>
                <w:rFonts w:ascii="Calibri Light" w:hAnsi="Calibri Light" w:cs="Calibri Light"/>
              </w:rPr>
              <w:t xml:space="preserve">Are the students given adequate feedback (verbal &amp; written) on practical sessions? </w:t>
            </w:r>
            <w:r w:rsidRPr="006A1902">
              <w:rPr>
                <w:rFonts w:ascii="Calibri Light" w:eastAsia="Gill Sans MT" w:hAnsi="Calibri Light" w:cs="Calibri Light"/>
              </w:rPr>
              <w:t xml:space="preserve"> </w:t>
            </w:r>
          </w:p>
          <w:p w14:paraId="7C6D7AAD" w14:textId="5C9680EF" w:rsidR="006566E4" w:rsidRPr="006A1902" w:rsidRDefault="006566E4" w:rsidP="00C824EE">
            <w:pPr>
              <w:numPr>
                <w:ilvl w:val="0"/>
                <w:numId w:val="12"/>
              </w:numPr>
              <w:suppressAutoHyphens/>
              <w:spacing w:after="26" w:line="252" w:lineRule="auto"/>
              <w:ind w:left="720" w:hanging="360"/>
              <w:rPr>
                <w:rFonts w:ascii="Calibri Light" w:hAnsi="Calibri Light" w:cs="Calibri Light"/>
              </w:rPr>
            </w:pPr>
            <w:r w:rsidRPr="006A1902">
              <w:rPr>
                <w:rFonts w:ascii="Calibri Light" w:hAnsi="Calibri Light" w:cs="Calibri Light"/>
              </w:rPr>
              <w:t xml:space="preserve">Is feedback from the tutors (verbal &amp; written) appropriate and adequate? </w:t>
            </w:r>
            <w:r w:rsidRPr="006A1902">
              <w:rPr>
                <w:rFonts w:ascii="Calibri Light" w:eastAsia="Gill Sans MT" w:hAnsi="Calibri Light" w:cs="Calibri Light"/>
              </w:rPr>
              <w:t xml:space="preserve"> </w:t>
            </w:r>
          </w:p>
          <w:p w14:paraId="4BC657B1" w14:textId="0692D64C" w:rsidR="006566E4" w:rsidRPr="006A1902" w:rsidRDefault="006566E4" w:rsidP="00C824EE">
            <w:pPr>
              <w:numPr>
                <w:ilvl w:val="0"/>
                <w:numId w:val="12"/>
              </w:numPr>
              <w:suppressAutoHyphens/>
              <w:spacing w:after="25" w:line="252" w:lineRule="auto"/>
              <w:ind w:left="720" w:hanging="360"/>
              <w:rPr>
                <w:rFonts w:ascii="Calibri Light" w:hAnsi="Calibri Light" w:cs="Calibri Light"/>
              </w:rPr>
            </w:pPr>
            <w:r w:rsidRPr="006A1902">
              <w:rPr>
                <w:rFonts w:ascii="Calibri Light" w:hAnsi="Calibri Light" w:cs="Calibri Light"/>
              </w:rPr>
              <w:t xml:space="preserve">How responsive do they feel that the Programme Director and tutors are to their concerns? </w:t>
            </w:r>
            <w:r w:rsidRPr="006A1902">
              <w:rPr>
                <w:rFonts w:ascii="Calibri Light" w:eastAsia="Gill Sans MT" w:hAnsi="Calibri Light" w:cs="Calibri Light"/>
              </w:rPr>
              <w:t xml:space="preserve"> </w:t>
            </w:r>
          </w:p>
          <w:p w14:paraId="26F4417C" w14:textId="5CAF097C" w:rsidR="006566E4" w:rsidRPr="006A1902" w:rsidRDefault="006566E4" w:rsidP="00C824EE">
            <w:pPr>
              <w:numPr>
                <w:ilvl w:val="0"/>
                <w:numId w:val="12"/>
              </w:numPr>
              <w:suppressAutoHyphens/>
              <w:spacing w:after="26" w:line="252" w:lineRule="auto"/>
              <w:ind w:left="720" w:hanging="360"/>
              <w:rPr>
                <w:rFonts w:ascii="Calibri Light" w:hAnsi="Calibri Light" w:cs="Calibri Light"/>
              </w:rPr>
            </w:pPr>
            <w:r w:rsidRPr="006A1902">
              <w:rPr>
                <w:rFonts w:ascii="Calibri Light" w:hAnsi="Calibri Light" w:cs="Calibri Light"/>
              </w:rPr>
              <w:t xml:space="preserve">How do they rate the standard of lecturing (excellent, good, average, poor, very poor)? </w:t>
            </w:r>
            <w:r w:rsidRPr="006A1902">
              <w:rPr>
                <w:rFonts w:ascii="Calibri Light" w:eastAsia="Gill Sans MT" w:hAnsi="Calibri Light" w:cs="Calibri Light"/>
              </w:rPr>
              <w:t xml:space="preserve"> </w:t>
            </w:r>
          </w:p>
          <w:p w14:paraId="057E9A00" w14:textId="009E009C" w:rsidR="006566E4" w:rsidRPr="006A1902" w:rsidRDefault="006566E4" w:rsidP="00C824EE">
            <w:pPr>
              <w:numPr>
                <w:ilvl w:val="0"/>
                <w:numId w:val="12"/>
              </w:numPr>
              <w:suppressAutoHyphens/>
              <w:spacing w:after="0" w:line="252" w:lineRule="auto"/>
              <w:ind w:left="720" w:hanging="360"/>
              <w:rPr>
                <w:rFonts w:ascii="Calibri Light" w:hAnsi="Calibri Light" w:cs="Calibri Light"/>
              </w:rPr>
            </w:pPr>
            <w:r w:rsidRPr="006A1902">
              <w:rPr>
                <w:rFonts w:ascii="Calibri Light" w:hAnsi="Calibri Light" w:cs="Calibri Light"/>
              </w:rPr>
              <w:t xml:space="preserve">Is there any tutor/lecturer thought to be outstanding? </w:t>
            </w:r>
          </w:p>
          <w:p w14:paraId="64E69643" w14:textId="77777777" w:rsidR="006566E4" w:rsidRPr="006A1902" w:rsidRDefault="006566E4" w:rsidP="00C824EE">
            <w:pPr>
              <w:numPr>
                <w:ilvl w:val="0"/>
                <w:numId w:val="12"/>
              </w:numPr>
              <w:suppressAutoHyphens/>
              <w:spacing w:after="5" w:line="228" w:lineRule="auto"/>
              <w:ind w:left="720" w:hanging="360"/>
              <w:rPr>
                <w:rFonts w:ascii="Calibri Light" w:hAnsi="Calibri Light" w:cs="Calibri Light"/>
              </w:rPr>
            </w:pPr>
            <w:r w:rsidRPr="006A1902">
              <w:rPr>
                <w:rFonts w:ascii="Calibri Light" w:hAnsi="Calibri Light" w:cs="Calibri Light"/>
              </w:rPr>
              <w:t xml:space="preserve">Are they given the opportunity to give written feedback for the lecturers/tutors anonymously? </w:t>
            </w:r>
          </w:p>
          <w:p w14:paraId="7D1F853E"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2E0B2947" w14:textId="5779361E" w:rsidR="006566E4" w:rsidRPr="006A1902" w:rsidRDefault="006566E4" w:rsidP="00673989">
            <w:pPr>
              <w:spacing w:after="0" w:line="252" w:lineRule="auto"/>
              <w:rPr>
                <w:rFonts w:ascii="Calibri Light" w:hAnsi="Calibri Light" w:cs="Calibri Light"/>
              </w:rPr>
            </w:pPr>
            <w:r w:rsidRPr="006A1902">
              <w:rPr>
                <w:rFonts w:ascii="Calibri Light" w:hAnsi="Calibri Light" w:cs="Calibri Light"/>
              </w:rPr>
              <w:t xml:space="preserve">Make specific recommendations, if appropriate: </w:t>
            </w:r>
            <w:r w:rsidRPr="006A1902">
              <w:rPr>
                <w:rFonts w:ascii="Calibri Light" w:eastAsia="Gill Sans MT" w:hAnsi="Calibri Light" w:cs="Calibri Light"/>
              </w:rPr>
              <w:t xml:space="preserve"> </w:t>
            </w:r>
          </w:p>
        </w:tc>
      </w:tr>
    </w:tbl>
    <w:p w14:paraId="6AD92BCC"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tbl>
      <w:tblPr>
        <w:tblW w:w="0" w:type="auto"/>
        <w:tblInd w:w="110" w:type="dxa"/>
        <w:tblLayout w:type="fixed"/>
        <w:tblCellMar>
          <w:top w:w="60" w:type="dxa"/>
          <w:left w:w="110" w:type="dxa"/>
          <w:right w:w="115" w:type="dxa"/>
        </w:tblCellMar>
        <w:tblLook w:val="0000" w:firstRow="0" w:lastRow="0" w:firstColumn="0" w:lastColumn="0" w:noHBand="0" w:noVBand="0"/>
      </w:tblPr>
      <w:tblGrid>
        <w:gridCol w:w="8981"/>
      </w:tblGrid>
      <w:tr w:rsidR="006566E4" w:rsidRPr="006A1902" w14:paraId="72AACBEB" w14:textId="77777777" w:rsidTr="00372781">
        <w:trPr>
          <w:trHeight w:val="3291"/>
        </w:trPr>
        <w:tc>
          <w:tcPr>
            <w:tcW w:w="8981" w:type="dxa"/>
            <w:tcBorders>
              <w:top w:val="single" w:sz="4" w:space="0" w:color="000000"/>
              <w:left w:val="single" w:sz="4" w:space="0" w:color="000000"/>
              <w:bottom w:val="single" w:sz="4" w:space="0" w:color="000000"/>
              <w:right w:val="single" w:sz="4" w:space="0" w:color="000000"/>
            </w:tcBorders>
          </w:tcPr>
          <w:p w14:paraId="28721A89" w14:textId="77777777" w:rsidR="006566E4" w:rsidRPr="006A1902" w:rsidRDefault="006566E4" w:rsidP="00880ABB">
            <w:pPr>
              <w:spacing w:after="0" w:line="252" w:lineRule="auto"/>
              <w:rPr>
                <w:rFonts w:ascii="Calibri Light" w:hAnsi="Calibri Light" w:cs="Calibri Light"/>
              </w:rPr>
            </w:pPr>
            <w:r w:rsidRPr="006A1902">
              <w:rPr>
                <w:rFonts w:ascii="Calibri Light" w:hAnsi="Calibri Light" w:cs="Calibri Light"/>
              </w:rPr>
              <w:t xml:space="preserve">3.3 Student Support </w:t>
            </w:r>
          </w:p>
          <w:p w14:paraId="3C70C320"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4CFA75CC" w14:textId="77777777" w:rsidR="006566E4" w:rsidRPr="006A1902" w:rsidRDefault="006566E4" w:rsidP="00880ABB">
            <w:pPr>
              <w:spacing w:after="0" w:line="252" w:lineRule="auto"/>
              <w:rPr>
                <w:rFonts w:ascii="Calibri Light" w:hAnsi="Calibri Light" w:cs="Calibri Light"/>
              </w:rPr>
            </w:pPr>
            <w:r w:rsidRPr="006A1902">
              <w:rPr>
                <w:rFonts w:ascii="Calibri Light" w:hAnsi="Calibri Light" w:cs="Calibri Light"/>
              </w:rPr>
              <w:t xml:space="preserve">How available and effective are: </w:t>
            </w:r>
          </w:p>
          <w:p w14:paraId="3F85DE6A" w14:textId="77777777" w:rsidR="006566E4" w:rsidRPr="006A1902" w:rsidRDefault="006566E4" w:rsidP="00880ABB">
            <w:pPr>
              <w:spacing w:after="25" w:line="252" w:lineRule="auto"/>
              <w:rPr>
                <w:rFonts w:ascii="Calibri Light" w:hAnsi="Calibri Light" w:cs="Calibri Light"/>
              </w:rPr>
            </w:pPr>
            <w:r w:rsidRPr="006A1902">
              <w:rPr>
                <w:rFonts w:ascii="Calibri Light" w:eastAsia="Gill Sans MT" w:hAnsi="Calibri Light" w:cs="Calibri Light"/>
              </w:rPr>
              <w:t xml:space="preserve"> </w:t>
            </w:r>
          </w:p>
          <w:p w14:paraId="0CDBBFE2" w14:textId="78768744" w:rsidR="006566E4" w:rsidRPr="006A1902" w:rsidRDefault="006566E4" w:rsidP="00C824EE">
            <w:pPr>
              <w:numPr>
                <w:ilvl w:val="0"/>
                <w:numId w:val="13"/>
              </w:numPr>
              <w:suppressAutoHyphens/>
              <w:spacing w:after="24" w:line="252" w:lineRule="auto"/>
              <w:ind w:left="720" w:hanging="360"/>
              <w:rPr>
                <w:rFonts w:ascii="Calibri Light" w:hAnsi="Calibri Light" w:cs="Calibri Light"/>
              </w:rPr>
            </w:pPr>
            <w:r w:rsidRPr="006A1902">
              <w:rPr>
                <w:rFonts w:ascii="Calibri Light" w:hAnsi="Calibri Light" w:cs="Calibri Light"/>
              </w:rPr>
              <w:t xml:space="preserve">Guiding skills provision? </w:t>
            </w:r>
            <w:r w:rsidRPr="006A1902">
              <w:rPr>
                <w:rFonts w:ascii="Calibri Light" w:eastAsia="Gill Sans MT" w:hAnsi="Calibri Light" w:cs="Calibri Light"/>
              </w:rPr>
              <w:t xml:space="preserve"> </w:t>
            </w:r>
          </w:p>
          <w:p w14:paraId="38FD5080" w14:textId="6EC1FA35" w:rsidR="006566E4" w:rsidRPr="006A1902" w:rsidRDefault="006566E4" w:rsidP="00C824EE">
            <w:pPr>
              <w:numPr>
                <w:ilvl w:val="0"/>
                <w:numId w:val="13"/>
              </w:numPr>
              <w:suppressAutoHyphens/>
              <w:spacing w:after="24" w:line="252" w:lineRule="auto"/>
              <w:ind w:left="720" w:hanging="360"/>
              <w:rPr>
                <w:rFonts w:ascii="Calibri Light" w:hAnsi="Calibri Light" w:cs="Calibri Light"/>
              </w:rPr>
            </w:pPr>
            <w:r w:rsidRPr="006A1902">
              <w:rPr>
                <w:rFonts w:ascii="Calibri Light" w:hAnsi="Calibri Light" w:cs="Calibri Light"/>
              </w:rPr>
              <w:t xml:space="preserve">Tutorials? </w:t>
            </w:r>
            <w:r w:rsidRPr="006A1902">
              <w:rPr>
                <w:rFonts w:ascii="Calibri Light" w:eastAsia="Gill Sans MT" w:hAnsi="Calibri Light" w:cs="Calibri Light"/>
              </w:rPr>
              <w:t xml:space="preserve"> </w:t>
            </w:r>
          </w:p>
          <w:p w14:paraId="28F1FE03" w14:textId="54E6D26F" w:rsidR="006566E4" w:rsidRPr="006A1902" w:rsidRDefault="006566E4" w:rsidP="00C824EE">
            <w:pPr>
              <w:numPr>
                <w:ilvl w:val="0"/>
                <w:numId w:val="13"/>
              </w:numPr>
              <w:suppressAutoHyphens/>
              <w:spacing w:after="25" w:line="252" w:lineRule="auto"/>
              <w:ind w:left="720" w:hanging="360"/>
              <w:rPr>
                <w:rFonts w:ascii="Calibri Light" w:hAnsi="Calibri Light" w:cs="Calibri Light"/>
              </w:rPr>
            </w:pPr>
            <w:r w:rsidRPr="006A1902">
              <w:rPr>
                <w:rFonts w:ascii="Calibri Light" w:hAnsi="Calibri Light" w:cs="Calibri Light"/>
              </w:rPr>
              <w:t xml:space="preserve">Career Advice? </w:t>
            </w:r>
            <w:r w:rsidRPr="006A1902">
              <w:rPr>
                <w:rFonts w:ascii="Calibri Light" w:eastAsia="Gill Sans MT" w:hAnsi="Calibri Light" w:cs="Calibri Light"/>
              </w:rPr>
              <w:t xml:space="preserve"> </w:t>
            </w:r>
          </w:p>
          <w:p w14:paraId="66AA8F41" w14:textId="77777777" w:rsidR="006566E4" w:rsidRPr="006A1902" w:rsidRDefault="006566E4" w:rsidP="00C824EE">
            <w:pPr>
              <w:numPr>
                <w:ilvl w:val="0"/>
                <w:numId w:val="13"/>
              </w:numPr>
              <w:suppressAutoHyphens/>
              <w:spacing w:after="0" w:line="252" w:lineRule="auto"/>
              <w:ind w:left="720" w:hanging="360"/>
              <w:rPr>
                <w:rFonts w:ascii="Calibri Light" w:hAnsi="Calibri Light" w:cs="Calibri Light"/>
              </w:rPr>
            </w:pPr>
            <w:r w:rsidRPr="006A1902">
              <w:rPr>
                <w:rFonts w:ascii="Calibri Light" w:hAnsi="Calibri Light" w:cs="Calibri Light"/>
              </w:rPr>
              <w:t xml:space="preserve">Support if required? </w:t>
            </w:r>
          </w:p>
          <w:p w14:paraId="3846AC78" w14:textId="77777777" w:rsidR="006566E4" w:rsidRPr="006A1902" w:rsidRDefault="006566E4" w:rsidP="00880ABB">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3ADAB050" w14:textId="007C7770" w:rsidR="006566E4" w:rsidRPr="006A1902" w:rsidRDefault="006566E4" w:rsidP="00372781">
            <w:pPr>
              <w:spacing w:after="0" w:line="252" w:lineRule="auto"/>
              <w:rPr>
                <w:rFonts w:ascii="Calibri Light" w:hAnsi="Calibri Light" w:cs="Calibri Light"/>
              </w:rPr>
            </w:pPr>
            <w:r w:rsidRPr="006A1902">
              <w:rPr>
                <w:rFonts w:ascii="Calibri Light" w:hAnsi="Calibri Light" w:cs="Calibri Light"/>
              </w:rPr>
              <w:t xml:space="preserve">Make specific recommendations, if appropriate: </w:t>
            </w:r>
          </w:p>
        </w:tc>
      </w:tr>
    </w:tbl>
    <w:p w14:paraId="3889F9FF" w14:textId="7CB3DBC8" w:rsidR="006566E4" w:rsidRPr="006A1902" w:rsidRDefault="006566E4" w:rsidP="00FC3EE4">
      <w:pPr>
        <w:spacing w:after="0" w:line="252" w:lineRule="auto"/>
        <w:rPr>
          <w:rFonts w:ascii="Calibri Light" w:hAnsi="Calibri Light" w:cs="Calibri Light"/>
        </w:rPr>
      </w:pPr>
      <w:r w:rsidRPr="006A1902">
        <w:rPr>
          <w:rFonts w:ascii="Calibri Light" w:eastAsia="Gill Sans MT" w:hAnsi="Calibri Light" w:cs="Calibri Light"/>
        </w:rPr>
        <w:t xml:space="preserve"> </w:t>
      </w:r>
      <w:r w:rsidRPr="006A1902">
        <w:rPr>
          <w:rFonts w:ascii="Calibri Light" w:hAnsi="Calibri Light" w:cs="Calibri Light"/>
        </w:rPr>
        <w:t xml:space="preserve">3.4 Student Summary </w:t>
      </w:r>
    </w:p>
    <w:p w14:paraId="20487392"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lastRenderedPageBreak/>
        <w:t xml:space="preserve"> </w:t>
      </w:r>
    </w:p>
    <w:p w14:paraId="168669E7"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Did they face any problems in returning to study? </w:t>
      </w:r>
    </w:p>
    <w:p w14:paraId="3D998FCB"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472E4686"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Are there any issues they want to raise? </w:t>
      </w:r>
    </w:p>
    <w:p w14:paraId="55544C1C"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1DF8A850" w14:textId="77777777" w:rsidR="006566E4" w:rsidRPr="006A1902" w:rsidRDefault="006566E4" w:rsidP="006566E4">
      <w:pPr>
        <w:spacing w:after="25" w:line="252" w:lineRule="auto"/>
        <w:rPr>
          <w:rFonts w:ascii="Calibri Light" w:hAnsi="Calibri Light" w:cs="Calibri Light"/>
        </w:rPr>
      </w:pPr>
      <w:r w:rsidRPr="006A1902">
        <w:rPr>
          <w:rFonts w:ascii="Calibri Light" w:eastAsia="Gill Sans MT" w:hAnsi="Calibri Light" w:cs="Calibri Light"/>
        </w:rPr>
        <w:t xml:space="preserve"> </w:t>
      </w:r>
    </w:p>
    <w:p w14:paraId="675DCC3E" w14:textId="77777777" w:rsidR="006566E4" w:rsidRPr="006A1902" w:rsidRDefault="006566E4" w:rsidP="006566E4">
      <w:pPr>
        <w:rPr>
          <w:rFonts w:ascii="Calibri Light" w:hAnsi="Calibri Light" w:cs="Calibri Light"/>
        </w:rPr>
      </w:pPr>
      <w:r w:rsidRPr="006A1902">
        <w:rPr>
          <w:rFonts w:ascii="Calibri Light" w:hAnsi="Calibri Light" w:cs="Calibri Light"/>
        </w:rPr>
        <w:t>4.</w:t>
      </w:r>
      <w:r w:rsidRPr="006A1902">
        <w:rPr>
          <w:rFonts w:ascii="Calibri Light" w:eastAsia="Arial" w:hAnsi="Calibri Light" w:cs="Calibri Light"/>
        </w:rPr>
        <w:t xml:space="preserve"> </w:t>
      </w:r>
      <w:r w:rsidRPr="006A1902">
        <w:rPr>
          <w:rFonts w:ascii="Calibri Light" w:hAnsi="Calibri Light" w:cs="Calibri Light"/>
        </w:rPr>
        <w:t xml:space="preserve">LEARNING ENVIRONMENT </w:t>
      </w:r>
    </w:p>
    <w:tbl>
      <w:tblPr>
        <w:tblW w:w="0" w:type="auto"/>
        <w:tblInd w:w="110" w:type="dxa"/>
        <w:tblLayout w:type="fixed"/>
        <w:tblCellMar>
          <w:top w:w="60" w:type="dxa"/>
          <w:left w:w="110" w:type="dxa"/>
          <w:right w:w="115" w:type="dxa"/>
        </w:tblCellMar>
        <w:tblLook w:val="0000" w:firstRow="0" w:lastRow="0" w:firstColumn="0" w:lastColumn="0" w:noHBand="0" w:noVBand="0"/>
      </w:tblPr>
      <w:tblGrid>
        <w:gridCol w:w="8981"/>
      </w:tblGrid>
      <w:tr w:rsidR="006566E4" w:rsidRPr="006A1902" w14:paraId="01C74910" w14:textId="77777777" w:rsidTr="009D2120">
        <w:trPr>
          <w:trHeight w:val="2457"/>
        </w:trPr>
        <w:tc>
          <w:tcPr>
            <w:tcW w:w="8981" w:type="dxa"/>
            <w:tcBorders>
              <w:top w:val="single" w:sz="4" w:space="0" w:color="000000"/>
              <w:left w:val="single" w:sz="4" w:space="0" w:color="000000"/>
              <w:bottom w:val="single" w:sz="4" w:space="0" w:color="000000"/>
              <w:right w:val="single" w:sz="4" w:space="0" w:color="000000"/>
            </w:tcBorders>
          </w:tcPr>
          <w:p w14:paraId="147155CC" w14:textId="77777777" w:rsidR="006566E4" w:rsidRPr="006A1902" w:rsidRDefault="006566E4" w:rsidP="00880ABB">
            <w:pPr>
              <w:spacing w:after="0" w:line="252" w:lineRule="auto"/>
              <w:rPr>
                <w:rFonts w:ascii="Calibri Light" w:hAnsi="Calibri Light" w:cs="Calibri Light"/>
              </w:rPr>
            </w:pPr>
            <w:r w:rsidRPr="006A1902">
              <w:rPr>
                <w:rFonts w:ascii="Calibri Light" w:hAnsi="Calibri Light" w:cs="Calibri Light"/>
              </w:rPr>
              <w:t xml:space="preserve">Evaluate: </w:t>
            </w:r>
          </w:p>
          <w:p w14:paraId="5AF51C78" w14:textId="77777777" w:rsidR="006566E4" w:rsidRPr="006A1902" w:rsidRDefault="006566E4" w:rsidP="00880ABB">
            <w:pPr>
              <w:spacing w:after="26" w:line="252" w:lineRule="auto"/>
              <w:rPr>
                <w:rFonts w:ascii="Calibri Light" w:hAnsi="Calibri Light" w:cs="Calibri Light"/>
              </w:rPr>
            </w:pPr>
            <w:r w:rsidRPr="006A1902">
              <w:rPr>
                <w:rFonts w:ascii="Calibri Light" w:eastAsia="Gill Sans MT" w:hAnsi="Calibri Light" w:cs="Calibri Light"/>
              </w:rPr>
              <w:t xml:space="preserve"> </w:t>
            </w:r>
          </w:p>
          <w:p w14:paraId="4E94BF68" w14:textId="77940522" w:rsidR="006566E4" w:rsidRPr="006A1902" w:rsidRDefault="006566E4" w:rsidP="00C824EE">
            <w:pPr>
              <w:numPr>
                <w:ilvl w:val="0"/>
                <w:numId w:val="14"/>
              </w:numPr>
              <w:suppressAutoHyphens/>
              <w:spacing w:after="25" w:line="252" w:lineRule="auto"/>
              <w:ind w:left="720" w:hanging="360"/>
              <w:rPr>
                <w:rFonts w:ascii="Calibri Light" w:hAnsi="Calibri Light" w:cs="Calibri Light"/>
              </w:rPr>
            </w:pPr>
            <w:r w:rsidRPr="006A1902">
              <w:rPr>
                <w:rFonts w:ascii="Calibri Light" w:hAnsi="Calibri Light" w:cs="Calibri Light"/>
              </w:rPr>
              <w:t xml:space="preserve">Resources (including handouts and tour notes) </w:t>
            </w:r>
            <w:r w:rsidRPr="006A1902">
              <w:rPr>
                <w:rFonts w:ascii="Calibri Light" w:eastAsia="Gill Sans MT" w:hAnsi="Calibri Light" w:cs="Calibri Light"/>
              </w:rPr>
              <w:t xml:space="preserve"> </w:t>
            </w:r>
          </w:p>
          <w:p w14:paraId="33ED9658" w14:textId="76F0CD9C" w:rsidR="006566E4" w:rsidRPr="006A1902" w:rsidRDefault="006566E4" w:rsidP="00C824EE">
            <w:pPr>
              <w:numPr>
                <w:ilvl w:val="0"/>
                <w:numId w:val="14"/>
              </w:numPr>
              <w:suppressAutoHyphens/>
              <w:spacing w:after="25" w:line="252" w:lineRule="auto"/>
              <w:ind w:left="720" w:hanging="360"/>
              <w:rPr>
                <w:rFonts w:ascii="Calibri Light" w:hAnsi="Calibri Light" w:cs="Calibri Light"/>
              </w:rPr>
            </w:pPr>
            <w:r w:rsidRPr="006A1902">
              <w:rPr>
                <w:rFonts w:ascii="Calibri Light" w:hAnsi="Calibri Light" w:cs="Calibri Light"/>
              </w:rPr>
              <w:t xml:space="preserve">Teaching rooms </w:t>
            </w:r>
            <w:r w:rsidRPr="006A1902">
              <w:rPr>
                <w:rFonts w:ascii="Calibri Light" w:eastAsia="Gill Sans MT" w:hAnsi="Calibri Light" w:cs="Calibri Light"/>
              </w:rPr>
              <w:t xml:space="preserve"> </w:t>
            </w:r>
          </w:p>
          <w:p w14:paraId="691A580A" w14:textId="3918A5FC" w:rsidR="006566E4" w:rsidRPr="006A1902" w:rsidRDefault="006566E4" w:rsidP="00C824EE">
            <w:pPr>
              <w:numPr>
                <w:ilvl w:val="0"/>
                <w:numId w:val="14"/>
              </w:numPr>
              <w:suppressAutoHyphens/>
              <w:spacing w:after="24" w:line="252" w:lineRule="auto"/>
              <w:ind w:left="720" w:hanging="360"/>
              <w:rPr>
                <w:rFonts w:ascii="Calibri Light" w:hAnsi="Calibri Light" w:cs="Calibri Light"/>
              </w:rPr>
            </w:pPr>
            <w:r w:rsidRPr="006A1902">
              <w:rPr>
                <w:rFonts w:ascii="Calibri Light" w:hAnsi="Calibri Light" w:cs="Calibri Light"/>
              </w:rPr>
              <w:t xml:space="preserve">Teaching materials </w:t>
            </w:r>
            <w:r w:rsidRPr="006A1902">
              <w:rPr>
                <w:rFonts w:ascii="Calibri Light" w:eastAsia="Gill Sans MT" w:hAnsi="Calibri Light" w:cs="Calibri Light"/>
              </w:rPr>
              <w:t xml:space="preserve"> </w:t>
            </w:r>
          </w:p>
          <w:p w14:paraId="35EF6A0E" w14:textId="188D2B2C" w:rsidR="006566E4" w:rsidRPr="006A1902" w:rsidRDefault="006566E4" w:rsidP="00C824EE">
            <w:pPr>
              <w:numPr>
                <w:ilvl w:val="0"/>
                <w:numId w:val="14"/>
              </w:numPr>
              <w:suppressAutoHyphens/>
              <w:spacing w:after="0" w:line="252" w:lineRule="auto"/>
              <w:ind w:left="720" w:hanging="360"/>
              <w:rPr>
                <w:rFonts w:ascii="Calibri Light" w:hAnsi="Calibri Light" w:cs="Calibri Light"/>
              </w:rPr>
            </w:pPr>
            <w:r w:rsidRPr="006A1902">
              <w:rPr>
                <w:rFonts w:ascii="Calibri Light" w:hAnsi="Calibri Light" w:cs="Calibri Light"/>
              </w:rPr>
              <w:t xml:space="preserve">Equipment </w:t>
            </w:r>
            <w:r w:rsidRPr="006A1902">
              <w:rPr>
                <w:rFonts w:ascii="Calibri Light" w:eastAsia="Gill Sans MT" w:hAnsi="Calibri Light" w:cs="Calibri Light"/>
              </w:rPr>
              <w:t xml:space="preserve"> </w:t>
            </w:r>
          </w:p>
          <w:p w14:paraId="46DC0562" w14:textId="064C6EA2" w:rsidR="006566E4" w:rsidRPr="006A1902" w:rsidRDefault="006566E4" w:rsidP="009D2120">
            <w:pPr>
              <w:spacing w:after="0" w:line="252" w:lineRule="auto"/>
              <w:rPr>
                <w:rFonts w:ascii="Calibri Light" w:hAnsi="Calibri Light" w:cs="Calibri Light"/>
              </w:rPr>
            </w:pPr>
            <w:r w:rsidRPr="006A1902">
              <w:rPr>
                <w:rFonts w:ascii="Calibri Light" w:hAnsi="Calibri Light" w:cs="Calibri Light"/>
              </w:rPr>
              <w:t xml:space="preserve">Make specific recommendations, if appropriate: </w:t>
            </w:r>
          </w:p>
        </w:tc>
      </w:tr>
    </w:tbl>
    <w:p w14:paraId="554A90BA"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289F05F7" w14:textId="77777777" w:rsidR="006566E4" w:rsidRPr="006A1902" w:rsidRDefault="006566E4" w:rsidP="006566E4">
      <w:pPr>
        <w:spacing w:after="25" w:line="252" w:lineRule="auto"/>
        <w:rPr>
          <w:rFonts w:ascii="Calibri Light" w:hAnsi="Calibri Light" w:cs="Calibri Light"/>
        </w:rPr>
      </w:pPr>
      <w:r w:rsidRPr="006A1902">
        <w:rPr>
          <w:rFonts w:ascii="Calibri Light" w:eastAsia="Gill Sans MT" w:hAnsi="Calibri Light" w:cs="Calibri Light"/>
        </w:rPr>
        <w:t xml:space="preserve"> </w:t>
      </w:r>
    </w:p>
    <w:p w14:paraId="32E0ADCE" w14:textId="70789006" w:rsidR="006566E4" w:rsidRPr="00FC3EE4" w:rsidRDefault="006566E4" w:rsidP="00FC3EE4">
      <w:pPr>
        <w:rPr>
          <w:rFonts w:ascii="Calibri Light" w:hAnsi="Calibri Light" w:cs="Calibri Light"/>
        </w:rPr>
      </w:pPr>
      <w:r w:rsidRPr="006A1902">
        <w:rPr>
          <w:rFonts w:ascii="Calibri Light" w:hAnsi="Calibri Light" w:cs="Calibri Light"/>
        </w:rPr>
        <w:t>5.</w:t>
      </w:r>
      <w:r w:rsidRPr="006A1902">
        <w:rPr>
          <w:rFonts w:ascii="Calibri Light" w:eastAsia="Arial" w:hAnsi="Calibri Light" w:cs="Calibri Light"/>
        </w:rPr>
        <w:t xml:space="preserve"> </w:t>
      </w:r>
      <w:r w:rsidRPr="006A1902">
        <w:rPr>
          <w:rFonts w:ascii="Calibri Light" w:hAnsi="Calibri Light" w:cs="Calibri Light"/>
        </w:rPr>
        <w:t xml:space="preserve">PRACTICAL TRAINING DAY </w:t>
      </w:r>
    </w:p>
    <w:tbl>
      <w:tblPr>
        <w:tblW w:w="0" w:type="auto"/>
        <w:tblInd w:w="110" w:type="dxa"/>
        <w:tblLayout w:type="fixed"/>
        <w:tblCellMar>
          <w:top w:w="60" w:type="dxa"/>
          <w:left w:w="110" w:type="dxa"/>
          <w:right w:w="115" w:type="dxa"/>
        </w:tblCellMar>
        <w:tblLook w:val="0000" w:firstRow="0" w:lastRow="0" w:firstColumn="0" w:lastColumn="0" w:noHBand="0" w:noVBand="0"/>
      </w:tblPr>
      <w:tblGrid>
        <w:gridCol w:w="8981"/>
      </w:tblGrid>
      <w:tr w:rsidR="006566E4" w:rsidRPr="006A1902" w14:paraId="2952690C" w14:textId="77777777" w:rsidTr="009D2120">
        <w:trPr>
          <w:trHeight w:val="2509"/>
        </w:trPr>
        <w:tc>
          <w:tcPr>
            <w:tcW w:w="8981" w:type="dxa"/>
            <w:tcBorders>
              <w:top w:val="single" w:sz="4" w:space="0" w:color="000000"/>
              <w:left w:val="single" w:sz="4" w:space="0" w:color="000000"/>
              <w:bottom w:val="single" w:sz="4" w:space="0" w:color="000000"/>
              <w:right w:val="single" w:sz="4" w:space="0" w:color="000000"/>
            </w:tcBorders>
          </w:tcPr>
          <w:p w14:paraId="69C7E6A4" w14:textId="77777777" w:rsidR="006566E4" w:rsidRPr="006A1902" w:rsidRDefault="006566E4" w:rsidP="00880ABB">
            <w:pPr>
              <w:spacing w:after="0" w:line="252" w:lineRule="auto"/>
              <w:rPr>
                <w:rFonts w:ascii="Calibri Light" w:hAnsi="Calibri Light" w:cs="Calibri Light"/>
              </w:rPr>
            </w:pPr>
            <w:r w:rsidRPr="006A1902">
              <w:rPr>
                <w:rFonts w:ascii="Calibri Light" w:hAnsi="Calibri Light" w:cs="Calibri Light"/>
              </w:rPr>
              <w:t xml:space="preserve">Evaluate as appropriate: </w:t>
            </w:r>
          </w:p>
          <w:p w14:paraId="34E805E8" w14:textId="77777777" w:rsidR="006566E4" w:rsidRPr="006A1902" w:rsidRDefault="006566E4" w:rsidP="00880ABB">
            <w:pPr>
              <w:spacing w:after="25" w:line="252" w:lineRule="auto"/>
              <w:rPr>
                <w:rFonts w:ascii="Calibri Light" w:hAnsi="Calibri Light" w:cs="Calibri Light"/>
              </w:rPr>
            </w:pPr>
            <w:r w:rsidRPr="006A1902">
              <w:rPr>
                <w:rFonts w:ascii="Calibri Light" w:eastAsia="Gill Sans MT" w:hAnsi="Calibri Light" w:cs="Calibri Light"/>
              </w:rPr>
              <w:t xml:space="preserve"> </w:t>
            </w:r>
          </w:p>
          <w:p w14:paraId="1EEDDB95" w14:textId="00ECFD60" w:rsidR="006566E4" w:rsidRPr="006A1902" w:rsidRDefault="006566E4" w:rsidP="00C824EE">
            <w:pPr>
              <w:numPr>
                <w:ilvl w:val="0"/>
                <w:numId w:val="15"/>
              </w:numPr>
              <w:suppressAutoHyphens/>
              <w:spacing w:after="25" w:line="252" w:lineRule="auto"/>
              <w:ind w:left="720" w:hanging="360"/>
              <w:rPr>
                <w:rFonts w:ascii="Calibri Light" w:hAnsi="Calibri Light" w:cs="Calibri Light"/>
              </w:rPr>
            </w:pPr>
            <w:r w:rsidRPr="006A1902">
              <w:rPr>
                <w:rFonts w:ascii="Calibri Light" w:hAnsi="Calibri Light" w:cs="Calibri Light"/>
              </w:rPr>
              <w:t xml:space="preserve">The site training </w:t>
            </w:r>
            <w:r w:rsidRPr="006A1902">
              <w:rPr>
                <w:rFonts w:ascii="Calibri Light" w:eastAsia="Gill Sans MT" w:hAnsi="Calibri Light" w:cs="Calibri Light"/>
              </w:rPr>
              <w:t xml:space="preserve"> </w:t>
            </w:r>
          </w:p>
          <w:p w14:paraId="72B665B6" w14:textId="2D7CDD8B" w:rsidR="006566E4" w:rsidRPr="006A1902" w:rsidRDefault="006566E4" w:rsidP="00C824EE">
            <w:pPr>
              <w:numPr>
                <w:ilvl w:val="0"/>
                <w:numId w:val="15"/>
              </w:numPr>
              <w:suppressAutoHyphens/>
              <w:spacing w:after="25" w:line="252" w:lineRule="auto"/>
              <w:ind w:left="720" w:hanging="360"/>
              <w:rPr>
                <w:rFonts w:ascii="Calibri Light" w:hAnsi="Calibri Light" w:cs="Calibri Light"/>
              </w:rPr>
            </w:pPr>
            <w:r w:rsidRPr="006A1902">
              <w:rPr>
                <w:rFonts w:ascii="Calibri Light" w:hAnsi="Calibri Light" w:cs="Calibri Light"/>
              </w:rPr>
              <w:t xml:space="preserve">The walk training </w:t>
            </w:r>
            <w:r w:rsidRPr="006A1902">
              <w:rPr>
                <w:rFonts w:ascii="Calibri Light" w:eastAsia="Gill Sans MT" w:hAnsi="Calibri Light" w:cs="Calibri Light"/>
              </w:rPr>
              <w:t xml:space="preserve"> </w:t>
            </w:r>
          </w:p>
          <w:p w14:paraId="04B19B79" w14:textId="1E894411" w:rsidR="006566E4" w:rsidRPr="006A1902" w:rsidRDefault="006566E4" w:rsidP="00C824EE">
            <w:pPr>
              <w:numPr>
                <w:ilvl w:val="0"/>
                <w:numId w:val="15"/>
              </w:numPr>
              <w:suppressAutoHyphens/>
              <w:spacing w:after="25" w:line="252" w:lineRule="auto"/>
              <w:ind w:left="720" w:hanging="360"/>
              <w:rPr>
                <w:rFonts w:ascii="Calibri Light" w:hAnsi="Calibri Light" w:cs="Calibri Light"/>
              </w:rPr>
            </w:pPr>
            <w:r w:rsidRPr="006A1902">
              <w:rPr>
                <w:rFonts w:ascii="Calibri Light" w:hAnsi="Calibri Light" w:cs="Calibri Light"/>
              </w:rPr>
              <w:t xml:space="preserve">Do students fully participate? </w:t>
            </w:r>
            <w:r w:rsidRPr="006A1902">
              <w:rPr>
                <w:rFonts w:ascii="Calibri Light" w:eastAsia="Gill Sans MT" w:hAnsi="Calibri Light" w:cs="Calibri Light"/>
              </w:rPr>
              <w:t xml:space="preserve"> </w:t>
            </w:r>
          </w:p>
          <w:p w14:paraId="7C9FAA31" w14:textId="4FC24ADE" w:rsidR="006566E4" w:rsidRPr="006A1902" w:rsidRDefault="006566E4" w:rsidP="00C824EE">
            <w:pPr>
              <w:numPr>
                <w:ilvl w:val="0"/>
                <w:numId w:val="15"/>
              </w:numPr>
              <w:suppressAutoHyphens/>
              <w:spacing w:after="0" w:line="252" w:lineRule="auto"/>
              <w:ind w:left="720" w:hanging="360"/>
              <w:rPr>
                <w:rFonts w:ascii="Calibri Light" w:hAnsi="Calibri Light" w:cs="Calibri Light"/>
              </w:rPr>
            </w:pPr>
            <w:r w:rsidRPr="006A1902">
              <w:rPr>
                <w:rFonts w:ascii="Calibri Light" w:hAnsi="Calibri Light" w:cs="Calibri Light"/>
              </w:rPr>
              <w:t xml:space="preserve">Is there written/oral feedback? </w:t>
            </w:r>
            <w:r w:rsidRPr="006A1902">
              <w:rPr>
                <w:rFonts w:ascii="Calibri Light" w:eastAsia="Gill Sans MT" w:hAnsi="Calibri Light" w:cs="Calibri Light"/>
              </w:rPr>
              <w:t xml:space="preserve"> </w:t>
            </w:r>
          </w:p>
          <w:p w14:paraId="054E5653" w14:textId="59F2AD4E" w:rsidR="006566E4" w:rsidRPr="006A1902" w:rsidRDefault="006566E4" w:rsidP="009D2120">
            <w:pPr>
              <w:spacing w:after="0" w:line="252" w:lineRule="auto"/>
              <w:rPr>
                <w:rFonts w:ascii="Calibri Light" w:hAnsi="Calibri Light" w:cs="Calibri Light"/>
              </w:rPr>
            </w:pPr>
            <w:r w:rsidRPr="006A1902">
              <w:rPr>
                <w:rFonts w:ascii="Calibri Light" w:hAnsi="Calibri Light" w:cs="Calibri Light"/>
              </w:rPr>
              <w:t xml:space="preserve">Make specific recommendations, if appropriate: </w:t>
            </w:r>
          </w:p>
        </w:tc>
      </w:tr>
    </w:tbl>
    <w:p w14:paraId="5994C25B" w14:textId="77777777" w:rsidR="006566E4" w:rsidRPr="006A1902" w:rsidRDefault="006566E4" w:rsidP="006566E4">
      <w:pPr>
        <w:spacing w:after="25" w:line="252" w:lineRule="auto"/>
        <w:rPr>
          <w:rFonts w:ascii="Calibri Light" w:hAnsi="Calibri Light" w:cs="Calibri Light"/>
        </w:rPr>
      </w:pPr>
      <w:r w:rsidRPr="006A1902">
        <w:rPr>
          <w:rFonts w:ascii="Calibri Light" w:eastAsia="Gill Sans MT" w:hAnsi="Calibri Light" w:cs="Calibri Light"/>
        </w:rPr>
        <w:t xml:space="preserve"> </w:t>
      </w:r>
    </w:p>
    <w:p w14:paraId="3AF10476" w14:textId="77777777" w:rsidR="006566E4" w:rsidRPr="006A1902" w:rsidRDefault="006566E4" w:rsidP="006566E4">
      <w:pPr>
        <w:rPr>
          <w:rFonts w:ascii="Calibri Light" w:hAnsi="Calibri Light" w:cs="Calibri Light"/>
        </w:rPr>
      </w:pPr>
      <w:r w:rsidRPr="006A1902">
        <w:rPr>
          <w:rFonts w:ascii="Calibri Light" w:hAnsi="Calibri Light" w:cs="Calibri Light"/>
        </w:rPr>
        <w:t>6.</w:t>
      </w:r>
      <w:r w:rsidRPr="006A1902">
        <w:rPr>
          <w:rFonts w:ascii="Calibri Light" w:eastAsia="Arial" w:hAnsi="Calibri Light" w:cs="Calibri Light"/>
        </w:rPr>
        <w:t xml:space="preserve"> </w:t>
      </w:r>
      <w:r w:rsidRPr="006A1902">
        <w:rPr>
          <w:rFonts w:ascii="Calibri Light" w:hAnsi="Calibri Light" w:cs="Calibri Light"/>
        </w:rPr>
        <w:t xml:space="preserve">FINAL SUMMARY </w:t>
      </w:r>
    </w:p>
    <w:p w14:paraId="2EB113AC" w14:textId="095A416D" w:rsidR="006566E4" w:rsidRPr="006A1902" w:rsidRDefault="006566E4" w:rsidP="009D2120">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Is the course being run according to the programme submission? </w:t>
      </w:r>
      <w:r w:rsidRPr="006A1902">
        <w:rPr>
          <w:rFonts w:ascii="Calibri Light" w:eastAsia="Gill Sans MT" w:hAnsi="Calibri Light" w:cs="Calibri Light"/>
        </w:rPr>
        <w:t xml:space="preserve"> </w:t>
      </w:r>
    </w:p>
    <w:p w14:paraId="41DCB042" w14:textId="32ED6750" w:rsidR="006566E4" w:rsidRPr="006A1902" w:rsidRDefault="006566E4" w:rsidP="009D2120">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Provide a statement about the fitness f</w:t>
      </w:r>
      <w:r w:rsidR="001837A8" w:rsidRPr="006A1902">
        <w:rPr>
          <w:rFonts w:ascii="Calibri Light" w:hAnsi="Calibri Light" w:cs="Calibri Light"/>
        </w:rPr>
        <w:t>or</w:t>
      </w:r>
      <w:r w:rsidRPr="006A1902">
        <w:rPr>
          <w:rFonts w:ascii="Calibri Light" w:hAnsi="Calibri Light" w:cs="Calibri Light"/>
        </w:rPr>
        <w:t xml:space="preserve"> purpose of the programme? </w:t>
      </w:r>
      <w:r w:rsidRPr="006A1902">
        <w:rPr>
          <w:rFonts w:ascii="Calibri Light" w:eastAsia="Gill Sans MT" w:hAnsi="Calibri Light" w:cs="Calibri Light"/>
        </w:rPr>
        <w:t xml:space="preserve"> </w:t>
      </w:r>
    </w:p>
    <w:p w14:paraId="4A62BE00"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13" w:line="240" w:lineRule="auto"/>
        <w:ind w:left="118" w:hanging="10"/>
        <w:rPr>
          <w:rFonts w:ascii="Calibri Light" w:hAnsi="Calibri Light" w:cs="Calibri Light"/>
        </w:rPr>
      </w:pPr>
      <w:r w:rsidRPr="006A1902">
        <w:rPr>
          <w:rFonts w:ascii="Calibri Light" w:hAnsi="Calibri Light" w:cs="Calibri Light"/>
        </w:rPr>
        <w:t xml:space="preserve">Are there any concerns which need to be brought to the attention of the Accreditation Committee and Qualifications Board? </w:t>
      </w:r>
    </w:p>
    <w:p w14:paraId="66FAAB5A" w14:textId="7D6319C4" w:rsidR="006566E4" w:rsidRPr="006A1902" w:rsidRDefault="006566E4" w:rsidP="009D2120">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r w:rsidRPr="006A1902">
        <w:rPr>
          <w:rFonts w:ascii="Calibri Light" w:hAnsi="Calibri Light" w:cs="Calibri Light"/>
        </w:rPr>
        <w:t xml:space="preserve">Any other comments, as appropriate: </w:t>
      </w:r>
    </w:p>
    <w:p w14:paraId="398C947B" w14:textId="77777777" w:rsidR="006566E4" w:rsidRPr="006A1902" w:rsidRDefault="006566E4" w:rsidP="006566E4">
      <w:pPr>
        <w:pBdr>
          <w:top w:val="single" w:sz="4" w:space="0" w:color="000000"/>
          <w:left w:val="single" w:sz="4" w:space="0" w:color="000000"/>
          <w:bottom w:val="single" w:sz="4" w:space="0" w:color="000000"/>
          <w:right w:val="single" w:sz="4" w:space="0" w:color="000000"/>
        </w:pBdr>
        <w:spacing w:after="0" w:line="252" w:lineRule="auto"/>
        <w:ind w:left="108"/>
        <w:rPr>
          <w:rFonts w:ascii="Calibri Light" w:hAnsi="Calibri Light" w:cs="Calibri Light"/>
        </w:rPr>
      </w:pPr>
      <w:r w:rsidRPr="006A1902">
        <w:rPr>
          <w:rFonts w:ascii="Calibri Light" w:eastAsia="Gill Sans MT" w:hAnsi="Calibri Light" w:cs="Calibri Light"/>
        </w:rPr>
        <w:t xml:space="preserve"> </w:t>
      </w:r>
    </w:p>
    <w:p w14:paraId="61290507"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7DB2CF48" w14:textId="77777777" w:rsidR="006566E4" w:rsidRPr="006A1902" w:rsidRDefault="006566E4" w:rsidP="006566E4">
      <w:pPr>
        <w:spacing w:after="0" w:line="252" w:lineRule="auto"/>
        <w:ind w:left="-5" w:hanging="10"/>
        <w:rPr>
          <w:rFonts w:ascii="Calibri Light" w:hAnsi="Calibri Light" w:cs="Calibri Light"/>
        </w:rPr>
      </w:pPr>
      <w:r w:rsidRPr="006A1902">
        <w:rPr>
          <w:rFonts w:ascii="Calibri Light" w:hAnsi="Calibri Light" w:cs="Calibri Light"/>
        </w:rPr>
        <w:t xml:space="preserve">NAME: </w:t>
      </w:r>
    </w:p>
    <w:p w14:paraId="4FC6F305" w14:textId="77777777" w:rsidR="006566E4" w:rsidRPr="006A1902" w:rsidRDefault="006566E4" w:rsidP="006566E4">
      <w:pPr>
        <w:spacing w:after="0" w:line="252" w:lineRule="auto"/>
        <w:rPr>
          <w:rFonts w:ascii="Calibri Light" w:hAnsi="Calibri Light" w:cs="Calibri Light"/>
        </w:rPr>
      </w:pPr>
      <w:r w:rsidRPr="006A1902">
        <w:rPr>
          <w:rFonts w:ascii="Calibri Light" w:eastAsia="Gill Sans MT" w:hAnsi="Calibri Light" w:cs="Calibri Light"/>
        </w:rPr>
        <w:t xml:space="preserve"> </w:t>
      </w:r>
    </w:p>
    <w:p w14:paraId="1E65D605" w14:textId="77777777" w:rsidR="006566E4" w:rsidRPr="006A1902" w:rsidRDefault="006566E4" w:rsidP="006566E4">
      <w:pPr>
        <w:spacing w:after="0" w:line="252" w:lineRule="auto"/>
        <w:ind w:left="-5" w:hanging="10"/>
        <w:rPr>
          <w:rFonts w:ascii="Calibri Light" w:hAnsi="Calibri Light" w:cs="Calibri Light"/>
        </w:rPr>
      </w:pPr>
      <w:r w:rsidRPr="006A1902">
        <w:rPr>
          <w:rFonts w:ascii="Calibri Light" w:hAnsi="Calibri Light" w:cs="Calibri Light"/>
        </w:rPr>
        <w:t xml:space="preserve">Date: </w:t>
      </w:r>
    </w:p>
    <w:p w14:paraId="041F33D3" w14:textId="2A9D2EA7" w:rsidR="0068315D" w:rsidRDefault="005A4932" w:rsidP="0054196C">
      <w:pPr>
        <w:pStyle w:val="Heading2"/>
        <w:numPr>
          <w:ilvl w:val="0"/>
          <w:numId w:val="77"/>
        </w:numPr>
      </w:pPr>
      <w:bookmarkStart w:id="62" w:name="_Toc60677397"/>
      <w:r w:rsidRPr="005A4932">
        <w:lastRenderedPageBreak/>
        <w:t xml:space="preserve"> </w:t>
      </w:r>
      <w:bookmarkStart w:id="63" w:name="_Toc89869736"/>
      <w:r w:rsidR="00E236E5" w:rsidRPr="005A4932">
        <w:t>Institute</w:t>
      </w:r>
      <w:r w:rsidR="00E236E5" w:rsidRPr="0068315D">
        <w:t xml:space="preserve"> </w:t>
      </w:r>
      <w:r w:rsidR="00E363BF">
        <w:t>o</w:t>
      </w:r>
      <w:r w:rsidR="00E236E5" w:rsidRPr="0068315D">
        <w:t xml:space="preserve">f Tourist Guiding Language </w:t>
      </w:r>
      <w:r w:rsidR="00E363BF">
        <w:t>Rules</w:t>
      </w:r>
      <w:bookmarkEnd w:id="62"/>
      <w:bookmarkEnd w:id="63"/>
    </w:p>
    <w:p w14:paraId="3C13E2B8" w14:textId="77777777" w:rsidR="00E46A3F" w:rsidRPr="006A1902" w:rsidRDefault="00E46A3F" w:rsidP="006A1902">
      <w:pPr>
        <w:rPr>
          <w:rFonts w:ascii="Calibri Light" w:hAnsi="Calibri Light" w:cs="Calibri Light"/>
          <w:b/>
          <w:bCs/>
          <w:sz w:val="24"/>
          <w:szCs w:val="24"/>
        </w:rPr>
      </w:pPr>
    </w:p>
    <w:p w14:paraId="4AA1BA95" w14:textId="6AA30CDA" w:rsidR="007E56A9" w:rsidRPr="0054196C" w:rsidRDefault="001D76F2" w:rsidP="007E56A9">
      <w:pPr>
        <w:rPr>
          <w:rFonts w:ascii="Calibri Light" w:eastAsia="Times New Roman" w:hAnsi="Calibri Light" w:cs="Calibri Light"/>
          <w:b/>
          <w:bCs/>
          <w:lang w:eastAsia="en-GB"/>
        </w:rPr>
      </w:pPr>
      <w:bookmarkStart w:id="64" w:name="_Toc60677398"/>
      <w:r w:rsidRPr="0054196C">
        <w:rPr>
          <w:rFonts w:ascii="Calibri Light" w:eastAsia="Times New Roman" w:hAnsi="Calibri Light" w:cs="Calibri Light"/>
          <w:b/>
          <w:bCs/>
          <w:lang w:eastAsia="en-GB"/>
        </w:rPr>
        <w:t>Rules</w:t>
      </w:r>
      <w:bookmarkEnd w:id="64"/>
    </w:p>
    <w:p w14:paraId="72A43967" w14:textId="75DF94EA" w:rsidR="007E56A9" w:rsidRPr="0054196C" w:rsidRDefault="007E56A9" w:rsidP="007E56A9">
      <w:pPr>
        <w:rPr>
          <w:rFonts w:ascii="Calibri Light" w:hAnsi="Calibri Light" w:cs="Calibri Light"/>
          <w:lang w:eastAsia="en-GB"/>
        </w:rPr>
      </w:pPr>
      <w:r w:rsidRPr="0054196C">
        <w:rPr>
          <w:rFonts w:ascii="Calibri Light" w:hAnsi="Calibri Light" w:cs="Calibri Light"/>
          <w:lang w:eastAsia="en-GB"/>
        </w:rPr>
        <w:t xml:space="preserve">It is strongly recommended that anyone accepted onto the course </w:t>
      </w:r>
      <w:r w:rsidR="00001D10" w:rsidRPr="0054196C">
        <w:rPr>
          <w:rFonts w:ascii="Calibri Light" w:hAnsi="Calibri Light" w:cs="Calibri Light"/>
          <w:lang w:eastAsia="en-GB"/>
        </w:rPr>
        <w:t>should have English skills across speaking, comprehending, writing and reading of at least C1 standard.</w:t>
      </w:r>
    </w:p>
    <w:p w14:paraId="708B56C9" w14:textId="77777777" w:rsidR="001E0C5B" w:rsidRPr="0054196C" w:rsidRDefault="001E0C5B" w:rsidP="00C824EE">
      <w:pPr>
        <w:numPr>
          <w:ilvl w:val="0"/>
          <w:numId w:val="34"/>
        </w:numPr>
        <w:spacing w:before="100" w:beforeAutospacing="1" w:after="100" w:afterAutospacing="1" w:line="240" w:lineRule="auto"/>
        <w:rPr>
          <w:rFonts w:ascii="Calibri Light" w:eastAsia="Times New Roman" w:hAnsi="Calibri Light" w:cs="Calibri Light"/>
        </w:rPr>
      </w:pPr>
      <w:r w:rsidRPr="0054196C">
        <w:rPr>
          <w:rFonts w:ascii="Calibri Light" w:eastAsia="Times New Roman" w:hAnsi="Calibri Light" w:cs="Calibri Light"/>
        </w:rPr>
        <w:t xml:space="preserve">All written and practical </w:t>
      </w:r>
      <w:r w:rsidRPr="0054196C">
        <w:rPr>
          <w:rFonts w:ascii="Calibri Light" w:eastAsia="Times New Roman" w:hAnsi="Calibri Light" w:cs="Calibri Light"/>
          <w:bCs/>
        </w:rPr>
        <w:t>examinations</w:t>
      </w:r>
      <w:r w:rsidRPr="0054196C">
        <w:rPr>
          <w:rFonts w:ascii="Calibri Light" w:eastAsia="Times New Roman" w:hAnsi="Calibri Light" w:cs="Calibri Light"/>
        </w:rPr>
        <w:t> (not languages) are conducted in English and candidates must have adequate fluency to undertake the exams.</w:t>
      </w:r>
    </w:p>
    <w:p w14:paraId="2C8D5B33" w14:textId="77777777" w:rsidR="001E0C5B" w:rsidRPr="0054196C" w:rsidRDefault="001E0C5B" w:rsidP="00C824EE">
      <w:pPr>
        <w:numPr>
          <w:ilvl w:val="0"/>
          <w:numId w:val="34"/>
        </w:numPr>
        <w:spacing w:before="100" w:beforeAutospacing="1" w:after="100" w:afterAutospacing="1" w:line="240" w:lineRule="auto"/>
        <w:rPr>
          <w:rFonts w:ascii="Calibri Light" w:eastAsia="Times New Roman" w:hAnsi="Calibri Light" w:cs="Calibri Light"/>
        </w:rPr>
      </w:pPr>
      <w:r w:rsidRPr="0054196C">
        <w:rPr>
          <w:rFonts w:ascii="Calibri Light" w:eastAsia="Times New Roman" w:hAnsi="Calibri Light" w:cs="Calibri Light"/>
        </w:rPr>
        <w:t>Candidates whose first language is not English will not have their English assessed as part of the written or practical exams.</w:t>
      </w:r>
    </w:p>
    <w:p w14:paraId="45F088DF" w14:textId="77777777" w:rsidR="001E0C5B" w:rsidRPr="0054196C" w:rsidRDefault="001E0C5B" w:rsidP="00C824EE">
      <w:pPr>
        <w:numPr>
          <w:ilvl w:val="0"/>
          <w:numId w:val="34"/>
        </w:numPr>
        <w:spacing w:before="100" w:beforeAutospacing="1" w:after="100" w:afterAutospacing="1" w:line="240" w:lineRule="auto"/>
        <w:rPr>
          <w:rFonts w:ascii="Calibri Light" w:eastAsia="Times New Roman" w:hAnsi="Calibri Light" w:cs="Calibri Light"/>
        </w:rPr>
      </w:pPr>
      <w:r w:rsidRPr="0054196C">
        <w:rPr>
          <w:rFonts w:ascii="Calibri Light" w:eastAsia="Times New Roman" w:hAnsi="Calibri Light" w:cs="Calibri Light"/>
        </w:rPr>
        <w:t>Candidates must declare their first language at registration.</w:t>
      </w:r>
    </w:p>
    <w:p w14:paraId="37BFA895" w14:textId="77777777" w:rsidR="005B7424" w:rsidRPr="0054196C" w:rsidRDefault="001E0C5B" w:rsidP="00C824EE">
      <w:pPr>
        <w:numPr>
          <w:ilvl w:val="0"/>
          <w:numId w:val="34"/>
        </w:numPr>
        <w:spacing w:before="100" w:beforeAutospacing="1" w:after="100" w:afterAutospacing="1" w:line="240" w:lineRule="auto"/>
        <w:rPr>
          <w:rFonts w:ascii="Calibri Light" w:eastAsia="Times New Roman" w:hAnsi="Calibri Light" w:cs="Calibri Light"/>
        </w:rPr>
      </w:pPr>
      <w:r w:rsidRPr="0054196C">
        <w:rPr>
          <w:rFonts w:ascii="Calibri Light" w:eastAsia="Times New Roman" w:hAnsi="Calibri Light" w:cs="Calibri Light"/>
        </w:rPr>
        <w:t xml:space="preserve">Candidates who claim to be bilingual must specify their stronger language at registration. This will be confirmed by the Course Director. </w:t>
      </w:r>
    </w:p>
    <w:p w14:paraId="4EB3203D" w14:textId="77777777" w:rsidR="001E0C5B" w:rsidRPr="0054196C" w:rsidRDefault="001E0C5B" w:rsidP="00C824EE">
      <w:pPr>
        <w:numPr>
          <w:ilvl w:val="0"/>
          <w:numId w:val="34"/>
        </w:numPr>
        <w:spacing w:before="100" w:beforeAutospacing="1" w:after="100" w:afterAutospacing="1" w:line="240" w:lineRule="auto"/>
        <w:rPr>
          <w:rFonts w:ascii="Calibri Light" w:eastAsia="Times New Roman" w:hAnsi="Calibri Light" w:cs="Calibri Light"/>
        </w:rPr>
      </w:pPr>
      <w:r w:rsidRPr="0054196C">
        <w:rPr>
          <w:rFonts w:ascii="Calibri Light" w:eastAsia="Times New Roman" w:hAnsi="Calibri Light" w:cs="Calibri Light"/>
        </w:rPr>
        <w:t>Candidates who pass all exams and receive their badge are qualified to guide in their first language only.</w:t>
      </w:r>
    </w:p>
    <w:p w14:paraId="48E8A245" w14:textId="77777777" w:rsidR="001E0C5B" w:rsidRPr="0054196C" w:rsidRDefault="001E0C5B" w:rsidP="00C824EE">
      <w:pPr>
        <w:numPr>
          <w:ilvl w:val="0"/>
          <w:numId w:val="34"/>
        </w:numPr>
        <w:spacing w:before="100" w:beforeAutospacing="1" w:after="100" w:afterAutospacing="1" w:line="240" w:lineRule="auto"/>
        <w:rPr>
          <w:rFonts w:ascii="Calibri Light" w:eastAsia="Times New Roman" w:hAnsi="Calibri Light" w:cs="Calibri Light"/>
        </w:rPr>
      </w:pPr>
      <w:r w:rsidRPr="0054196C">
        <w:rPr>
          <w:rFonts w:ascii="Calibri Light" w:eastAsia="Times New Roman" w:hAnsi="Calibri Light" w:cs="Calibri Light"/>
        </w:rPr>
        <w:t>All candidates and guides wishing to guide in more than one language must pass the relevant exam for any language not specified as their first language at registration. Bilingual candidates will also need to pass the language exam in their weaker language.</w:t>
      </w:r>
    </w:p>
    <w:p w14:paraId="1FA6104D" w14:textId="77777777" w:rsidR="00BC7B7F" w:rsidRDefault="00BC7B7F" w:rsidP="00BC7B7F">
      <w:pPr>
        <w:rPr>
          <w:rFonts w:eastAsia="Calibri"/>
        </w:rPr>
      </w:pPr>
    </w:p>
    <w:p w14:paraId="6330C9E3" w14:textId="77777777" w:rsidR="00B229BD" w:rsidRDefault="00B229BD" w:rsidP="00BC7B7F">
      <w:pPr>
        <w:rPr>
          <w:rFonts w:eastAsia="Calibri"/>
        </w:rPr>
      </w:pPr>
    </w:p>
    <w:p w14:paraId="61BE00E6" w14:textId="77777777" w:rsidR="00B229BD" w:rsidRDefault="00B229BD" w:rsidP="00BC7B7F">
      <w:pPr>
        <w:rPr>
          <w:rFonts w:eastAsia="Calibri"/>
        </w:rPr>
      </w:pPr>
    </w:p>
    <w:p w14:paraId="513565EC" w14:textId="77777777" w:rsidR="00B229BD" w:rsidRDefault="00B229BD" w:rsidP="00BC7B7F">
      <w:pPr>
        <w:rPr>
          <w:rFonts w:eastAsia="Calibri"/>
        </w:rPr>
      </w:pPr>
    </w:p>
    <w:p w14:paraId="0893FDEF" w14:textId="77777777" w:rsidR="00B229BD" w:rsidRDefault="00B229BD" w:rsidP="00BC7B7F">
      <w:pPr>
        <w:rPr>
          <w:rFonts w:eastAsia="Calibri"/>
        </w:rPr>
      </w:pPr>
    </w:p>
    <w:p w14:paraId="30815C38" w14:textId="77777777" w:rsidR="00B229BD" w:rsidRDefault="00B229BD" w:rsidP="00BC7B7F">
      <w:pPr>
        <w:rPr>
          <w:rFonts w:eastAsia="Calibri"/>
        </w:rPr>
      </w:pPr>
    </w:p>
    <w:p w14:paraId="6DBB9221" w14:textId="77777777" w:rsidR="00B229BD" w:rsidRDefault="00B229BD" w:rsidP="00BC7B7F">
      <w:pPr>
        <w:rPr>
          <w:rFonts w:eastAsia="Calibri"/>
        </w:rPr>
      </w:pPr>
    </w:p>
    <w:p w14:paraId="4FE1E842" w14:textId="77777777" w:rsidR="00B229BD" w:rsidRDefault="00B229BD" w:rsidP="00BC7B7F">
      <w:pPr>
        <w:rPr>
          <w:rFonts w:eastAsia="Calibri"/>
        </w:rPr>
      </w:pPr>
    </w:p>
    <w:p w14:paraId="289817F3" w14:textId="77777777" w:rsidR="00B229BD" w:rsidRDefault="00B229BD" w:rsidP="00BC7B7F">
      <w:pPr>
        <w:rPr>
          <w:rFonts w:eastAsia="Calibri"/>
        </w:rPr>
      </w:pPr>
    </w:p>
    <w:p w14:paraId="6DDB954C" w14:textId="2AF6730B" w:rsidR="00B229BD" w:rsidRDefault="00B229BD" w:rsidP="00BC7B7F">
      <w:pPr>
        <w:rPr>
          <w:rFonts w:eastAsia="Calibri"/>
        </w:rPr>
      </w:pPr>
    </w:p>
    <w:p w14:paraId="4BA8432A" w14:textId="77777777" w:rsidR="00A73027" w:rsidRDefault="00A73027" w:rsidP="00BC7B7F">
      <w:pPr>
        <w:rPr>
          <w:rFonts w:eastAsia="Calibri"/>
        </w:rPr>
      </w:pPr>
    </w:p>
    <w:p w14:paraId="1BFB8484" w14:textId="77777777" w:rsidR="00B229BD" w:rsidRDefault="00B229BD" w:rsidP="00BC7B7F">
      <w:pPr>
        <w:rPr>
          <w:rFonts w:eastAsia="Calibri"/>
        </w:rPr>
      </w:pPr>
    </w:p>
    <w:p w14:paraId="40CC2EA4" w14:textId="5C3A3C00" w:rsidR="001D76F2" w:rsidRDefault="001D76F2">
      <w:pPr>
        <w:rPr>
          <w:rFonts w:asciiTheme="majorHAnsi" w:eastAsiaTheme="majorEastAsia" w:hAnsiTheme="majorHAnsi" w:cstheme="majorBidi"/>
          <w:b/>
          <w:bCs/>
          <w:color w:val="4F81BD" w:themeColor="accent1"/>
          <w:sz w:val="26"/>
          <w:szCs w:val="26"/>
        </w:rPr>
      </w:pPr>
    </w:p>
    <w:p w14:paraId="74262D28" w14:textId="4FEBC458" w:rsidR="001D76F2" w:rsidRDefault="001D76F2" w:rsidP="0054196C">
      <w:pPr>
        <w:pStyle w:val="Heading2"/>
        <w:numPr>
          <w:ilvl w:val="0"/>
          <w:numId w:val="77"/>
        </w:numPr>
      </w:pPr>
      <w:bookmarkStart w:id="65" w:name="_Toc60677399"/>
      <w:bookmarkStart w:id="66" w:name="_Toc89869737"/>
      <w:r>
        <w:lastRenderedPageBreak/>
        <w:t>Student Language Registration &amp; Declaration Form</w:t>
      </w:r>
      <w:bookmarkEnd w:id="65"/>
      <w:bookmarkEnd w:id="66"/>
    </w:p>
    <w:p w14:paraId="779F40BA" w14:textId="77777777" w:rsidR="001D76F2" w:rsidRDefault="001D76F2">
      <w:pPr>
        <w:rPr>
          <w:rFonts w:asciiTheme="majorHAnsi" w:eastAsiaTheme="majorEastAsia" w:hAnsiTheme="majorHAnsi" w:cstheme="majorBidi"/>
          <w:b/>
          <w:bCs/>
          <w:color w:val="365F91" w:themeColor="accent1" w:themeShade="BF"/>
          <w:sz w:val="28"/>
          <w:szCs w:val="28"/>
        </w:rPr>
      </w:pPr>
    </w:p>
    <w:tbl>
      <w:tblPr>
        <w:tblStyle w:val="TableGrid"/>
        <w:tblW w:w="0" w:type="auto"/>
        <w:tblLook w:val="04A0" w:firstRow="1" w:lastRow="0" w:firstColumn="1" w:lastColumn="0" w:noHBand="0" w:noVBand="1"/>
      </w:tblPr>
      <w:tblGrid>
        <w:gridCol w:w="2220"/>
        <w:gridCol w:w="6796"/>
      </w:tblGrid>
      <w:tr w:rsidR="001D76F2" w14:paraId="2EC051FA" w14:textId="77777777" w:rsidTr="006004C9">
        <w:tc>
          <w:tcPr>
            <w:tcW w:w="2263" w:type="dxa"/>
            <w:shd w:val="clear" w:color="auto" w:fill="D9D9D9" w:themeFill="background1" w:themeFillShade="D9"/>
          </w:tcPr>
          <w:p w14:paraId="338320AC" w14:textId="77777777" w:rsidR="001D76F2" w:rsidRPr="00BD3985" w:rsidRDefault="001D76F2" w:rsidP="006004C9">
            <w:pPr>
              <w:rPr>
                <w:b/>
                <w:bCs/>
              </w:rPr>
            </w:pPr>
            <w:r w:rsidRPr="00BD3985">
              <w:rPr>
                <w:b/>
                <w:bCs/>
              </w:rPr>
              <w:t>FULL NAME</w:t>
            </w:r>
          </w:p>
        </w:tc>
        <w:tc>
          <w:tcPr>
            <w:tcW w:w="7087" w:type="dxa"/>
          </w:tcPr>
          <w:p w14:paraId="48893F20" w14:textId="77777777" w:rsidR="001D76F2" w:rsidRDefault="001D76F2" w:rsidP="006004C9"/>
          <w:p w14:paraId="544783E4" w14:textId="77777777" w:rsidR="001D76F2" w:rsidRDefault="001D76F2" w:rsidP="006004C9"/>
          <w:p w14:paraId="569BB6CA" w14:textId="77777777" w:rsidR="001D76F2" w:rsidRDefault="001D76F2" w:rsidP="006004C9"/>
        </w:tc>
      </w:tr>
      <w:tr w:rsidR="001D76F2" w14:paraId="3EAEE3DC" w14:textId="77777777" w:rsidTr="006004C9">
        <w:tc>
          <w:tcPr>
            <w:tcW w:w="2263" w:type="dxa"/>
            <w:shd w:val="clear" w:color="auto" w:fill="D9D9D9" w:themeFill="background1" w:themeFillShade="D9"/>
          </w:tcPr>
          <w:p w14:paraId="2315C18F" w14:textId="77777777" w:rsidR="001D76F2" w:rsidRPr="00BD3985" w:rsidRDefault="001D76F2" w:rsidP="006004C9">
            <w:pPr>
              <w:rPr>
                <w:b/>
                <w:bCs/>
              </w:rPr>
            </w:pPr>
            <w:r w:rsidRPr="00BD3985">
              <w:rPr>
                <w:b/>
                <w:bCs/>
              </w:rPr>
              <w:t>ADDRESS</w:t>
            </w:r>
          </w:p>
        </w:tc>
        <w:tc>
          <w:tcPr>
            <w:tcW w:w="7087" w:type="dxa"/>
          </w:tcPr>
          <w:p w14:paraId="14AF4758" w14:textId="77777777" w:rsidR="001D76F2" w:rsidRDefault="001D76F2" w:rsidP="006004C9"/>
          <w:p w14:paraId="2350BDE2" w14:textId="77777777" w:rsidR="001D76F2" w:rsidRDefault="001D76F2" w:rsidP="006004C9"/>
          <w:p w14:paraId="6B914271" w14:textId="77777777" w:rsidR="001D76F2" w:rsidRDefault="001D76F2" w:rsidP="006004C9"/>
        </w:tc>
      </w:tr>
      <w:tr w:rsidR="001D76F2" w14:paraId="0DA48829" w14:textId="77777777" w:rsidTr="006004C9">
        <w:tc>
          <w:tcPr>
            <w:tcW w:w="2263" w:type="dxa"/>
            <w:shd w:val="clear" w:color="auto" w:fill="D9D9D9" w:themeFill="background1" w:themeFillShade="D9"/>
          </w:tcPr>
          <w:p w14:paraId="56683DAC" w14:textId="77777777" w:rsidR="001D76F2" w:rsidRPr="00BD3985" w:rsidRDefault="001D76F2" w:rsidP="006004C9">
            <w:pPr>
              <w:rPr>
                <w:b/>
                <w:bCs/>
              </w:rPr>
            </w:pPr>
            <w:r w:rsidRPr="00BD3985">
              <w:rPr>
                <w:b/>
                <w:bCs/>
              </w:rPr>
              <w:t>E-MAIL</w:t>
            </w:r>
          </w:p>
        </w:tc>
        <w:tc>
          <w:tcPr>
            <w:tcW w:w="7087" w:type="dxa"/>
          </w:tcPr>
          <w:p w14:paraId="7812C5A6" w14:textId="77777777" w:rsidR="001D76F2" w:rsidRDefault="001D76F2" w:rsidP="006004C9"/>
          <w:p w14:paraId="03356D2A" w14:textId="77777777" w:rsidR="001D76F2" w:rsidRDefault="001D76F2" w:rsidP="006004C9"/>
          <w:p w14:paraId="33A9A17A" w14:textId="77777777" w:rsidR="001D76F2" w:rsidRDefault="001D76F2" w:rsidP="006004C9"/>
        </w:tc>
      </w:tr>
      <w:tr w:rsidR="001D76F2" w14:paraId="0909DDDC" w14:textId="77777777" w:rsidTr="006004C9">
        <w:tc>
          <w:tcPr>
            <w:tcW w:w="2263" w:type="dxa"/>
            <w:shd w:val="clear" w:color="auto" w:fill="D9D9D9" w:themeFill="background1" w:themeFillShade="D9"/>
          </w:tcPr>
          <w:p w14:paraId="7C085845" w14:textId="77777777" w:rsidR="001D76F2" w:rsidRPr="00BD3985" w:rsidRDefault="001D76F2" w:rsidP="006004C9">
            <w:pPr>
              <w:rPr>
                <w:b/>
                <w:bCs/>
              </w:rPr>
            </w:pPr>
            <w:r w:rsidRPr="00BD3985">
              <w:rPr>
                <w:b/>
                <w:bCs/>
              </w:rPr>
              <w:t>PHONE NUMBER</w:t>
            </w:r>
          </w:p>
        </w:tc>
        <w:tc>
          <w:tcPr>
            <w:tcW w:w="7087" w:type="dxa"/>
          </w:tcPr>
          <w:p w14:paraId="672F44ED" w14:textId="77777777" w:rsidR="001D76F2" w:rsidRDefault="001D76F2" w:rsidP="006004C9"/>
          <w:p w14:paraId="1B742DAA" w14:textId="77777777" w:rsidR="001D76F2" w:rsidRDefault="001D76F2" w:rsidP="006004C9"/>
          <w:p w14:paraId="53088602" w14:textId="77777777" w:rsidR="001D76F2" w:rsidRDefault="001D76F2" w:rsidP="006004C9"/>
        </w:tc>
      </w:tr>
      <w:tr w:rsidR="001D76F2" w14:paraId="50A6A3A4" w14:textId="77777777" w:rsidTr="006004C9">
        <w:tc>
          <w:tcPr>
            <w:tcW w:w="2263" w:type="dxa"/>
            <w:shd w:val="clear" w:color="auto" w:fill="D9D9D9" w:themeFill="background1" w:themeFillShade="D9"/>
          </w:tcPr>
          <w:p w14:paraId="5A91004F" w14:textId="77777777" w:rsidR="001D76F2" w:rsidRPr="00BD3985" w:rsidRDefault="001D76F2" w:rsidP="006004C9">
            <w:pPr>
              <w:rPr>
                <w:b/>
                <w:bCs/>
              </w:rPr>
            </w:pPr>
            <w:r w:rsidRPr="00BD3985">
              <w:rPr>
                <w:b/>
                <w:bCs/>
              </w:rPr>
              <w:t>STUDENT NUMBER</w:t>
            </w:r>
          </w:p>
        </w:tc>
        <w:tc>
          <w:tcPr>
            <w:tcW w:w="7087" w:type="dxa"/>
          </w:tcPr>
          <w:p w14:paraId="07C5CA2B" w14:textId="77777777" w:rsidR="001D76F2" w:rsidRDefault="001D76F2" w:rsidP="006004C9"/>
          <w:p w14:paraId="49E98393" w14:textId="77777777" w:rsidR="001D76F2" w:rsidRDefault="001D76F2" w:rsidP="006004C9"/>
          <w:p w14:paraId="1E6981D6" w14:textId="77777777" w:rsidR="001D76F2" w:rsidRDefault="001D76F2" w:rsidP="006004C9"/>
        </w:tc>
      </w:tr>
      <w:tr w:rsidR="001D76F2" w14:paraId="406B19F1" w14:textId="77777777" w:rsidTr="006004C9">
        <w:tc>
          <w:tcPr>
            <w:tcW w:w="2263" w:type="dxa"/>
            <w:shd w:val="clear" w:color="auto" w:fill="D9D9D9" w:themeFill="background1" w:themeFillShade="D9"/>
          </w:tcPr>
          <w:p w14:paraId="23E0AD8F" w14:textId="77777777" w:rsidR="001D76F2" w:rsidRPr="00BD3985" w:rsidRDefault="001D76F2" w:rsidP="006004C9">
            <w:pPr>
              <w:rPr>
                <w:b/>
                <w:bCs/>
              </w:rPr>
            </w:pPr>
            <w:r w:rsidRPr="00BD3985">
              <w:rPr>
                <w:b/>
                <w:bCs/>
              </w:rPr>
              <w:t>COURSE</w:t>
            </w:r>
          </w:p>
        </w:tc>
        <w:tc>
          <w:tcPr>
            <w:tcW w:w="7087" w:type="dxa"/>
          </w:tcPr>
          <w:p w14:paraId="7D6F1EC3" w14:textId="77777777" w:rsidR="001D76F2" w:rsidRDefault="001D76F2" w:rsidP="006004C9"/>
          <w:p w14:paraId="2AFC1A8C" w14:textId="77777777" w:rsidR="001D76F2" w:rsidRDefault="001D76F2" w:rsidP="006004C9"/>
          <w:p w14:paraId="24934281" w14:textId="77777777" w:rsidR="001D76F2" w:rsidRDefault="001D76F2" w:rsidP="006004C9"/>
        </w:tc>
      </w:tr>
      <w:tr w:rsidR="001D76F2" w14:paraId="5A1B5713" w14:textId="77777777" w:rsidTr="006004C9">
        <w:tc>
          <w:tcPr>
            <w:tcW w:w="2263" w:type="dxa"/>
            <w:shd w:val="clear" w:color="auto" w:fill="D9D9D9" w:themeFill="background1" w:themeFillShade="D9"/>
          </w:tcPr>
          <w:p w14:paraId="67CF0C8A" w14:textId="77777777" w:rsidR="001D76F2" w:rsidRPr="00BD3985" w:rsidRDefault="001D76F2" w:rsidP="006004C9">
            <w:pPr>
              <w:rPr>
                <w:b/>
                <w:bCs/>
              </w:rPr>
            </w:pPr>
            <w:r w:rsidRPr="00BD3985">
              <w:rPr>
                <w:b/>
                <w:bCs/>
              </w:rPr>
              <w:t>FIRST LANGUAGE</w:t>
            </w:r>
          </w:p>
        </w:tc>
        <w:tc>
          <w:tcPr>
            <w:tcW w:w="7087" w:type="dxa"/>
            <w:shd w:val="clear" w:color="auto" w:fill="FFFF00"/>
          </w:tcPr>
          <w:p w14:paraId="0D20E9BF" w14:textId="77777777" w:rsidR="001D76F2" w:rsidRDefault="001D76F2" w:rsidP="006004C9"/>
          <w:p w14:paraId="42B3EF2C" w14:textId="77777777" w:rsidR="001D76F2" w:rsidRDefault="001D76F2" w:rsidP="006004C9"/>
          <w:p w14:paraId="0BEB39F6" w14:textId="77777777" w:rsidR="001D76F2" w:rsidRDefault="001D76F2" w:rsidP="006004C9"/>
        </w:tc>
      </w:tr>
    </w:tbl>
    <w:p w14:paraId="65E86365" w14:textId="77777777" w:rsidR="00190C60" w:rsidRDefault="00190C60" w:rsidP="001D76F2">
      <w:pPr>
        <w:rPr>
          <w:b/>
          <w:bCs/>
        </w:rPr>
      </w:pPr>
    </w:p>
    <w:p w14:paraId="1F39FE53" w14:textId="429D9137" w:rsidR="001D76F2" w:rsidRPr="000133A3" w:rsidRDefault="001D76F2" w:rsidP="001D76F2">
      <w:pPr>
        <w:rPr>
          <w:b/>
          <w:bCs/>
        </w:rPr>
      </w:pPr>
      <w:r w:rsidRPr="000133A3">
        <w:rPr>
          <w:b/>
          <w:bCs/>
        </w:rPr>
        <w:t xml:space="preserve">Upon the successful completion of all guiding exams, students will </w:t>
      </w:r>
      <w:r w:rsidR="009878C6" w:rsidRPr="009878C6">
        <w:rPr>
          <w:b/>
          <w:bCs/>
          <w:u w:val="single"/>
        </w:rPr>
        <w:t>ONLY</w:t>
      </w:r>
      <w:r w:rsidR="009878C6">
        <w:rPr>
          <w:b/>
          <w:bCs/>
        </w:rPr>
        <w:t xml:space="preserve"> </w:t>
      </w:r>
      <w:r w:rsidRPr="000133A3">
        <w:rPr>
          <w:b/>
          <w:bCs/>
        </w:rPr>
        <w:t>be qualified to guide in the language they have specified above as their “First Language”.</w:t>
      </w:r>
    </w:p>
    <w:p w14:paraId="0EDE6775" w14:textId="77777777" w:rsidR="001D76F2" w:rsidRDefault="001D76F2" w:rsidP="001D76F2">
      <w:r>
        <w:t>Please note that the choice of first language may not be changed after registration.  Please ensure that you have undertaken appropriate due diligence to ensure that you will have an acceptable level of work in your chosen language.</w:t>
      </w:r>
    </w:p>
    <w:p w14:paraId="0533BAEA" w14:textId="77777777" w:rsidR="001D76F2" w:rsidRPr="002518AA" w:rsidRDefault="001D76F2" w:rsidP="001D76F2">
      <w:pPr>
        <w:rPr>
          <w:b/>
          <w:bCs/>
        </w:rPr>
      </w:pPr>
      <w:r w:rsidRPr="002518AA">
        <w:rPr>
          <w:b/>
          <w:bCs/>
        </w:rPr>
        <w:t xml:space="preserve">Students or qualified guides wishing to guide in any language other than their specified “First Language” </w:t>
      </w:r>
      <w:r>
        <w:rPr>
          <w:b/>
          <w:bCs/>
        </w:rPr>
        <w:t xml:space="preserve">as stated above, </w:t>
      </w:r>
      <w:r w:rsidRPr="002518AA">
        <w:rPr>
          <w:b/>
          <w:bCs/>
        </w:rPr>
        <w:t>must pass the relevant Institute language examination.  Please note that, depending on the language, examinations may not be available every year.</w:t>
      </w:r>
    </w:p>
    <w:p w14:paraId="2C965A75" w14:textId="77777777" w:rsidR="001D76F2" w:rsidRDefault="001D76F2" w:rsidP="001D76F2">
      <w:r>
        <w:t>If you are considering guiding in a language other than the “First Language” stated above, please indicate which languages below (this will help us plan for examinations)</w:t>
      </w:r>
    </w:p>
    <w:tbl>
      <w:tblPr>
        <w:tblStyle w:val="TableGrid"/>
        <w:tblW w:w="0" w:type="auto"/>
        <w:tblLook w:val="04A0" w:firstRow="1" w:lastRow="0" w:firstColumn="1" w:lastColumn="0" w:noHBand="0" w:noVBand="1"/>
      </w:tblPr>
      <w:tblGrid>
        <w:gridCol w:w="2363"/>
        <w:gridCol w:w="6653"/>
      </w:tblGrid>
      <w:tr w:rsidR="001D76F2" w14:paraId="667E028A" w14:textId="77777777" w:rsidTr="001D76F2">
        <w:tc>
          <w:tcPr>
            <w:tcW w:w="2392" w:type="dxa"/>
            <w:shd w:val="clear" w:color="auto" w:fill="D9D9D9" w:themeFill="background1" w:themeFillShade="D9"/>
          </w:tcPr>
          <w:p w14:paraId="1F18FDDE" w14:textId="77777777" w:rsidR="001D76F2" w:rsidRDefault="001D76F2" w:rsidP="006004C9">
            <w:r>
              <w:t>ADDITIONAL</w:t>
            </w:r>
          </w:p>
          <w:p w14:paraId="1CCFEC71" w14:textId="77777777" w:rsidR="001D76F2" w:rsidRDefault="001D76F2" w:rsidP="006004C9">
            <w:r>
              <w:t>LANGUAGE(S)</w:t>
            </w:r>
          </w:p>
        </w:tc>
        <w:tc>
          <w:tcPr>
            <w:tcW w:w="6850" w:type="dxa"/>
          </w:tcPr>
          <w:p w14:paraId="6FAE66C4" w14:textId="77777777" w:rsidR="001D76F2" w:rsidRDefault="001D76F2" w:rsidP="006004C9"/>
          <w:p w14:paraId="10A9647E" w14:textId="77777777" w:rsidR="001D76F2" w:rsidRDefault="001D76F2" w:rsidP="006004C9"/>
          <w:p w14:paraId="4D80EFD8" w14:textId="77777777" w:rsidR="001D76F2" w:rsidRDefault="001D76F2" w:rsidP="006004C9"/>
        </w:tc>
      </w:tr>
      <w:tr w:rsidR="001D76F2" w14:paraId="75A5E518" w14:textId="77777777" w:rsidTr="001D76F2">
        <w:tc>
          <w:tcPr>
            <w:tcW w:w="2392" w:type="dxa"/>
          </w:tcPr>
          <w:p w14:paraId="0B345681" w14:textId="77777777" w:rsidR="001D76F2" w:rsidRDefault="001D76F2" w:rsidP="006004C9">
            <w:r>
              <w:t xml:space="preserve">Do you consider yourself completely </w:t>
            </w:r>
            <w:r>
              <w:lastRenderedPageBreak/>
              <w:t>fluent in more than one language?</w:t>
            </w:r>
          </w:p>
          <w:p w14:paraId="71E75BB1" w14:textId="77777777" w:rsidR="001D76F2" w:rsidRDefault="001D76F2" w:rsidP="006004C9"/>
        </w:tc>
        <w:tc>
          <w:tcPr>
            <w:tcW w:w="6850" w:type="dxa"/>
          </w:tcPr>
          <w:p w14:paraId="53B5846B" w14:textId="77777777" w:rsidR="001D76F2" w:rsidRDefault="001D76F2" w:rsidP="006004C9">
            <w:r>
              <w:lastRenderedPageBreak/>
              <w:t>YES / NO</w:t>
            </w:r>
          </w:p>
        </w:tc>
      </w:tr>
      <w:tr w:rsidR="001D76F2" w14:paraId="7D0D0DC8" w14:textId="77777777" w:rsidTr="001D76F2">
        <w:tc>
          <w:tcPr>
            <w:tcW w:w="2392" w:type="dxa"/>
          </w:tcPr>
          <w:p w14:paraId="7852BCF5" w14:textId="77777777" w:rsidR="001D76F2" w:rsidRDefault="001D76F2" w:rsidP="006004C9">
            <w:r>
              <w:t>If YES, please provide details of which language(s) other than the one given as your “First Language” overleaf.</w:t>
            </w:r>
          </w:p>
          <w:p w14:paraId="1927EAEF" w14:textId="77777777" w:rsidR="001D76F2" w:rsidRDefault="001D76F2" w:rsidP="006004C9"/>
        </w:tc>
        <w:tc>
          <w:tcPr>
            <w:tcW w:w="6850" w:type="dxa"/>
          </w:tcPr>
          <w:p w14:paraId="2B6C83E7" w14:textId="77777777" w:rsidR="001D76F2" w:rsidRDefault="001D76F2" w:rsidP="006004C9"/>
        </w:tc>
      </w:tr>
      <w:tr w:rsidR="001D76F2" w14:paraId="47866AEA" w14:textId="77777777" w:rsidTr="001D76F2">
        <w:tc>
          <w:tcPr>
            <w:tcW w:w="2392" w:type="dxa"/>
          </w:tcPr>
          <w:p w14:paraId="78D69BD4" w14:textId="77777777" w:rsidR="001D76F2" w:rsidRDefault="001D76F2" w:rsidP="006004C9">
            <w:r>
              <w:t>Please provide brief details of your qualifications or experience in your non first language</w:t>
            </w:r>
          </w:p>
          <w:p w14:paraId="5C24FCB0" w14:textId="77777777" w:rsidR="001D76F2" w:rsidRDefault="001D76F2" w:rsidP="006004C9"/>
          <w:p w14:paraId="11FEE2B4" w14:textId="77777777" w:rsidR="001D76F2" w:rsidRDefault="001D76F2" w:rsidP="006004C9"/>
        </w:tc>
        <w:tc>
          <w:tcPr>
            <w:tcW w:w="6850" w:type="dxa"/>
          </w:tcPr>
          <w:p w14:paraId="7A4BC30B" w14:textId="77777777" w:rsidR="001D76F2" w:rsidRDefault="001D76F2" w:rsidP="006004C9"/>
        </w:tc>
      </w:tr>
    </w:tbl>
    <w:p w14:paraId="0AC07ED5" w14:textId="77777777" w:rsidR="001D76F2" w:rsidRDefault="001D76F2"/>
    <w:p w14:paraId="15CE7378" w14:textId="77777777" w:rsidR="001D76F2" w:rsidRDefault="001D76F2" w:rsidP="001D76F2">
      <w:pPr>
        <w:rPr>
          <w:b/>
          <w:bCs/>
        </w:rPr>
      </w:pPr>
      <w:r>
        <w:rPr>
          <w:b/>
          <w:bCs/>
        </w:rPr>
        <w:t>STUDENT’S DECLARATION</w:t>
      </w:r>
    </w:p>
    <w:p w14:paraId="2C307E03" w14:textId="77777777" w:rsidR="001D76F2" w:rsidRPr="00BF79A0" w:rsidRDefault="001D76F2" w:rsidP="001D76F2">
      <w:pPr>
        <w:rPr>
          <w:b/>
          <w:bCs/>
        </w:rPr>
      </w:pPr>
      <w:r w:rsidRPr="00BF79A0">
        <w:rPr>
          <w:b/>
          <w:bCs/>
        </w:rPr>
        <w:t>I declare that all the information I have given above and overleaf is true and correct to the best of my belief.  I confirm that I understand the Institute’s language policies and that I will need to pass the Institute’s language examinations in order to guide in any language other than that specified overleaf as my “First Language”.  I understand that my qualification may be withdrawn if any of the above information is found to be false, misleading or untrue.</w:t>
      </w:r>
    </w:p>
    <w:p w14:paraId="5B5F1480" w14:textId="77777777" w:rsidR="00190C60" w:rsidRDefault="001D76F2" w:rsidP="001D76F2">
      <w:r>
        <w:t>SIGNED:_______________________________________________</w:t>
      </w:r>
    </w:p>
    <w:p w14:paraId="69A2636A" w14:textId="77777777" w:rsidR="001D76F2" w:rsidRDefault="001D76F2" w:rsidP="001D76F2">
      <w:r>
        <w:t>DATE:_____________________</w:t>
      </w:r>
    </w:p>
    <w:p w14:paraId="15CCCF73" w14:textId="77777777" w:rsidR="001D76F2" w:rsidRDefault="001D76F2" w:rsidP="001D76F2">
      <w:pPr>
        <w:rPr>
          <w:b/>
          <w:bCs/>
        </w:rPr>
      </w:pPr>
      <w:r w:rsidRPr="00BE3F50">
        <w:rPr>
          <w:b/>
          <w:bCs/>
        </w:rPr>
        <w:t>COURSE DIRECTOR’S STATEMENT</w:t>
      </w:r>
    </w:p>
    <w:p w14:paraId="6D3F1E81" w14:textId="77777777" w:rsidR="001D76F2" w:rsidRDefault="001D76F2" w:rsidP="001D76F2">
      <w:pPr>
        <w:rPr>
          <w:b/>
          <w:bCs/>
        </w:rPr>
      </w:pPr>
      <w:r>
        <w:rPr>
          <w:b/>
          <w:bCs/>
        </w:rPr>
        <w:t>I confirm that:</w:t>
      </w:r>
    </w:p>
    <w:p w14:paraId="29822FC1" w14:textId="77777777" w:rsidR="001D76F2" w:rsidRPr="00333279" w:rsidRDefault="001D76F2" w:rsidP="00C824EE">
      <w:pPr>
        <w:pStyle w:val="ListParagraph"/>
        <w:numPr>
          <w:ilvl w:val="0"/>
          <w:numId w:val="8"/>
        </w:numPr>
        <w:spacing w:after="160" w:line="259" w:lineRule="auto"/>
        <w:rPr>
          <w:b/>
          <w:bCs/>
        </w:rPr>
      </w:pPr>
      <w:r w:rsidRPr="00333279">
        <w:rPr>
          <w:b/>
          <w:bCs/>
        </w:rPr>
        <w:t>I have explained the Institute’s language policy to the student</w:t>
      </w:r>
    </w:p>
    <w:p w14:paraId="026EC061" w14:textId="77777777" w:rsidR="001D76F2" w:rsidRPr="00333279" w:rsidRDefault="001D76F2" w:rsidP="00C824EE">
      <w:pPr>
        <w:pStyle w:val="ListParagraph"/>
        <w:numPr>
          <w:ilvl w:val="0"/>
          <w:numId w:val="8"/>
        </w:numPr>
        <w:spacing w:after="160" w:line="259" w:lineRule="auto"/>
        <w:rPr>
          <w:b/>
          <w:bCs/>
        </w:rPr>
      </w:pPr>
      <w:r w:rsidRPr="00333279">
        <w:rPr>
          <w:b/>
          <w:bCs/>
        </w:rPr>
        <w:t>I have taken appropriate steps to verify that the student is fluent (</w:t>
      </w:r>
      <w:r>
        <w:rPr>
          <w:b/>
          <w:bCs/>
        </w:rPr>
        <w:t xml:space="preserve">standard </w:t>
      </w:r>
      <w:r w:rsidRPr="00333279">
        <w:rPr>
          <w:b/>
          <w:bCs/>
        </w:rPr>
        <w:t>C2</w:t>
      </w:r>
      <w:r>
        <w:rPr>
          <w:b/>
          <w:bCs/>
        </w:rPr>
        <w:t xml:space="preserve"> for English and C1 for other languages</w:t>
      </w:r>
      <w:r w:rsidRPr="00333279">
        <w:rPr>
          <w:b/>
          <w:bCs/>
        </w:rPr>
        <w:t>) in their specified “First Language”</w:t>
      </w:r>
    </w:p>
    <w:p w14:paraId="6DD704BB" w14:textId="77777777" w:rsidR="001D76F2" w:rsidRDefault="001D76F2" w:rsidP="00C824EE">
      <w:pPr>
        <w:pStyle w:val="ListParagraph"/>
        <w:numPr>
          <w:ilvl w:val="0"/>
          <w:numId w:val="8"/>
        </w:numPr>
        <w:spacing w:after="160" w:line="259" w:lineRule="auto"/>
        <w:rPr>
          <w:b/>
          <w:bCs/>
        </w:rPr>
      </w:pPr>
      <w:r w:rsidRPr="00333279">
        <w:rPr>
          <w:b/>
          <w:bCs/>
        </w:rPr>
        <w:t>To the best of my knowledge, the information provided above by the student is accurate</w:t>
      </w:r>
    </w:p>
    <w:p w14:paraId="6CDD5C50" w14:textId="77777777" w:rsidR="001D76F2" w:rsidRPr="00BF79A0" w:rsidRDefault="001D76F2" w:rsidP="001D76F2">
      <w:r w:rsidRPr="00BF79A0">
        <w:t>NAME:_________________________________________</w:t>
      </w:r>
    </w:p>
    <w:p w14:paraId="032B6CDE" w14:textId="77777777" w:rsidR="001D76F2" w:rsidRPr="00BF79A0" w:rsidRDefault="001D76F2" w:rsidP="001D76F2">
      <w:r w:rsidRPr="00BF79A0">
        <w:t>SIGNED:________________________________________</w:t>
      </w:r>
      <w:r w:rsidRPr="00BF79A0">
        <w:tab/>
        <w:t>DATE:_____________________</w:t>
      </w:r>
    </w:p>
    <w:p w14:paraId="1744E69F" w14:textId="67E61EC8" w:rsidR="004130DF" w:rsidRDefault="001D76F2">
      <w:pPr>
        <w:rPr>
          <w:rFonts w:asciiTheme="majorHAnsi" w:eastAsiaTheme="majorEastAsia" w:hAnsiTheme="majorHAnsi" w:cstheme="majorBidi"/>
          <w:b/>
          <w:bCs/>
          <w:color w:val="365F91" w:themeColor="accent1" w:themeShade="BF"/>
          <w:sz w:val="28"/>
          <w:szCs w:val="28"/>
        </w:rPr>
      </w:pPr>
      <w:r w:rsidRPr="002C41EC">
        <w:t>THE INSTITUTE RESERVES THE RIGHT TO INDEPENDENTLY VERIFY THE ABOVE INFORMATION</w:t>
      </w:r>
    </w:p>
    <w:p w14:paraId="24904D2A" w14:textId="1FA3869F" w:rsidR="00116DCF" w:rsidRDefault="00E236E5" w:rsidP="0054196C">
      <w:pPr>
        <w:pStyle w:val="Heading2"/>
        <w:numPr>
          <w:ilvl w:val="0"/>
          <w:numId w:val="77"/>
        </w:numPr>
      </w:pPr>
      <w:bookmarkStart w:id="67" w:name="_Toc60677410"/>
      <w:bookmarkStart w:id="68" w:name="_Toc89869738"/>
      <w:r w:rsidRPr="00116DCF">
        <w:lastRenderedPageBreak/>
        <w:t>Candidate Information Form</w:t>
      </w:r>
      <w:bookmarkEnd w:id="67"/>
      <w:r w:rsidRPr="00116DCF">
        <w:t xml:space="preserve"> </w:t>
      </w:r>
      <w:r w:rsidR="00E80F2C">
        <w:t>for Enrolling Students</w:t>
      </w:r>
      <w:bookmarkEnd w:id="68"/>
    </w:p>
    <w:p w14:paraId="26037A81" w14:textId="77777777" w:rsidR="00E80F2C" w:rsidRPr="00E80F2C" w:rsidRDefault="00E80F2C" w:rsidP="00E80F2C"/>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3203"/>
        <w:gridCol w:w="6432"/>
      </w:tblGrid>
      <w:tr w:rsidR="00742691" w:rsidRPr="00EB5D0A" w14:paraId="772493B8" w14:textId="77777777" w:rsidTr="004C729C">
        <w:trPr>
          <w:trHeight w:val="606"/>
          <w:jc w:val="center"/>
        </w:trPr>
        <w:tc>
          <w:tcPr>
            <w:tcW w:w="9635" w:type="dxa"/>
            <w:gridSpan w:val="2"/>
            <w:shd w:val="clear" w:color="auto" w:fill="E0E0E0"/>
          </w:tcPr>
          <w:p w14:paraId="4EED0D50" w14:textId="77777777" w:rsidR="00742691" w:rsidRPr="00A13982" w:rsidRDefault="00742691" w:rsidP="004C729C">
            <w:pPr>
              <w:jc w:val="center"/>
              <w:rPr>
                <w:b/>
                <w:sz w:val="40"/>
                <w:szCs w:val="40"/>
              </w:rPr>
            </w:pPr>
            <w:r>
              <w:rPr>
                <w:b/>
                <w:sz w:val="40"/>
                <w:szCs w:val="40"/>
              </w:rPr>
              <w:t xml:space="preserve">Candidate </w:t>
            </w:r>
            <w:r w:rsidRPr="00A13982">
              <w:rPr>
                <w:b/>
                <w:sz w:val="40"/>
                <w:szCs w:val="40"/>
              </w:rPr>
              <w:t>Information Form</w:t>
            </w:r>
          </w:p>
        </w:tc>
      </w:tr>
      <w:tr w:rsidR="00742691" w:rsidRPr="00EB5D0A" w14:paraId="51EC5D53" w14:textId="77777777" w:rsidTr="004C729C">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5143FBFE" w14:textId="77777777" w:rsidR="00742691" w:rsidRPr="003E6564" w:rsidRDefault="00742691" w:rsidP="00852F38">
            <w:bookmarkStart w:id="69" w:name="_Toc33772493"/>
            <w:r>
              <w:t>COURSE NAME</w:t>
            </w:r>
            <w:bookmarkEnd w:id="69"/>
          </w:p>
        </w:tc>
        <w:tc>
          <w:tcPr>
            <w:tcW w:w="6432" w:type="dxa"/>
          </w:tcPr>
          <w:p w14:paraId="38272CBF" w14:textId="77777777" w:rsidR="00742691" w:rsidRPr="00EB5D0A" w:rsidRDefault="00742691" w:rsidP="004C729C">
            <w:pPr>
              <w:rPr>
                <w:rFonts w:ascii="Gill Sans MT" w:hAnsi="Gill Sans MT"/>
                <w:sz w:val="24"/>
              </w:rPr>
            </w:pPr>
          </w:p>
        </w:tc>
      </w:tr>
      <w:tr w:rsidR="00742691" w:rsidRPr="00EB5D0A" w14:paraId="6616E533" w14:textId="77777777" w:rsidTr="004C729C">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73C50CFF" w14:textId="77777777" w:rsidR="00742691" w:rsidRPr="003E6564" w:rsidRDefault="00742691" w:rsidP="00852F38">
            <w:bookmarkStart w:id="70" w:name="_Toc33772494"/>
            <w:r>
              <w:t xml:space="preserve">CANDIDATE </w:t>
            </w:r>
            <w:r w:rsidRPr="003E6564">
              <w:t>NAME</w:t>
            </w:r>
            <w:bookmarkEnd w:id="70"/>
          </w:p>
        </w:tc>
        <w:tc>
          <w:tcPr>
            <w:tcW w:w="6432" w:type="dxa"/>
          </w:tcPr>
          <w:p w14:paraId="6990764A" w14:textId="77777777" w:rsidR="00742691" w:rsidRPr="00EB5D0A" w:rsidRDefault="00742691" w:rsidP="004C729C">
            <w:pPr>
              <w:rPr>
                <w:rFonts w:ascii="Gill Sans MT" w:hAnsi="Gill Sans MT"/>
                <w:sz w:val="24"/>
              </w:rPr>
            </w:pPr>
          </w:p>
        </w:tc>
      </w:tr>
      <w:tr w:rsidR="00742691" w:rsidRPr="00EB5D0A" w14:paraId="1208CA0C" w14:textId="77777777" w:rsidTr="004C729C">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1763BA15" w14:textId="77777777" w:rsidR="00742691" w:rsidRPr="003E6564" w:rsidRDefault="00742691" w:rsidP="00852F38">
            <w:bookmarkStart w:id="71" w:name="_Toc33772495"/>
            <w:r>
              <w:t>SALUTATIONS (Mr, Mrs, Ms, Miss, Dr, Rev, Lady, Lt Col, etc.)</w:t>
            </w:r>
            <w:bookmarkEnd w:id="71"/>
          </w:p>
        </w:tc>
        <w:tc>
          <w:tcPr>
            <w:tcW w:w="6432" w:type="dxa"/>
          </w:tcPr>
          <w:p w14:paraId="67E68853" w14:textId="77777777" w:rsidR="00742691" w:rsidRPr="00EB5D0A" w:rsidRDefault="00742691" w:rsidP="004C729C">
            <w:pPr>
              <w:rPr>
                <w:rFonts w:ascii="Gill Sans MT" w:hAnsi="Gill Sans MT"/>
                <w:sz w:val="24"/>
              </w:rPr>
            </w:pPr>
          </w:p>
        </w:tc>
      </w:tr>
      <w:tr w:rsidR="00742691" w:rsidRPr="00EB5D0A" w14:paraId="3A71B6CD" w14:textId="77777777" w:rsidTr="004C729C">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763BE56E" w14:textId="77777777" w:rsidR="00742691" w:rsidRPr="003E6564" w:rsidRDefault="00742691" w:rsidP="00852F38">
            <w:bookmarkStart w:id="72" w:name="_Toc33772496"/>
            <w:r>
              <w:t xml:space="preserve">CORRESPONDENCE </w:t>
            </w:r>
            <w:r w:rsidRPr="003E6564">
              <w:t>ADDRESS</w:t>
            </w:r>
            <w:bookmarkEnd w:id="72"/>
          </w:p>
        </w:tc>
        <w:tc>
          <w:tcPr>
            <w:tcW w:w="6432" w:type="dxa"/>
          </w:tcPr>
          <w:p w14:paraId="72DD9A34" w14:textId="77777777" w:rsidR="00742691" w:rsidRPr="00EB5D0A" w:rsidRDefault="00742691" w:rsidP="004C729C">
            <w:pPr>
              <w:rPr>
                <w:rFonts w:ascii="Gill Sans MT" w:hAnsi="Gill Sans MT"/>
                <w:sz w:val="24"/>
              </w:rPr>
            </w:pPr>
          </w:p>
        </w:tc>
      </w:tr>
      <w:tr w:rsidR="00742691" w:rsidRPr="00EB5D0A" w14:paraId="2A24C5EE" w14:textId="77777777" w:rsidTr="004C729C">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377E9E54" w14:textId="77777777" w:rsidR="00742691" w:rsidRPr="003E6564" w:rsidRDefault="00742691" w:rsidP="00852F38">
            <w:bookmarkStart w:id="73" w:name="_Toc33772497"/>
            <w:r>
              <w:t>EMAIL ADDRESS</w:t>
            </w:r>
            <w:bookmarkEnd w:id="73"/>
          </w:p>
        </w:tc>
        <w:tc>
          <w:tcPr>
            <w:tcW w:w="6432" w:type="dxa"/>
          </w:tcPr>
          <w:p w14:paraId="0F8CDDC7" w14:textId="77777777" w:rsidR="00742691" w:rsidRPr="00EB5D0A" w:rsidRDefault="00742691" w:rsidP="004C729C">
            <w:pPr>
              <w:rPr>
                <w:rFonts w:ascii="Gill Sans MT" w:hAnsi="Gill Sans MT"/>
                <w:sz w:val="24"/>
              </w:rPr>
            </w:pPr>
          </w:p>
        </w:tc>
      </w:tr>
      <w:tr w:rsidR="00742691" w:rsidRPr="00EB5D0A" w14:paraId="0DA13586" w14:textId="77777777" w:rsidTr="004C729C">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5FC9FC7F" w14:textId="77777777" w:rsidR="00742691" w:rsidRPr="003E6564" w:rsidRDefault="00742691" w:rsidP="00852F38">
            <w:r>
              <w:t>FIRST LANGUAGE*</w:t>
            </w:r>
          </w:p>
        </w:tc>
        <w:tc>
          <w:tcPr>
            <w:tcW w:w="6432" w:type="dxa"/>
          </w:tcPr>
          <w:p w14:paraId="62E88773" w14:textId="77777777" w:rsidR="00742691" w:rsidRPr="003E6564" w:rsidRDefault="00742691" w:rsidP="004C729C">
            <w:pPr>
              <w:rPr>
                <w:rFonts w:ascii="Gill Sans MT" w:hAnsi="Gill Sans MT"/>
                <w:sz w:val="24"/>
              </w:rPr>
            </w:pPr>
          </w:p>
        </w:tc>
      </w:tr>
      <w:tr w:rsidR="00742691" w:rsidRPr="00EB5D0A" w14:paraId="5E33B742" w14:textId="77777777" w:rsidTr="004C729C">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7C8F1AFC" w14:textId="77777777" w:rsidR="00742691" w:rsidRPr="003E6564" w:rsidRDefault="00742691" w:rsidP="00852F38">
            <w:bookmarkStart w:id="74" w:name="_Toc33772498"/>
            <w:r>
              <w:t>INSTITUTE CERTIFIED LANGUAGES**</w:t>
            </w:r>
            <w:bookmarkEnd w:id="74"/>
            <w:r>
              <w:t xml:space="preserve"> </w:t>
            </w:r>
          </w:p>
        </w:tc>
        <w:tc>
          <w:tcPr>
            <w:tcW w:w="6432" w:type="dxa"/>
          </w:tcPr>
          <w:p w14:paraId="190B366D" w14:textId="77777777" w:rsidR="00742691" w:rsidRPr="00EB5D0A" w:rsidRDefault="00742691" w:rsidP="004C729C">
            <w:pPr>
              <w:rPr>
                <w:rFonts w:ascii="Gill Sans MT" w:hAnsi="Gill Sans MT"/>
                <w:sz w:val="24"/>
              </w:rPr>
            </w:pPr>
          </w:p>
        </w:tc>
      </w:tr>
      <w:tr w:rsidR="00742691" w:rsidRPr="00EB5D0A" w14:paraId="68C302C5" w14:textId="77777777" w:rsidTr="004C729C">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010A39A5" w14:textId="77777777" w:rsidR="00742691" w:rsidRPr="003E6564" w:rsidRDefault="00742691" w:rsidP="00852F38">
            <w:bookmarkStart w:id="75" w:name="_Toc33772499"/>
            <w:r>
              <w:t>SPECIAL EXAMINATION NEEDS (</w:t>
            </w:r>
            <w:r w:rsidRPr="001230A6">
              <w:rPr>
                <w:i/>
              </w:rPr>
              <w:t xml:space="preserve">Please give details </w:t>
            </w:r>
            <w:r>
              <w:rPr>
                <w:i/>
              </w:rPr>
              <w:t xml:space="preserve">and </w:t>
            </w:r>
            <w:r w:rsidRPr="001230A6">
              <w:rPr>
                <w:i/>
              </w:rPr>
              <w:t xml:space="preserve">attach any relevant documentation, </w:t>
            </w:r>
            <w:r w:rsidR="00880ABB">
              <w:rPr>
                <w:i/>
              </w:rPr>
              <w:t>eg</w:t>
            </w:r>
            <w:r w:rsidRPr="001230A6">
              <w:rPr>
                <w:i/>
              </w:rPr>
              <w:t xml:space="preserve"> medical report</w:t>
            </w:r>
            <w:r>
              <w:rPr>
                <w:i/>
              </w:rPr>
              <w:t>)</w:t>
            </w:r>
            <w:bookmarkEnd w:id="75"/>
          </w:p>
        </w:tc>
        <w:tc>
          <w:tcPr>
            <w:tcW w:w="6432" w:type="dxa"/>
          </w:tcPr>
          <w:p w14:paraId="00521A2E" w14:textId="77777777" w:rsidR="00742691" w:rsidRPr="00EB5D0A" w:rsidRDefault="00742691" w:rsidP="004C729C">
            <w:pPr>
              <w:rPr>
                <w:rFonts w:ascii="Gill Sans MT" w:hAnsi="Gill Sans MT"/>
                <w:sz w:val="24"/>
              </w:rPr>
            </w:pPr>
          </w:p>
        </w:tc>
      </w:tr>
      <w:tr w:rsidR="00742691" w:rsidRPr="00EB5D0A" w14:paraId="3D339B68" w14:textId="77777777" w:rsidTr="004C729C">
        <w:tblPrEx>
          <w:shd w:val="clear" w:color="auto" w:fill="auto"/>
          <w:tblLook w:val="0000" w:firstRow="0" w:lastRow="0" w:firstColumn="0" w:lastColumn="0" w:noHBand="0" w:noVBand="0"/>
        </w:tblPrEx>
        <w:trPr>
          <w:trHeight w:val="851"/>
          <w:jc w:val="center"/>
        </w:trPr>
        <w:tc>
          <w:tcPr>
            <w:tcW w:w="3203" w:type="dxa"/>
            <w:shd w:val="clear" w:color="auto" w:fill="D9D9D9"/>
            <w:vAlign w:val="center"/>
          </w:tcPr>
          <w:p w14:paraId="1C4E1D6A" w14:textId="77777777" w:rsidR="00742691" w:rsidRPr="003E6564" w:rsidRDefault="00742691" w:rsidP="00852F38">
            <w:bookmarkStart w:id="76" w:name="_Toc33772500"/>
            <w:r>
              <w:t>EXISTING I</w:t>
            </w:r>
            <w:r w:rsidRPr="003E6564">
              <w:t>NSTITUTE QUALIFICATION</w:t>
            </w:r>
            <w:r>
              <w:t xml:space="preserve"> </w:t>
            </w:r>
            <w:r>
              <w:rPr>
                <w:i/>
              </w:rPr>
              <w:t>(</w:t>
            </w:r>
            <w:r w:rsidR="00880ABB">
              <w:rPr>
                <w:i/>
              </w:rPr>
              <w:t>eg</w:t>
            </w:r>
            <w:r>
              <w:rPr>
                <w:i/>
              </w:rPr>
              <w:t xml:space="preserve"> Green Badge Oxford, Blue Badge London</w:t>
            </w:r>
            <w:r w:rsidRPr="003E6564">
              <w:rPr>
                <w:i/>
              </w:rPr>
              <w:t>)</w:t>
            </w:r>
            <w:bookmarkEnd w:id="76"/>
          </w:p>
        </w:tc>
        <w:tc>
          <w:tcPr>
            <w:tcW w:w="6432" w:type="dxa"/>
          </w:tcPr>
          <w:p w14:paraId="7BCB316A" w14:textId="77777777" w:rsidR="00742691" w:rsidRPr="00EB5D0A" w:rsidRDefault="00742691" w:rsidP="004C729C">
            <w:pPr>
              <w:rPr>
                <w:rFonts w:ascii="Gill Sans MT" w:hAnsi="Gill Sans MT"/>
                <w:sz w:val="24"/>
              </w:rPr>
            </w:pPr>
          </w:p>
        </w:tc>
      </w:tr>
    </w:tbl>
    <w:p w14:paraId="7FDDADD5" w14:textId="77777777" w:rsidR="00742691" w:rsidRPr="00742691" w:rsidRDefault="00742691" w:rsidP="00742691"/>
    <w:p w14:paraId="7662C866" w14:textId="77777777" w:rsidR="00742691" w:rsidRDefault="00742691" w:rsidP="00742691">
      <w:pPr>
        <w:rPr>
          <w:rFonts w:ascii="Gill Sans MT" w:hAnsi="Gill Sans MT"/>
          <w:b/>
          <w:bCs/>
        </w:rPr>
      </w:pPr>
      <w:r w:rsidRPr="004F725E">
        <w:rPr>
          <w:rFonts w:ascii="Gill Sans MT" w:hAnsi="Gill Sans MT"/>
          <w:b/>
          <w:bCs/>
        </w:rPr>
        <w:t xml:space="preserve">I declare that all the information I have given is true and correct to the best of my belief. I </w:t>
      </w:r>
      <w:r>
        <w:rPr>
          <w:rFonts w:ascii="Gill Sans MT" w:hAnsi="Gill Sans MT"/>
          <w:b/>
          <w:bCs/>
        </w:rPr>
        <w:t xml:space="preserve">also </w:t>
      </w:r>
      <w:r w:rsidRPr="004F725E">
        <w:rPr>
          <w:rFonts w:ascii="Gill Sans MT" w:hAnsi="Gill Sans MT"/>
          <w:b/>
          <w:bCs/>
        </w:rPr>
        <w:t>understand that my qualification may be withdrawn if the information is found to be false, misleading or untrue.</w:t>
      </w:r>
    </w:p>
    <w:p w14:paraId="46AEF35B" w14:textId="77777777" w:rsidR="00742691" w:rsidRPr="004F725E" w:rsidRDefault="00742691" w:rsidP="00742691">
      <w:pPr>
        <w:rPr>
          <w:rFonts w:ascii="Gill Sans MT" w:hAnsi="Gill Sans MT"/>
          <w:bCs/>
          <w:iCs/>
        </w:rPr>
      </w:pPr>
      <w:r>
        <w:rPr>
          <w:rFonts w:ascii="Gill Sans MT" w:hAnsi="Gill Sans MT"/>
        </w:rPr>
        <w:t>SIGNED  ___________________________________</w:t>
      </w:r>
      <w:r>
        <w:rPr>
          <w:rFonts w:ascii="Gill Sans MT" w:hAnsi="Gill Sans MT"/>
        </w:rPr>
        <w:tab/>
      </w:r>
      <w:r w:rsidRPr="004F725E">
        <w:rPr>
          <w:rFonts w:ascii="Gill Sans MT" w:hAnsi="Gill Sans MT"/>
        </w:rPr>
        <w:t>DATE</w:t>
      </w:r>
      <w:r>
        <w:rPr>
          <w:rFonts w:ascii="Gill Sans MT" w:hAnsi="Gill Sans MT"/>
        </w:rPr>
        <w:t>__________________________</w:t>
      </w:r>
    </w:p>
    <w:p w14:paraId="6E5CB21D" w14:textId="77777777" w:rsidR="00742691" w:rsidRPr="004F725E" w:rsidRDefault="00742691" w:rsidP="00742691">
      <w:pPr>
        <w:ind w:right="-30"/>
        <w:jc w:val="center"/>
        <w:rPr>
          <w:rFonts w:ascii="Gill Sans MT" w:hAnsi="Gill Sans MT"/>
          <w:b/>
          <w:bCs/>
          <w:iCs/>
          <w:u w:val="single"/>
        </w:rPr>
      </w:pPr>
      <w:r w:rsidRPr="004F725E">
        <w:rPr>
          <w:rFonts w:ascii="Gill Sans MT" w:hAnsi="Gill Sans MT"/>
          <w:b/>
          <w:bCs/>
          <w:iCs/>
          <w:u w:val="single"/>
        </w:rPr>
        <w:lastRenderedPageBreak/>
        <w:t>THE INSTITUTE RESERVES THE RIGHT TO ARRANGE AN INDEPENDENT VERIFICATION OF THE ABOVE INFORMATION</w:t>
      </w:r>
    </w:p>
    <w:p w14:paraId="7529EFDA" w14:textId="77777777" w:rsidR="00742691" w:rsidRDefault="00742691" w:rsidP="00742691">
      <w:pPr>
        <w:widowControl w:val="0"/>
        <w:rPr>
          <w:rFonts w:ascii="Gill Sans MT" w:hAnsi="Gill Sans MT"/>
          <w:b/>
          <w:bCs/>
          <w:i/>
          <w:iCs/>
          <w:sz w:val="18"/>
        </w:rPr>
      </w:pPr>
    </w:p>
    <w:p w14:paraId="64E37EFF" w14:textId="77777777" w:rsidR="00742691" w:rsidRPr="00405E1F" w:rsidRDefault="00742691" w:rsidP="00742691">
      <w:pPr>
        <w:widowControl w:val="0"/>
        <w:rPr>
          <w:rFonts w:ascii="Gill Sans MT" w:hAnsi="Gill Sans MT"/>
          <w:b/>
          <w:bCs/>
          <w:i/>
          <w:iCs/>
          <w:sz w:val="18"/>
        </w:rPr>
      </w:pPr>
      <w:r w:rsidRPr="00405E1F">
        <w:rPr>
          <w:rFonts w:ascii="Gill Sans MT" w:hAnsi="Gill Sans MT"/>
          <w:b/>
          <w:bCs/>
          <w:i/>
          <w:iCs/>
          <w:sz w:val="18"/>
        </w:rPr>
        <w:t>*Any candidate presenting as a bilingual speaker will be asked to nominate one first language. All other languages will be tested through the Institute’s language examinations which normally take place each November.</w:t>
      </w:r>
    </w:p>
    <w:p w14:paraId="068BDFC5" w14:textId="77777777" w:rsidR="00742691" w:rsidRPr="00405E1F" w:rsidRDefault="00742691" w:rsidP="00742691">
      <w:pPr>
        <w:widowControl w:val="0"/>
        <w:rPr>
          <w:rFonts w:ascii="Gill Sans MT" w:hAnsi="Gill Sans MT"/>
          <w:b/>
          <w:bCs/>
          <w:i/>
          <w:iCs/>
          <w:sz w:val="18"/>
        </w:rPr>
      </w:pPr>
      <w:r w:rsidRPr="00405E1F">
        <w:rPr>
          <w:rFonts w:ascii="Gill Sans MT" w:hAnsi="Gill Sans MT"/>
          <w:b/>
          <w:bCs/>
          <w:i/>
          <w:iCs/>
          <w:sz w:val="18"/>
        </w:rPr>
        <w:t>For those whose first language is not English, please note that even though you will be sitting the examinations in English, you will not be able to guide in English without taking that language examination.</w:t>
      </w:r>
    </w:p>
    <w:p w14:paraId="3F1447F5" w14:textId="77777777" w:rsidR="00742691" w:rsidRPr="00405E1F" w:rsidRDefault="00742691" w:rsidP="00742691">
      <w:pPr>
        <w:widowControl w:val="0"/>
        <w:rPr>
          <w:rFonts w:ascii="Gill Sans MT" w:hAnsi="Gill Sans MT"/>
          <w:b/>
          <w:bCs/>
          <w:i/>
          <w:iCs/>
          <w:sz w:val="18"/>
        </w:rPr>
      </w:pPr>
    </w:p>
    <w:p w14:paraId="08194F1C" w14:textId="77777777" w:rsidR="00742691" w:rsidRPr="00405E1F" w:rsidRDefault="00742691" w:rsidP="00742691">
      <w:pPr>
        <w:rPr>
          <w:rFonts w:ascii="Gill Sans MT" w:hAnsi="Gill Sans MT"/>
          <w:b/>
          <w:bCs/>
          <w:i/>
          <w:iCs/>
          <w:sz w:val="18"/>
        </w:rPr>
      </w:pPr>
      <w:r w:rsidRPr="00405E1F">
        <w:rPr>
          <w:rFonts w:ascii="Gill Sans MT" w:hAnsi="Gill Sans MT"/>
          <w:b/>
          <w:bCs/>
          <w:i/>
          <w:iCs/>
          <w:sz w:val="18"/>
        </w:rPr>
        <w:t xml:space="preserve">**Anyone wishing to guide in a language other than their first language will need to pass the relevant </w:t>
      </w:r>
      <w:r>
        <w:rPr>
          <w:rFonts w:ascii="Gill Sans MT" w:hAnsi="Gill Sans MT"/>
          <w:b/>
          <w:bCs/>
          <w:i/>
          <w:iCs/>
          <w:sz w:val="18"/>
        </w:rPr>
        <w:t>Institute language examination.</w:t>
      </w:r>
    </w:p>
    <w:p w14:paraId="4DFC9520" w14:textId="77777777" w:rsidR="00116DCF" w:rsidRDefault="00116DCF">
      <w:pPr>
        <w:rPr>
          <w:rFonts w:asciiTheme="majorHAnsi" w:eastAsiaTheme="majorEastAsia" w:hAnsiTheme="majorHAnsi" w:cstheme="majorBidi"/>
          <w:b/>
          <w:bCs/>
          <w:color w:val="365F91" w:themeColor="accent1" w:themeShade="BF"/>
          <w:sz w:val="28"/>
          <w:szCs w:val="28"/>
        </w:rPr>
      </w:pPr>
      <w:r>
        <w:br w:type="page"/>
      </w:r>
    </w:p>
    <w:p w14:paraId="4F85DBDC" w14:textId="0C04A130" w:rsidR="00116DCF" w:rsidRDefault="00E236E5" w:rsidP="0054196C">
      <w:pPr>
        <w:pStyle w:val="Heading2"/>
        <w:numPr>
          <w:ilvl w:val="0"/>
          <w:numId w:val="77"/>
        </w:numPr>
      </w:pPr>
      <w:bookmarkStart w:id="77" w:name="_Toc60677412"/>
      <w:bookmarkStart w:id="78" w:name="_Toc89869739"/>
      <w:r w:rsidRPr="00116DCF">
        <w:lastRenderedPageBreak/>
        <w:t xml:space="preserve">Sample Student Code </w:t>
      </w:r>
      <w:r w:rsidR="00252797">
        <w:t>o</w:t>
      </w:r>
      <w:r w:rsidRPr="00116DCF">
        <w:t>f Conduct</w:t>
      </w:r>
      <w:bookmarkEnd w:id="77"/>
      <w:bookmarkEnd w:id="78"/>
    </w:p>
    <w:p w14:paraId="5D505AEA" w14:textId="77777777" w:rsidR="004C729C" w:rsidRDefault="004C729C" w:rsidP="004C729C">
      <w:pPr>
        <w:pStyle w:val="Default"/>
        <w:jc w:val="center"/>
        <w:rPr>
          <w:rFonts w:asciiTheme="minorHAnsi" w:hAnsiTheme="minorHAnsi"/>
          <w:b/>
          <w:bCs/>
          <w:sz w:val="22"/>
          <w:szCs w:val="22"/>
        </w:rPr>
      </w:pPr>
    </w:p>
    <w:p w14:paraId="6EBCB499" w14:textId="77777777" w:rsidR="00252797" w:rsidRDefault="00252797" w:rsidP="004C729C">
      <w:pPr>
        <w:pStyle w:val="Default"/>
        <w:jc w:val="center"/>
        <w:rPr>
          <w:rFonts w:asciiTheme="minorHAnsi" w:hAnsiTheme="minorHAnsi"/>
          <w:b/>
          <w:bCs/>
          <w:sz w:val="22"/>
          <w:szCs w:val="22"/>
        </w:rPr>
      </w:pPr>
    </w:p>
    <w:p w14:paraId="58693982" w14:textId="77777777" w:rsidR="004C729C" w:rsidRPr="0054196C" w:rsidRDefault="004C729C" w:rsidP="004C729C">
      <w:pPr>
        <w:pStyle w:val="Default"/>
        <w:jc w:val="center"/>
        <w:rPr>
          <w:rFonts w:ascii="Calibri Light" w:hAnsi="Calibri Light" w:cs="Calibri Light"/>
          <w:sz w:val="22"/>
          <w:szCs w:val="22"/>
        </w:rPr>
      </w:pPr>
      <w:r w:rsidRPr="0054196C">
        <w:rPr>
          <w:rFonts w:ascii="Calibri Light" w:hAnsi="Calibri Light" w:cs="Calibri Light"/>
          <w:b/>
          <w:bCs/>
          <w:sz w:val="22"/>
          <w:szCs w:val="22"/>
        </w:rPr>
        <w:t>STUDENT MEMBER CODE OF CONDUCT</w:t>
      </w:r>
    </w:p>
    <w:p w14:paraId="57D007AB" w14:textId="77777777" w:rsidR="004C729C" w:rsidRPr="0054196C" w:rsidRDefault="004C729C" w:rsidP="004C729C">
      <w:pPr>
        <w:pStyle w:val="Default"/>
        <w:jc w:val="center"/>
        <w:rPr>
          <w:rFonts w:ascii="Calibri Light" w:hAnsi="Calibri Light" w:cs="Calibri Light"/>
          <w:b/>
          <w:bCs/>
          <w:sz w:val="22"/>
          <w:szCs w:val="22"/>
        </w:rPr>
      </w:pPr>
      <w:r w:rsidRPr="0054196C">
        <w:rPr>
          <w:rFonts w:ascii="Calibri Light" w:hAnsi="Calibri Light" w:cs="Calibri Light"/>
          <w:b/>
          <w:bCs/>
          <w:sz w:val="22"/>
          <w:szCs w:val="22"/>
        </w:rPr>
        <w:t>FOR INSTITUTE STUDENT MEMBERS, REGISTERED FOR INSTITUTE EXAMINATIONS</w:t>
      </w:r>
    </w:p>
    <w:p w14:paraId="62C303FC" w14:textId="77777777" w:rsidR="004C729C" w:rsidRPr="0054196C" w:rsidRDefault="004C729C" w:rsidP="004C729C">
      <w:pPr>
        <w:pStyle w:val="Default"/>
        <w:jc w:val="center"/>
        <w:rPr>
          <w:rFonts w:ascii="Calibri Light" w:hAnsi="Calibri Light" w:cs="Calibri Light"/>
          <w:b/>
          <w:bCs/>
          <w:sz w:val="22"/>
          <w:szCs w:val="22"/>
        </w:rPr>
      </w:pPr>
    </w:p>
    <w:p w14:paraId="6E7CC4B8" w14:textId="77777777" w:rsidR="004C729C" w:rsidRPr="0054196C" w:rsidRDefault="004C729C" w:rsidP="004C729C">
      <w:pPr>
        <w:pStyle w:val="Default"/>
        <w:jc w:val="center"/>
        <w:rPr>
          <w:rFonts w:ascii="Calibri Light" w:hAnsi="Calibri Light" w:cs="Calibri Light"/>
          <w:sz w:val="22"/>
          <w:szCs w:val="22"/>
        </w:rPr>
      </w:pPr>
    </w:p>
    <w:p w14:paraId="4393AF72" w14:textId="77777777" w:rsidR="004C729C" w:rsidRPr="0054196C" w:rsidRDefault="004C729C" w:rsidP="004C729C">
      <w:pPr>
        <w:pStyle w:val="NoSpacing"/>
        <w:rPr>
          <w:rFonts w:ascii="Calibri Light" w:hAnsi="Calibri Light" w:cs="Calibri Light"/>
        </w:rPr>
      </w:pPr>
      <w:r w:rsidRPr="0054196C">
        <w:rPr>
          <w:rFonts w:ascii="Calibri Light" w:hAnsi="Calibri Light" w:cs="Calibri Light"/>
        </w:rPr>
        <w:t xml:space="preserve">1) The term “Student Member” includes those registered on accredited training programmes and those registered with the Institute as external candidates for Institute examinations. </w:t>
      </w:r>
    </w:p>
    <w:p w14:paraId="13BE71C6" w14:textId="77777777" w:rsidR="004C729C" w:rsidRPr="0054196C" w:rsidRDefault="004C729C" w:rsidP="004C729C">
      <w:pPr>
        <w:pStyle w:val="NoSpacing"/>
        <w:rPr>
          <w:rFonts w:ascii="Calibri Light" w:hAnsi="Calibri Light" w:cs="Calibri Light"/>
        </w:rPr>
      </w:pPr>
      <w:r w:rsidRPr="0054196C">
        <w:rPr>
          <w:rFonts w:ascii="Calibri Light" w:hAnsi="Calibri Light" w:cs="Calibri Light"/>
        </w:rPr>
        <w:t xml:space="preserve">2) Student Members will be issued with an Institute ID when they are registered with the Institute. </w:t>
      </w:r>
    </w:p>
    <w:p w14:paraId="0C1F65BE" w14:textId="77777777" w:rsidR="004C729C" w:rsidRPr="0054196C" w:rsidRDefault="004C729C" w:rsidP="004C729C">
      <w:pPr>
        <w:pStyle w:val="Default"/>
        <w:rPr>
          <w:rFonts w:ascii="Calibri Light" w:hAnsi="Calibri Light" w:cs="Calibri Light"/>
          <w:sz w:val="22"/>
          <w:szCs w:val="22"/>
        </w:rPr>
      </w:pPr>
      <w:r w:rsidRPr="0054196C">
        <w:rPr>
          <w:rFonts w:ascii="Calibri Light" w:hAnsi="Calibri Light" w:cs="Calibri Light"/>
          <w:sz w:val="22"/>
          <w:szCs w:val="22"/>
        </w:rPr>
        <w:t>3) Student Members are required to present their ID for inspection when visiting sites in connection with their examinations</w:t>
      </w:r>
      <w:r w:rsidR="00932C02" w:rsidRPr="0054196C">
        <w:rPr>
          <w:rFonts w:ascii="Calibri Light" w:hAnsi="Calibri Light" w:cs="Calibri Light"/>
          <w:sz w:val="22"/>
          <w:szCs w:val="22"/>
        </w:rPr>
        <w:t>.</w:t>
      </w:r>
      <w:r w:rsidRPr="0054196C">
        <w:rPr>
          <w:rFonts w:ascii="Calibri Light" w:hAnsi="Calibri Light" w:cs="Calibri Light"/>
          <w:sz w:val="22"/>
          <w:szCs w:val="22"/>
        </w:rPr>
        <w:t xml:space="preserve"> </w:t>
      </w:r>
    </w:p>
    <w:p w14:paraId="2B8ECEF7" w14:textId="77777777" w:rsidR="004C729C" w:rsidRPr="0054196C" w:rsidRDefault="004C729C" w:rsidP="004C729C">
      <w:pPr>
        <w:pStyle w:val="Default"/>
        <w:rPr>
          <w:rFonts w:ascii="Calibri Light" w:hAnsi="Calibri Light" w:cs="Calibri Light"/>
          <w:sz w:val="22"/>
          <w:szCs w:val="22"/>
        </w:rPr>
      </w:pPr>
      <w:r w:rsidRPr="0054196C">
        <w:rPr>
          <w:rFonts w:ascii="Calibri Light" w:hAnsi="Calibri Light" w:cs="Calibri Light"/>
          <w:sz w:val="22"/>
          <w:szCs w:val="22"/>
        </w:rPr>
        <w:t xml:space="preserve">4) Student Members should not under any circumstances allow any other person to use their Institute ID. </w:t>
      </w:r>
    </w:p>
    <w:p w14:paraId="20A6A243" w14:textId="77777777" w:rsidR="004C729C" w:rsidRPr="0054196C" w:rsidRDefault="004C729C" w:rsidP="004C729C">
      <w:pPr>
        <w:pStyle w:val="Default"/>
        <w:rPr>
          <w:rFonts w:ascii="Calibri Light" w:hAnsi="Calibri Light" w:cs="Calibri Light"/>
          <w:sz w:val="22"/>
          <w:szCs w:val="22"/>
        </w:rPr>
      </w:pPr>
      <w:r w:rsidRPr="0054196C">
        <w:rPr>
          <w:rFonts w:ascii="Calibri Light" w:hAnsi="Calibri Light" w:cs="Calibri Light"/>
          <w:sz w:val="22"/>
          <w:szCs w:val="22"/>
        </w:rPr>
        <w:t xml:space="preserve">5) All ID documents remain the property of the Institute. </w:t>
      </w:r>
    </w:p>
    <w:p w14:paraId="33ABB796" w14:textId="77777777" w:rsidR="004C729C" w:rsidRPr="0054196C" w:rsidRDefault="004C729C" w:rsidP="004C729C">
      <w:pPr>
        <w:pStyle w:val="Default"/>
        <w:rPr>
          <w:rFonts w:ascii="Calibri Light" w:hAnsi="Calibri Light" w:cs="Calibri Light"/>
          <w:sz w:val="22"/>
          <w:szCs w:val="22"/>
        </w:rPr>
      </w:pPr>
      <w:r w:rsidRPr="0054196C">
        <w:rPr>
          <w:rFonts w:ascii="Calibri Light" w:hAnsi="Calibri Light" w:cs="Calibri Light"/>
          <w:sz w:val="22"/>
          <w:szCs w:val="22"/>
        </w:rPr>
        <w:t xml:space="preserve">6) ID holders should observe all regulations and requirements of the sites visited. </w:t>
      </w:r>
    </w:p>
    <w:p w14:paraId="5DAEC7C3" w14:textId="77777777" w:rsidR="004C729C" w:rsidRPr="0054196C" w:rsidRDefault="004C729C" w:rsidP="004C729C">
      <w:pPr>
        <w:pStyle w:val="Default"/>
        <w:rPr>
          <w:rFonts w:ascii="Calibri Light" w:hAnsi="Calibri Light" w:cs="Calibri Light"/>
          <w:sz w:val="22"/>
          <w:szCs w:val="22"/>
        </w:rPr>
      </w:pPr>
      <w:r w:rsidRPr="0054196C">
        <w:rPr>
          <w:rFonts w:ascii="Calibri Light" w:hAnsi="Calibri Light" w:cs="Calibri Light"/>
          <w:sz w:val="22"/>
          <w:szCs w:val="22"/>
        </w:rPr>
        <w:t>7) Student members shall not offer themselves for tourist guiding work in areas or languages for which they hold no accredited qualifications (</w:t>
      </w:r>
      <w:r w:rsidR="00880ABB" w:rsidRPr="0054196C">
        <w:rPr>
          <w:rFonts w:ascii="Calibri Light" w:hAnsi="Calibri Light" w:cs="Calibri Light"/>
          <w:sz w:val="22"/>
          <w:szCs w:val="22"/>
        </w:rPr>
        <w:t>eg</w:t>
      </w:r>
      <w:r w:rsidRPr="0054196C">
        <w:rPr>
          <w:rFonts w:ascii="Calibri Light" w:hAnsi="Calibri Light" w:cs="Calibri Light"/>
          <w:sz w:val="22"/>
          <w:szCs w:val="22"/>
        </w:rPr>
        <w:t xml:space="preserve"> the area for which they are studying) or hold themselves out to be qualified in areas or languages for which they hold no accredited qualifications. </w:t>
      </w:r>
    </w:p>
    <w:p w14:paraId="15326E9E" w14:textId="7DA37CAE" w:rsidR="004C729C" w:rsidRPr="0054196C" w:rsidRDefault="004C729C" w:rsidP="004C729C">
      <w:pPr>
        <w:pStyle w:val="Default"/>
        <w:rPr>
          <w:rFonts w:ascii="Calibri Light" w:hAnsi="Calibri Light" w:cs="Calibri Light"/>
          <w:sz w:val="22"/>
          <w:szCs w:val="22"/>
        </w:rPr>
      </w:pPr>
      <w:r w:rsidRPr="0054196C">
        <w:rPr>
          <w:rFonts w:ascii="Calibri Light" w:hAnsi="Calibri Light" w:cs="Calibri Light"/>
          <w:sz w:val="22"/>
          <w:szCs w:val="22"/>
        </w:rPr>
        <w:t xml:space="preserve">8) ID holders have no automatic right </w:t>
      </w:r>
      <w:r w:rsidR="00DC4E76">
        <w:rPr>
          <w:rFonts w:ascii="Calibri Light" w:hAnsi="Calibri Light" w:cs="Calibri Light"/>
          <w:sz w:val="22"/>
          <w:szCs w:val="22"/>
        </w:rPr>
        <w:t>of</w:t>
      </w:r>
      <w:r w:rsidRPr="0054196C">
        <w:rPr>
          <w:rFonts w:ascii="Calibri Light" w:hAnsi="Calibri Light" w:cs="Calibri Light"/>
          <w:sz w:val="22"/>
          <w:szCs w:val="22"/>
        </w:rPr>
        <w:t xml:space="preserve"> entry at a particular site. </w:t>
      </w:r>
    </w:p>
    <w:p w14:paraId="4ACA50A8" w14:textId="77777777" w:rsidR="004C729C" w:rsidRPr="0054196C" w:rsidRDefault="004C729C" w:rsidP="004C729C">
      <w:pPr>
        <w:pStyle w:val="Default"/>
        <w:rPr>
          <w:rFonts w:ascii="Calibri Light" w:hAnsi="Calibri Light" w:cs="Calibri Light"/>
          <w:sz w:val="22"/>
          <w:szCs w:val="22"/>
        </w:rPr>
      </w:pPr>
      <w:r w:rsidRPr="0054196C">
        <w:rPr>
          <w:rFonts w:ascii="Calibri Light" w:hAnsi="Calibri Light" w:cs="Calibri Light"/>
          <w:sz w:val="22"/>
          <w:szCs w:val="22"/>
        </w:rPr>
        <w:t xml:space="preserve">9) The Institute will investigate any complaint regarding professional conduct, including misuse of Institute ID documents and contravention of clause 4 above and any other complaint arising from this code. The Institute retains the right to ask ID holders to explain any incident. After due consideration, if the complaint is upheld, the Institute will issue a formal written warning to the Student Member. Any further infringement of the code may lead to withdrawal of the ID and the Student Member will be refused entry to Institute examinations. </w:t>
      </w:r>
    </w:p>
    <w:p w14:paraId="4E850BC8" w14:textId="77777777" w:rsidR="004C729C" w:rsidRPr="0054196C" w:rsidRDefault="004C729C" w:rsidP="004C729C">
      <w:pPr>
        <w:pStyle w:val="Default"/>
        <w:rPr>
          <w:rFonts w:ascii="Calibri Light" w:hAnsi="Calibri Light" w:cs="Calibri Light"/>
          <w:sz w:val="22"/>
          <w:szCs w:val="22"/>
        </w:rPr>
      </w:pPr>
    </w:p>
    <w:p w14:paraId="6121CDD2" w14:textId="77777777" w:rsidR="004C729C" w:rsidRPr="0054196C" w:rsidRDefault="004C729C" w:rsidP="004C729C">
      <w:pPr>
        <w:pStyle w:val="Default"/>
        <w:rPr>
          <w:rFonts w:ascii="Calibri Light" w:hAnsi="Calibri Light" w:cs="Calibri Light"/>
          <w:sz w:val="22"/>
          <w:szCs w:val="22"/>
        </w:rPr>
      </w:pPr>
    </w:p>
    <w:p w14:paraId="68E1ED25" w14:textId="77777777" w:rsidR="004C729C" w:rsidRPr="0054196C" w:rsidRDefault="004C729C" w:rsidP="004C729C">
      <w:pPr>
        <w:pStyle w:val="Default"/>
        <w:rPr>
          <w:rFonts w:ascii="Calibri Light" w:hAnsi="Calibri Light" w:cs="Calibri Light"/>
          <w:sz w:val="22"/>
          <w:szCs w:val="22"/>
        </w:rPr>
      </w:pPr>
      <w:r w:rsidRPr="0054196C">
        <w:rPr>
          <w:rFonts w:ascii="Calibri Light" w:hAnsi="Calibri Light" w:cs="Calibri Light"/>
          <w:sz w:val="22"/>
          <w:szCs w:val="22"/>
        </w:rPr>
        <w:t xml:space="preserve">Declaration: </w:t>
      </w:r>
    </w:p>
    <w:p w14:paraId="3E5387F2" w14:textId="77777777" w:rsidR="004C729C" w:rsidRPr="0054196C" w:rsidRDefault="004C729C" w:rsidP="004C729C">
      <w:pPr>
        <w:pStyle w:val="Default"/>
        <w:rPr>
          <w:rFonts w:ascii="Calibri Light" w:hAnsi="Calibri Light" w:cs="Calibri Light"/>
          <w:sz w:val="22"/>
          <w:szCs w:val="22"/>
        </w:rPr>
      </w:pPr>
      <w:r w:rsidRPr="0054196C">
        <w:rPr>
          <w:rFonts w:ascii="Calibri Light" w:hAnsi="Calibri Light" w:cs="Calibri Light"/>
          <w:sz w:val="22"/>
          <w:szCs w:val="22"/>
        </w:rPr>
        <w:t xml:space="preserve">I agree as an External Examinations Only Registered Student to the roles and responsibilities under Section One of this agreement and will abide by the terms and conditions of the Student Code of Conduct above. </w:t>
      </w:r>
    </w:p>
    <w:p w14:paraId="25933126" w14:textId="77777777" w:rsidR="004C729C" w:rsidRPr="0054196C" w:rsidRDefault="004C729C" w:rsidP="004C729C">
      <w:pPr>
        <w:pStyle w:val="Default"/>
        <w:rPr>
          <w:rFonts w:ascii="Calibri Light" w:hAnsi="Calibri Light" w:cs="Calibri Light"/>
          <w:sz w:val="22"/>
          <w:szCs w:val="22"/>
        </w:rPr>
      </w:pPr>
    </w:p>
    <w:p w14:paraId="1AD1374E" w14:textId="77777777" w:rsidR="004C729C" w:rsidRPr="0054196C" w:rsidRDefault="004C729C" w:rsidP="004C729C">
      <w:pPr>
        <w:pStyle w:val="Default"/>
        <w:rPr>
          <w:rFonts w:ascii="Calibri Light" w:hAnsi="Calibri Light" w:cs="Calibri Light"/>
          <w:sz w:val="22"/>
          <w:szCs w:val="22"/>
        </w:rPr>
      </w:pPr>
      <w:r w:rsidRPr="0054196C">
        <w:rPr>
          <w:rFonts w:ascii="Calibri Light" w:hAnsi="Calibri Light" w:cs="Calibri Light"/>
          <w:sz w:val="22"/>
          <w:szCs w:val="22"/>
        </w:rPr>
        <w:t xml:space="preserve">Signed __________________________________ Date _________________ </w:t>
      </w:r>
    </w:p>
    <w:p w14:paraId="67435D29" w14:textId="77777777" w:rsidR="004C729C" w:rsidRPr="0054196C" w:rsidRDefault="004C729C" w:rsidP="004C729C">
      <w:pPr>
        <w:rPr>
          <w:rFonts w:ascii="Calibri Light" w:hAnsi="Calibri Light" w:cs="Calibri Light"/>
        </w:rPr>
      </w:pPr>
    </w:p>
    <w:p w14:paraId="1E59E615" w14:textId="77777777" w:rsidR="004C729C" w:rsidRPr="0054196C" w:rsidRDefault="004C729C" w:rsidP="004C729C">
      <w:pPr>
        <w:rPr>
          <w:rFonts w:ascii="Calibri Light" w:hAnsi="Calibri Light" w:cs="Calibri Light"/>
        </w:rPr>
      </w:pPr>
      <w:r w:rsidRPr="0054196C">
        <w:rPr>
          <w:rFonts w:ascii="Calibri Light" w:hAnsi="Calibri Light" w:cs="Calibri Light"/>
        </w:rPr>
        <w:t>Name (CAPS) ___________________________________</w:t>
      </w:r>
    </w:p>
    <w:p w14:paraId="79DC7497" w14:textId="77777777" w:rsidR="00116DCF" w:rsidRDefault="00116DCF">
      <w:pPr>
        <w:rPr>
          <w:rFonts w:asciiTheme="majorHAnsi" w:eastAsiaTheme="majorEastAsia" w:hAnsiTheme="majorHAnsi" w:cstheme="majorBidi"/>
          <w:b/>
          <w:bCs/>
          <w:color w:val="365F91" w:themeColor="accent1" w:themeShade="BF"/>
          <w:sz w:val="28"/>
          <w:szCs w:val="28"/>
        </w:rPr>
      </w:pPr>
      <w:r>
        <w:br w:type="page"/>
      </w:r>
    </w:p>
    <w:p w14:paraId="1971B134" w14:textId="71199EEA" w:rsidR="00116DCF" w:rsidRDefault="00E236E5" w:rsidP="0054196C">
      <w:pPr>
        <w:pStyle w:val="Heading2"/>
        <w:numPr>
          <w:ilvl w:val="0"/>
          <w:numId w:val="77"/>
        </w:numPr>
      </w:pPr>
      <w:bookmarkStart w:id="79" w:name="_Toc60677413"/>
      <w:bookmarkStart w:id="80" w:name="_Toc89869740"/>
      <w:r w:rsidRPr="00116DCF">
        <w:lastRenderedPageBreak/>
        <w:t>Badge Engraving Form</w:t>
      </w:r>
      <w:bookmarkEnd w:id="79"/>
      <w:bookmarkEnd w:id="80"/>
    </w:p>
    <w:p w14:paraId="39A7E48B" w14:textId="77777777" w:rsidR="004C729C" w:rsidRDefault="004C729C" w:rsidP="004C729C"/>
    <w:p w14:paraId="78F77B5D" w14:textId="77777777" w:rsidR="004C729C" w:rsidRPr="0054196C" w:rsidRDefault="004C729C" w:rsidP="004C729C">
      <w:pPr>
        <w:autoSpaceDE w:val="0"/>
        <w:autoSpaceDN w:val="0"/>
        <w:adjustRightInd w:val="0"/>
        <w:spacing w:after="0" w:line="240" w:lineRule="auto"/>
        <w:rPr>
          <w:rFonts w:ascii="Calibri Light" w:hAnsi="Calibri Light" w:cs="Calibri Light"/>
          <w:color w:val="000000"/>
        </w:rPr>
      </w:pPr>
      <w:r w:rsidRPr="0054196C">
        <w:rPr>
          <w:rFonts w:ascii="Calibri Light" w:hAnsi="Calibri Light" w:cs="Calibri Light"/>
          <w:color w:val="000000"/>
        </w:rPr>
        <w:t xml:space="preserve">Please indicate below how you would like your name to be engraved on your badge which you are awarded upon successful completion of your qualification. You are allowed up to 17 characters which includes letters, apostrophes, spaces, dashes, dots etc. </w:t>
      </w:r>
    </w:p>
    <w:p w14:paraId="49449AF1" w14:textId="77777777" w:rsidR="004C729C" w:rsidRPr="0054196C" w:rsidRDefault="004C729C" w:rsidP="004C729C">
      <w:pPr>
        <w:autoSpaceDE w:val="0"/>
        <w:autoSpaceDN w:val="0"/>
        <w:adjustRightInd w:val="0"/>
        <w:spacing w:after="0" w:line="240" w:lineRule="auto"/>
        <w:rPr>
          <w:rFonts w:ascii="Calibri Light" w:hAnsi="Calibri Light" w:cs="Calibri Light"/>
          <w:color w:val="000000"/>
        </w:rPr>
      </w:pPr>
      <w:r w:rsidRPr="0054196C">
        <w:rPr>
          <w:rFonts w:ascii="Calibri Light" w:hAnsi="Calibri Light" w:cs="Calibri Light"/>
          <w:color w:val="000000"/>
        </w:rPr>
        <w:t>For example:</w:t>
      </w:r>
    </w:p>
    <w:p w14:paraId="67F8E8A3" w14:textId="77777777" w:rsidR="004C729C" w:rsidRPr="0054196C" w:rsidRDefault="004C729C" w:rsidP="004C729C">
      <w:pPr>
        <w:autoSpaceDE w:val="0"/>
        <w:autoSpaceDN w:val="0"/>
        <w:adjustRightInd w:val="0"/>
        <w:spacing w:after="0" w:line="240" w:lineRule="auto"/>
        <w:rPr>
          <w:rFonts w:ascii="Calibri Light" w:hAnsi="Calibri Light" w:cs="Calibri Light"/>
          <w:color w:val="000000"/>
        </w:rPr>
      </w:pPr>
    </w:p>
    <w:p w14:paraId="5301B44B" w14:textId="77777777" w:rsidR="004C729C" w:rsidRPr="0054196C" w:rsidRDefault="004C729C" w:rsidP="004C729C">
      <w:pPr>
        <w:autoSpaceDE w:val="0"/>
        <w:autoSpaceDN w:val="0"/>
        <w:adjustRightInd w:val="0"/>
        <w:spacing w:after="0" w:line="240" w:lineRule="auto"/>
        <w:rPr>
          <w:rFonts w:ascii="Calibri Light" w:hAnsi="Calibri Light" w:cs="Calibri Light"/>
          <w:color w:val="000000"/>
        </w:rPr>
      </w:pPr>
    </w:p>
    <w:tbl>
      <w:tblPr>
        <w:tblStyle w:val="TableGrid"/>
        <w:tblW w:w="0" w:type="auto"/>
        <w:tblLook w:val="04A0" w:firstRow="1" w:lastRow="0" w:firstColumn="1" w:lastColumn="0" w:noHBand="0" w:noVBand="1"/>
      </w:tblPr>
      <w:tblGrid>
        <w:gridCol w:w="647"/>
        <w:gridCol w:w="678"/>
        <w:gridCol w:w="683"/>
        <w:gridCol w:w="657"/>
        <w:gridCol w:w="618"/>
        <w:gridCol w:w="698"/>
        <w:gridCol w:w="669"/>
        <w:gridCol w:w="678"/>
        <w:gridCol w:w="618"/>
        <w:gridCol w:w="614"/>
        <w:gridCol w:w="614"/>
        <w:gridCol w:w="614"/>
        <w:gridCol w:w="614"/>
        <w:gridCol w:w="614"/>
      </w:tblGrid>
      <w:tr w:rsidR="004C729C" w:rsidRPr="0054196C" w14:paraId="67552835" w14:textId="77777777" w:rsidTr="004C729C">
        <w:tc>
          <w:tcPr>
            <w:tcW w:w="662" w:type="dxa"/>
          </w:tcPr>
          <w:p w14:paraId="036E7D7D" w14:textId="77777777" w:rsidR="004C729C" w:rsidRPr="0054196C" w:rsidRDefault="004C729C" w:rsidP="004C729C">
            <w:pPr>
              <w:autoSpaceDE w:val="0"/>
              <w:autoSpaceDN w:val="0"/>
              <w:adjustRightInd w:val="0"/>
              <w:rPr>
                <w:rFonts w:ascii="Calibri Light" w:hAnsi="Calibri Light" w:cs="Calibri Light"/>
                <w:color w:val="000000"/>
              </w:rPr>
            </w:pPr>
            <w:r w:rsidRPr="0054196C">
              <w:rPr>
                <w:rFonts w:ascii="Calibri Light" w:hAnsi="Calibri Light" w:cs="Calibri Light"/>
                <w:color w:val="000000"/>
              </w:rPr>
              <w:t>B</w:t>
            </w:r>
          </w:p>
        </w:tc>
        <w:tc>
          <w:tcPr>
            <w:tcW w:w="695" w:type="dxa"/>
          </w:tcPr>
          <w:p w14:paraId="40D0C887" w14:textId="77777777" w:rsidR="004C729C" w:rsidRPr="0054196C" w:rsidRDefault="004C729C" w:rsidP="004C729C">
            <w:pPr>
              <w:autoSpaceDE w:val="0"/>
              <w:autoSpaceDN w:val="0"/>
              <w:adjustRightInd w:val="0"/>
              <w:rPr>
                <w:rFonts w:ascii="Calibri Light" w:hAnsi="Calibri Light" w:cs="Calibri Light"/>
                <w:color w:val="000000"/>
              </w:rPr>
            </w:pPr>
            <w:r w:rsidRPr="0054196C">
              <w:rPr>
                <w:rFonts w:ascii="Calibri Light" w:hAnsi="Calibri Light" w:cs="Calibri Light"/>
                <w:color w:val="000000"/>
              </w:rPr>
              <w:t>E</w:t>
            </w:r>
          </w:p>
        </w:tc>
        <w:tc>
          <w:tcPr>
            <w:tcW w:w="699" w:type="dxa"/>
          </w:tcPr>
          <w:p w14:paraId="24A9ABA7" w14:textId="77777777" w:rsidR="004C729C" w:rsidRPr="0054196C" w:rsidRDefault="004C729C" w:rsidP="004C729C">
            <w:pPr>
              <w:autoSpaceDE w:val="0"/>
              <w:autoSpaceDN w:val="0"/>
              <w:adjustRightInd w:val="0"/>
              <w:rPr>
                <w:rFonts w:ascii="Calibri Light" w:hAnsi="Calibri Light" w:cs="Calibri Light"/>
                <w:color w:val="000000"/>
              </w:rPr>
            </w:pPr>
            <w:r w:rsidRPr="0054196C">
              <w:rPr>
                <w:rFonts w:ascii="Calibri Light" w:hAnsi="Calibri Light" w:cs="Calibri Light"/>
                <w:color w:val="000000"/>
              </w:rPr>
              <w:t>A</w:t>
            </w:r>
          </w:p>
        </w:tc>
        <w:tc>
          <w:tcPr>
            <w:tcW w:w="676" w:type="dxa"/>
          </w:tcPr>
          <w:p w14:paraId="1C2AD985" w14:textId="77777777" w:rsidR="004C729C" w:rsidRPr="0054196C" w:rsidRDefault="004C729C" w:rsidP="004C729C">
            <w:pPr>
              <w:autoSpaceDE w:val="0"/>
              <w:autoSpaceDN w:val="0"/>
              <w:adjustRightInd w:val="0"/>
              <w:rPr>
                <w:rFonts w:ascii="Calibri Light" w:hAnsi="Calibri Light" w:cs="Calibri Light"/>
                <w:color w:val="000000"/>
              </w:rPr>
            </w:pPr>
          </w:p>
        </w:tc>
        <w:tc>
          <w:tcPr>
            <w:tcW w:w="630" w:type="dxa"/>
          </w:tcPr>
          <w:p w14:paraId="32E79178" w14:textId="77777777" w:rsidR="004C729C" w:rsidRPr="0054196C" w:rsidRDefault="004C729C" w:rsidP="004C729C">
            <w:pPr>
              <w:autoSpaceDE w:val="0"/>
              <w:autoSpaceDN w:val="0"/>
              <w:adjustRightInd w:val="0"/>
              <w:rPr>
                <w:rFonts w:ascii="Calibri Light" w:hAnsi="Calibri Light" w:cs="Calibri Light"/>
                <w:color w:val="000000"/>
              </w:rPr>
            </w:pPr>
            <w:r w:rsidRPr="0054196C">
              <w:rPr>
                <w:rFonts w:ascii="Calibri Light" w:hAnsi="Calibri Light" w:cs="Calibri Light"/>
                <w:color w:val="000000"/>
              </w:rPr>
              <w:t>G</w:t>
            </w:r>
          </w:p>
        </w:tc>
        <w:tc>
          <w:tcPr>
            <w:tcW w:w="714" w:type="dxa"/>
          </w:tcPr>
          <w:p w14:paraId="78C46D60" w14:textId="77777777" w:rsidR="004C729C" w:rsidRPr="0054196C" w:rsidRDefault="004C729C" w:rsidP="004C729C">
            <w:pPr>
              <w:autoSpaceDE w:val="0"/>
              <w:autoSpaceDN w:val="0"/>
              <w:adjustRightInd w:val="0"/>
              <w:rPr>
                <w:rFonts w:ascii="Calibri Light" w:hAnsi="Calibri Light" w:cs="Calibri Light"/>
                <w:color w:val="000000"/>
              </w:rPr>
            </w:pPr>
            <w:r w:rsidRPr="0054196C">
              <w:rPr>
                <w:rFonts w:ascii="Calibri Light" w:hAnsi="Calibri Light" w:cs="Calibri Light"/>
                <w:color w:val="000000"/>
              </w:rPr>
              <w:t>R</w:t>
            </w:r>
          </w:p>
        </w:tc>
        <w:tc>
          <w:tcPr>
            <w:tcW w:w="687" w:type="dxa"/>
          </w:tcPr>
          <w:p w14:paraId="22A4F257" w14:textId="77777777" w:rsidR="004C729C" w:rsidRPr="0054196C" w:rsidRDefault="004C729C" w:rsidP="004C729C">
            <w:pPr>
              <w:autoSpaceDE w:val="0"/>
              <w:autoSpaceDN w:val="0"/>
              <w:adjustRightInd w:val="0"/>
              <w:rPr>
                <w:rFonts w:ascii="Calibri Light" w:hAnsi="Calibri Light" w:cs="Calibri Light"/>
                <w:color w:val="000000"/>
              </w:rPr>
            </w:pPr>
            <w:r w:rsidRPr="0054196C">
              <w:rPr>
                <w:rFonts w:ascii="Calibri Light" w:hAnsi="Calibri Light" w:cs="Calibri Light"/>
                <w:color w:val="000000"/>
              </w:rPr>
              <w:t>I</w:t>
            </w:r>
          </w:p>
        </w:tc>
        <w:tc>
          <w:tcPr>
            <w:tcW w:w="693" w:type="dxa"/>
          </w:tcPr>
          <w:p w14:paraId="2CF1ADD4" w14:textId="77777777" w:rsidR="004C729C" w:rsidRPr="0054196C" w:rsidRDefault="004C729C" w:rsidP="004C729C">
            <w:pPr>
              <w:autoSpaceDE w:val="0"/>
              <w:autoSpaceDN w:val="0"/>
              <w:adjustRightInd w:val="0"/>
              <w:rPr>
                <w:rFonts w:ascii="Calibri Light" w:hAnsi="Calibri Light" w:cs="Calibri Light"/>
                <w:color w:val="000000"/>
              </w:rPr>
            </w:pPr>
            <w:r w:rsidRPr="0054196C">
              <w:rPr>
                <w:rFonts w:ascii="Calibri Light" w:hAnsi="Calibri Light" w:cs="Calibri Light"/>
                <w:color w:val="000000"/>
              </w:rPr>
              <w:t>C</w:t>
            </w:r>
          </w:p>
        </w:tc>
        <w:tc>
          <w:tcPr>
            <w:tcW w:w="631" w:type="dxa"/>
          </w:tcPr>
          <w:p w14:paraId="4EA656A9" w14:textId="77777777" w:rsidR="004C729C" w:rsidRPr="0054196C" w:rsidRDefault="004C729C" w:rsidP="004C729C">
            <w:pPr>
              <w:autoSpaceDE w:val="0"/>
              <w:autoSpaceDN w:val="0"/>
              <w:adjustRightInd w:val="0"/>
              <w:rPr>
                <w:rFonts w:ascii="Calibri Light" w:hAnsi="Calibri Light" w:cs="Calibri Light"/>
                <w:color w:val="000000"/>
              </w:rPr>
            </w:pPr>
            <w:r w:rsidRPr="0054196C">
              <w:rPr>
                <w:rFonts w:ascii="Calibri Light" w:hAnsi="Calibri Light" w:cs="Calibri Light"/>
                <w:color w:val="000000"/>
              </w:rPr>
              <w:t>E</w:t>
            </w:r>
          </w:p>
        </w:tc>
        <w:tc>
          <w:tcPr>
            <w:tcW w:w="631" w:type="dxa"/>
          </w:tcPr>
          <w:p w14:paraId="5E577785" w14:textId="77777777" w:rsidR="004C729C" w:rsidRPr="0054196C" w:rsidRDefault="004C729C" w:rsidP="004C729C">
            <w:pPr>
              <w:autoSpaceDE w:val="0"/>
              <w:autoSpaceDN w:val="0"/>
              <w:adjustRightInd w:val="0"/>
              <w:rPr>
                <w:rFonts w:ascii="Calibri Light" w:hAnsi="Calibri Light" w:cs="Calibri Light"/>
                <w:color w:val="000000"/>
              </w:rPr>
            </w:pPr>
          </w:p>
        </w:tc>
        <w:tc>
          <w:tcPr>
            <w:tcW w:w="631" w:type="dxa"/>
          </w:tcPr>
          <w:p w14:paraId="5C911942" w14:textId="77777777" w:rsidR="004C729C" w:rsidRPr="0054196C" w:rsidRDefault="004C729C" w:rsidP="004C729C">
            <w:pPr>
              <w:autoSpaceDE w:val="0"/>
              <w:autoSpaceDN w:val="0"/>
              <w:adjustRightInd w:val="0"/>
              <w:rPr>
                <w:rFonts w:ascii="Calibri Light" w:hAnsi="Calibri Light" w:cs="Calibri Light"/>
                <w:color w:val="000000"/>
              </w:rPr>
            </w:pPr>
          </w:p>
        </w:tc>
        <w:tc>
          <w:tcPr>
            <w:tcW w:w="631" w:type="dxa"/>
          </w:tcPr>
          <w:p w14:paraId="4582E10D" w14:textId="77777777" w:rsidR="004C729C" w:rsidRPr="0054196C" w:rsidRDefault="004C729C" w:rsidP="004C729C">
            <w:pPr>
              <w:autoSpaceDE w:val="0"/>
              <w:autoSpaceDN w:val="0"/>
              <w:adjustRightInd w:val="0"/>
              <w:rPr>
                <w:rFonts w:ascii="Calibri Light" w:hAnsi="Calibri Light" w:cs="Calibri Light"/>
                <w:color w:val="000000"/>
              </w:rPr>
            </w:pPr>
          </w:p>
        </w:tc>
        <w:tc>
          <w:tcPr>
            <w:tcW w:w="631" w:type="dxa"/>
          </w:tcPr>
          <w:p w14:paraId="49009507" w14:textId="77777777" w:rsidR="004C729C" w:rsidRPr="0054196C" w:rsidRDefault="004C729C" w:rsidP="004C729C">
            <w:pPr>
              <w:autoSpaceDE w:val="0"/>
              <w:autoSpaceDN w:val="0"/>
              <w:adjustRightInd w:val="0"/>
              <w:rPr>
                <w:rFonts w:ascii="Calibri Light" w:hAnsi="Calibri Light" w:cs="Calibri Light"/>
                <w:color w:val="000000"/>
              </w:rPr>
            </w:pPr>
          </w:p>
        </w:tc>
        <w:tc>
          <w:tcPr>
            <w:tcW w:w="631" w:type="dxa"/>
          </w:tcPr>
          <w:p w14:paraId="3661F733" w14:textId="77777777" w:rsidR="004C729C" w:rsidRPr="0054196C" w:rsidRDefault="004C729C" w:rsidP="004C729C">
            <w:pPr>
              <w:autoSpaceDE w:val="0"/>
              <w:autoSpaceDN w:val="0"/>
              <w:adjustRightInd w:val="0"/>
              <w:rPr>
                <w:rFonts w:ascii="Calibri Light" w:hAnsi="Calibri Light" w:cs="Calibri Light"/>
                <w:color w:val="000000"/>
              </w:rPr>
            </w:pPr>
          </w:p>
        </w:tc>
      </w:tr>
    </w:tbl>
    <w:p w14:paraId="48F45A70" w14:textId="77777777" w:rsidR="004C729C" w:rsidRPr="0054196C" w:rsidRDefault="004C729C" w:rsidP="004C729C">
      <w:pPr>
        <w:autoSpaceDE w:val="0"/>
        <w:autoSpaceDN w:val="0"/>
        <w:adjustRightInd w:val="0"/>
        <w:spacing w:after="0" w:line="240" w:lineRule="auto"/>
        <w:rPr>
          <w:rFonts w:ascii="Calibri Light" w:hAnsi="Calibri Light" w:cs="Calibri Light"/>
          <w:color w:val="000000"/>
        </w:rPr>
      </w:pPr>
    </w:p>
    <w:p w14:paraId="613E44B7" w14:textId="77777777" w:rsidR="004C729C" w:rsidRPr="0054196C" w:rsidRDefault="004C729C" w:rsidP="004C729C">
      <w:pPr>
        <w:autoSpaceDE w:val="0"/>
        <w:autoSpaceDN w:val="0"/>
        <w:adjustRightInd w:val="0"/>
        <w:spacing w:after="0" w:line="240" w:lineRule="auto"/>
        <w:rPr>
          <w:rFonts w:ascii="Calibri Light" w:hAnsi="Calibri Light" w:cs="Calibri Light"/>
          <w:color w:val="000000"/>
        </w:rPr>
      </w:pPr>
    </w:p>
    <w:p w14:paraId="2CDF0C01" w14:textId="77777777" w:rsidR="004C729C" w:rsidRPr="0054196C" w:rsidRDefault="004C729C" w:rsidP="004C729C">
      <w:pPr>
        <w:pStyle w:val="Default"/>
        <w:rPr>
          <w:rFonts w:ascii="Calibri Light" w:hAnsi="Calibri Light" w:cs="Calibri Light"/>
          <w:sz w:val="22"/>
          <w:szCs w:val="22"/>
        </w:rPr>
      </w:pPr>
    </w:p>
    <w:p w14:paraId="03DC4EF2" w14:textId="77777777" w:rsidR="004C729C" w:rsidRPr="0054196C" w:rsidRDefault="004C729C" w:rsidP="004C729C">
      <w:pPr>
        <w:autoSpaceDE w:val="0"/>
        <w:autoSpaceDN w:val="0"/>
        <w:adjustRightInd w:val="0"/>
        <w:spacing w:after="0" w:line="240" w:lineRule="auto"/>
        <w:rPr>
          <w:rFonts w:ascii="Calibri Light" w:hAnsi="Calibri Light" w:cs="Calibri Light"/>
        </w:rPr>
      </w:pPr>
      <w:r w:rsidRPr="0054196C">
        <w:rPr>
          <w:rFonts w:ascii="Calibri Light" w:hAnsi="Calibri Light" w:cs="Calibri Light"/>
        </w:rPr>
        <w:t>Please write what you would like in the boxes below, one character per box. Remember there has to be a space between the first name and the surname.</w:t>
      </w:r>
    </w:p>
    <w:p w14:paraId="35CD3F74" w14:textId="77777777" w:rsidR="004C729C" w:rsidRPr="0054196C" w:rsidRDefault="004C729C" w:rsidP="004C729C">
      <w:pPr>
        <w:autoSpaceDE w:val="0"/>
        <w:autoSpaceDN w:val="0"/>
        <w:adjustRightInd w:val="0"/>
        <w:spacing w:after="0" w:line="240" w:lineRule="auto"/>
        <w:rPr>
          <w:rFonts w:ascii="Calibri Light" w:hAnsi="Calibri Light" w:cs="Calibri Light"/>
        </w:rPr>
      </w:pPr>
    </w:p>
    <w:p w14:paraId="1E081F0F" w14:textId="77777777" w:rsidR="004C729C" w:rsidRPr="0054196C" w:rsidRDefault="004C729C" w:rsidP="004C729C">
      <w:pPr>
        <w:autoSpaceDE w:val="0"/>
        <w:autoSpaceDN w:val="0"/>
        <w:adjustRightInd w:val="0"/>
        <w:spacing w:after="0" w:line="240" w:lineRule="auto"/>
        <w:rPr>
          <w:rFonts w:ascii="Calibri Light" w:hAnsi="Calibri Light" w:cs="Calibri Light"/>
        </w:rPr>
      </w:pPr>
    </w:p>
    <w:tbl>
      <w:tblPr>
        <w:tblStyle w:val="TableGrid"/>
        <w:tblW w:w="0" w:type="auto"/>
        <w:tblLook w:val="04A0" w:firstRow="1" w:lastRow="0" w:firstColumn="1" w:lastColumn="0" w:noHBand="0" w:noVBand="1"/>
      </w:tblPr>
      <w:tblGrid>
        <w:gridCol w:w="645"/>
        <w:gridCol w:w="678"/>
        <w:gridCol w:w="681"/>
        <w:gridCol w:w="659"/>
        <w:gridCol w:w="615"/>
        <w:gridCol w:w="696"/>
        <w:gridCol w:w="670"/>
        <w:gridCol w:w="676"/>
        <w:gridCol w:w="616"/>
        <w:gridCol w:w="616"/>
        <w:gridCol w:w="616"/>
        <w:gridCol w:w="616"/>
        <w:gridCol w:w="616"/>
        <w:gridCol w:w="616"/>
      </w:tblGrid>
      <w:tr w:rsidR="004C729C" w:rsidRPr="0054196C" w14:paraId="5EFEE9AB" w14:textId="77777777" w:rsidTr="004C729C">
        <w:tc>
          <w:tcPr>
            <w:tcW w:w="662" w:type="dxa"/>
          </w:tcPr>
          <w:p w14:paraId="389C34BA" w14:textId="77777777" w:rsidR="004C729C" w:rsidRPr="0054196C" w:rsidRDefault="004C729C" w:rsidP="004C729C">
            <w:pPr>
              <w:autoSpaceDE w:val="0"/>
              <w:autoSpaceDN w:val="0"/>
              <w:adjustRightInd w:val="0"/>
              <w:rPr>
                <w:rFonts w:ascii="Calibri Light" w:hAnsi="Calibri Light" w:cs="Calibri Light"/>
                <w:color w:val="000000"/>
              </w:rPr>
            </w:pPr>
          </w:p>
        </w:tc>
        <w:tc>
          <w:tcPr>
            <w:tcW w:w="695" w:type="dxa"/>
          </w:tcPr>
          <w:p w14:paraId="5B9F98D6" w14:textId="77777777" w:rsidR="004C729C" w:rsidRPr="0054196C" w:rsidRDefault="004C729C" w:rsidP="004C729C">
            <w:pPr>
              <w:autoSpaceDE w:val="0"/>
              <w:autoSpaceDN w:val="0"/>
              <w:adjustRightInd w:val="0"/>
              <w:rPr>
                <w:rFonts w:ascii="Calibri Light" w:hAnsi="Calibri Light" w:cs="Calibri Light"/>
                <w:color w:val="000000"/>
              </w:rPr>
            </w:pPr>
          </w:p>
        </w:tc>
        <w:tc>
          <w:tcPr>
            <w:tcW w:w="699" w:type="dxa"/>
          </w:tcPr>
          <w:p w14:paraId="14B73EB5" w14:textId="77777777" w:rsidR="004C729C" w:rsidRPr="0054196C" w:rsidRDefault="004C729C" w:rsidP="004C729C">
            <w:pPr>
              <w:autoSpaceDE w:val="0"/>
              <w:autoSpaceDN w:val="0"/>
              <w:adjustRightInd w:val="0"/>
              <w:rPr>
                <w:rFonts w:ascii="Calibri Light" w:hAnsi="Calibri Light" w:cs="Calibri Light"/>
                <w:color w:val="000000"/>
              </w:rPr>
            </w:pPr>
          </w:p>
        </w:tc>
        <w:tc>
          <w:tcPr>
            <w:tcW w:w="676" w:type="dxa"/>
          </w:tcPr>
          <w:p w14:paraId="54ED6DFC" w14:textId="77777777" w:rsidR="004C729C" w:rsidRPr="0054196C" w:rsidRDefault="004C729C" w:rsidP="004C729C">
            <w:pPr>
              <w:autoSpaceDE w:val="0"/>
              <w:autoSpaceDN w:val="0"/>
              <w:adjustRightInd w:val="0"/>
              <w:rPr>
                <w:rFonts w:ascii="Calibri Light" w:hAnsi="Calibri Light" w:cs="Calibri Light"/>
                <w:color w:val="000000"/>
              </w:rPr>
            </w:pPr>
          </w:p>
        </w:tc>
        <w:tc>
          <w:tcPr>
            <w:tcW w:w="630" w:type="dxa"/>
          </w:tcPr>
          <w:p w14:paraId="33A13A49" w14:textId="77777777" w:rsidR="004C729C" w:rsidRPr="0054196C" w:rsidRDefault="004C729C" w:rsidP="004C729C">
            <w:pPr>
              <w:autoSpaceDE w:val="0"/>
              <w:autoSpaceDN w:val="0"/>
              <w:adjustRightInd w:val="0"/>
              <w:rPr>
                <w:rFonts w:ascii="Calibri Light" w:hAnsi="Calibri Light" w:cs="Calibri Light"/>
                <w:color w:val="000000"/>
              </w:rPr>
            </w:pPr>
          </w:p>
        </w:tc>
        <w:tc>
          <w:tcPr>
            <w:tcW w:w="714" w:type="dxa"/>
          </w:tcPr>
          <w:p w14:paraId="4B45BEE9" w14:textId="77777777" w:rsidR="004C729C" w:rsidRPr="0054196C" w:rsidRDefault="004C729C" w:rsidP="004C729C">
            <w:pPr>
              <w:autoSpaceDE w:val="0"/>
              <w:autoSpaceDN w:val="0"/>
              <w:adjustRightInd w:val="0"/>
              <w:rPr>
                <w:rFonts w:ascii="Calibri Light" w:hAnsi="Calibri Light" w:cs="Calibri Light"/>
                <w:color w:val="000000"/>
              </w:rPr>
            </w:pPr>
          </w:p>
        </w:tc>
        <w:tc>
          <w:tcPr>
            <w:tcW w:w="687" w:type="dxa"/>
          </w:tcPr>
          <w:p w14:paraId="4DB9D9EB" w14:textId="77777777" w:rsidR="004C729C" w:rsidRPr="0054196C" w:rsidRDefault="004C729C" w:rsidP="004C729C">
            <w:pPr>
              <w:autoSpaceDE w:val="0"/>
              <w:autoSpaceDN w:val="0"/>
              <w:adjustRightInd w:val="0"/>
              <w:rPr>
                <w:rFonts w:ascii="Calibri Light" w:hAnsi="Calibri Light" w:cs="Calibri Light"/>
                <w:color w:val="000000"/>
              </w:rPr>
            </w:pPr>
          </w:p>
        </w:tc>
        <w:tc>
          <w:tcPr>
            <w:tcW w:w="693" w:type="dxa"/>
          </w:tcPr>
          <w:p w14:paraId="6DE9EE13" w14:textId="77777777" w:rsidR="004C729C" w:rsidRPr="0054196C" w:rsidRDefault="004C729C" w:rsidP="004C729C">
            <w:pPr>
              <w:autoSpaceDE w:val="0"/>
              <w:autoSpaceDN w:val="0"/>
              <w:adjustRightInd w:val="0"/>
              <w:rPr>
                <w:rFonts w:ascii="Calibri Light" w:hAnsi="Calibri Light" w:cs="Calibri Light"/>
                <w:color w:val="000000"/>
              </w:rPr>
            </w:pPr>
          </w:p>
        </w:tc>
        <w:tc>
          <w:tcPr>
            <w:tcW w:w="631" w:type="dxa"/>
          </w:tcPr>
          <w:p w14:paraId="425F49B6" w14:textId="77777777" w:rsidR="004C729C" w:rsidRPr="0054196C" w:rsidRDefault="004C729C" w:rsidP="004C729C">
            <w:pPr>
              <w:autoSpaceDE w:val="0"/>
              <w:autoSpaceDN w:val="0"/>
              <w:adjustRightInd w:val="0"/>
              <w:rPr>
                <w:rFonts w:ascii="Calibri Light" w:hAnsi="Calibri Light" w:cs="Calibri Light"/>
                <w:color w:val="000000"/>
              </w:rPr>
            </w:pPr>
          </w:p>
        </w:tc>
        <w:tc>
          <w:tcPr>
            <w:tcW w:w="631" w:type="dxa"/>
          </w:tcPr>
          <w:p w14:paraId="5C9B99DE" w14:textId="77777777" w:rsidR="004C729C" w:rsidRPr="0054196C" w:rsidRDefault="004C729C" w:rsidP="004C729C">
            <w:pPr>
              <w:autoSpaceDE w:val="0"/>
              <w:autoSpaceDN w:val="0"/>
              <w:adjustRightInd w:val="0"/>
              <w:rPr>
                <w:rFonts w:ascii="Calibri Light" w:hAnsi="Calibri Light" w:cs="Calibri Light"/>
                <w:color w:val="000000"/>
              </w:rPr>
            </w:pPr>
          </w:p>
        </w:tc>
        <w:tc>
          <w:tcPr>
            <w:tcW w:w="631" w:type="dxa"/>
          </w:tcPr>
          <w:p w14:paraId="586AAFD1" w14:textId="77777777" w:rsidR="004C729C" w:rsidRPr="0054196C" w:rsidRDefault="004C729C" w:rsidP="004C729C">
            <w:pPr>
              <w:autoSpaceDE w:val="0"/>
              <w:autoSpaceDN w:val="0"/>
              <w:adjustRightInd w:val="0"/>
              <w:rPr>
                <w:rFonts w:ascii="Calibri Light" w:hAnsi="Calibri Light" w:cs="Calibri Light"/>
                <w:color w:val="000000"/>
              </w:rPr>
            </w:pPr>
          </w:p>
        </w:tc>
        <w:tc>
          <w:tcPr>
            <w:tcW w:w="631" w:type="dxa"/>
          </w:tcPr>
          <w:p w14:paraId="0FE7BA6C" w14:textId="77777777" w:rsidR="004C729C" w:rsidRPr="0054196C" w:rsidRDefault="004C729C" w:rsidP="004C729C">
            <w:pPr>
              <w:autoSpaceDE w:val="0"/>
              <w:autoSpaceDN w:val="0"/>
              <w:adjustRightInd w:val="0"/>
              <w:rPr>
                <w:rFonts w:ascii="Calibri Light" w:hAnsi="Calibri Light" w:cs="Calibri Light"/>
                <w:color w:val="000000"/>
              </w:rPr>
            </w:pPr>
          </w:p>
        </w:tc>
        <w:tc>
          <w:tcPr>
            <w:tcW w:w="631" w:type="dxa"/>
          </w:tcPr>
          <w:p w14:paraId="47E77E60" w14:textId="77777777" w:rsidR="004C729C" w:rsidRPr="0054196C" w:rsidRDefault="004C729C" w:rsidP="004C729C">
            <w:pPr>
              <w:autoSpaceDE w:val="0"/>
              <w:autoSpaceDN w:val="0"/>
              <w:adjustRightInd w:val="0"/>
              <w:rPr>
                <w:rFonts w:ascii="Calibri Light" w:hAnsi="Calibri Light" w:cs="Calibri Light"/>
                <w:color w:val="000000"/>
              </w:rPr>
            </w:pPr>
          </w:p>
        </w:tc>
        <w:tc>
          <w:tcPr>
            <w:tcW w:w="631" w:type="dxa"/>
          </w:tcPr>
          <w:p w14:paraId="16E80B1C" w14:textId="77777777" w:rsidR="004C729C" w:rsidRPr="0054196C" w:rsidRDefault="004C729C" w:rsidP="004C729C">
            <w:pPr>
              <w:autoSpaceDE w:val="0"/>
              <w:autoSpaceDN w:val="0"/>
              <w:adjustRightInd w:val="0"/>
              <w:rPr>
                <w:rFonts w:ascii="Calibri Light" w:hAnsi="Calibri Light" w:cs="Calibri Light"/>
                <w:color w:val="000000"/>
              </w:rPr>
            </w:pPr>
          </w:p>
        </w:tc>
      </w:tr>
    </w:tbl>
    <w:p w14:paraId="74571D4F" w14:textId="77777777" w:rsidR="004C729C" w:rsidRPr="0054196C" w:rsidRDefault="004C729C" w:rsidP="004C729C">
      <w:pPr>
        <w:autoSpaceDE w:val="0"/>
        <w:autoSpaceDN w:val="0"/>
        <w:adjustRightInd w:val="0"/>
        <w:spacing w:after="0" w:line="240" w:lineRule="auto"/>
        <w:rPr>
          <w:rFonts w:ascii="Calibri Light" w:hAnsi="Calibri Light" w:cs="Calibri Light"/>
          <w:color w:val="000000"/>
        </w:rPr>
      </w:pPr>
    </w:p>
    <w:p w14:paraId="4D0C57E2" w14:textId="77777777" w:rsidR="004C729C" w:rsidRPr="0054196C" w:rsidRDefault="004C729C" w:rsidP="004C729C">
      <w:pPr>
        <w:autoSpaceDE w:val="0"/>
        <w:autoSpaceDN w:val="0"/>
        <w:adjustRightInd w:val="0"/>
        <w:spacing w:after="0" w:line="240" w:lineRule="auto"/>
        <w:rPr>
          <w:rFonts w:ascii="Calibri Light" w:hAnsi="Calibri Light" w:cs="Calibri Light"/>
          <w:color w:val="000000"/>
        </w:rPr>
      </w:pPr>
    </w:p>
    <w:p w14:paraId="6D94606D" w14:textId="77777777" w:rsidR="004C729C" w:rsidRPr="0054196C" w:rsidRDefault="004C729C" w:rsidP="004C729C">
      <w:pPr>
        <w:pStyle w:val="Default"/>
        <w:rPr>
          <w:rFonts w:ascii="Calibri Light" w:hAnsi="Calibri Light" w:cs="Calibri Light"/>
          <w:sz w:val="22"/>
          <w:szCs w:val="22"/>
        </w:rPr>
      </w:pPr>
    </w:p>
    <w:p w14:paraId="704421F1" w14:textId="77777777" w:rsidR="004C729C" w:rsidRPr="0054196C" w:rsidRDefault="004C729C" w:rsidP="00252797">
      <w:pPr>
        <w:pStyle w:val="Default"/>
        <w:rPr>
          <w:rFonts w:ascii="Calibri Light" w:hAnsi="Calibri Light" w:cs="Calibri Light"/>
          <w:sz w:val="22"/>
          <w:szCs w:val="22"/>
        </w:rPr>
      </w:pPr>
      <w:r w:rsidRPr="0054196C">
        <w:rPr>
          <w:rFonts w:ascii="Calibri Light" w:hAnsi="Calibri Light" w:cs="Calibri Light"/>
          <w:sz w:val="22"/>
          <w:szCs w:val="22"/>
        </w:rPr>
        <w:t>Please hand in the completed form to your Programme Director or email to BGrice@itg.org.</w:t>
      </w:r>
    </w:p>
    <w:p w14:paraId="00D70D92" w14:textId="77777777" w:rsidR="00C069C5" w:rsidRPr="0054196C" w:rsidRDefault="00C069C5" w:rsidP="00AD6094">
      <w:pPr>
        <w:pStyle w:val="Default"/>
        <w:rPr>
          <w:rFonts w:ascii="Calibri Light" w:hAnsi="Calibri Light" w:cs="Calibri Light"/>
          <w:sz w:val="22"/>
          <w:szCs w:val="22"/>
        </w:rPr>
      </w:pPr>
    </w:p>
    <w:p w14:paraId="5530469F" w14:textId="77777777" w:rsidR="00C069C5" w:rsidRPr="0054196C" w:rsidRDefault="00C069C5" w:rsidP="00AD6094">
      <w:pPr>
        <w:pStyle w:val="Default"/>
        <w:rPr>
          <w:rFonts w:ascii="Calibri Light" w:hAnsi="Calibri Light" w:cs="Calibri Light"/>
          <w:sz w:val="22"/>
          <w:szCs w:val="22"/>
        </w:rPr>
      </w:pPr>
    </w:p>
    <w:p w14:paraId="38121E86" w14:textId="77777777" w:rsidR="00C069C5" w:rsidRDefault="00C069C5">
      <w:pPr>
        <w:rPr>
          <w:rFonts w:asciiTheme="majorHAnsi" w:eastAsiaTheme="majorEastAsia" w:hAnsiTheme="majorHAnsi" w:cstheme="majorBidi"/>
          <w:b/>
          <w:bCs/>
          <w:color w:val="365F91" w:themeColor="accent1" w:themeShade="BF"/>
          <w:sz w:val="28"/>
          <w:szCs w:val="28"/>
        </w:rPr>
      </w:pPr>
      <w:r>
        <w:br w:type="page"/>
      </w:r>
    </w:p>
    <w:p w14:paraId="2A29DB0A" w14:textId="31653040" w:rsidR="00C069C5" w:rsidRDefault="00C069C5" w:rsidP="0054196C">
      <w:pPr>
        <w:pStyle w:val="Heading2"/>
        <w:numPr>
          <w:ilvl w:val="0"/>
          <w:numId w:val="77"/>
        </w:numPr>
      </w:pPr>
      <w:bookmarkStart w:id="81" w:name="_Toc60677414"/>
      <w:bookmarkStart w:id="82" w:name="_Toc89869741"/>
      <w:r>
        <w:lastRenderedPageBreak/>
        <w:t>Accreditation of Prior Learning Policy</w:t>
      </w:r>
      <w:bookmarkEnd w:id="81"/>
      <w:bookmarkEnd w:id="82"/>
    </w:p>
    <w:p w14:paraId="22C4D8BD" w14:textId="77777777" w:rsidR="00C069C5" w:rsidRDefault="00C069C5" w:rsidP="00C069C5"/>
    <w:p w14:paraId="3EEEE64C" w14:textId="44061CC6" w:rsidR="00EF3D4A" w:rsidRPr="0054196C" w:rsidRDefault="00D83A8A" w:rsidP="00D83A8A">
      <w:pPr>
        <w:rPr>
          <w:rFonts w:ascii="Calibri Light" w:hAnsi="Calibri Light" w:cs="Calibri Light"/>
        </w:rPr>
      </w:pPr>
      <w:r w:rsidRPr="0054196C">
        <w:rPr>
          <w:rFonts w:ascii="Calibri Light" w:hAnsi="Calibri Light" w:cs="Calibri Light"/>
        </w:rPr>
        <w:t>Blue Badge students will be granted Accreditation of Prior Learning</w:t>
      </w:r>
      <w:r w:rsidR="00EF3D4A" w:rsidRPr="0054196C">
        <w:rPr>
          <w:rFonts w:ascii="Calibri Light" w:hAnsi="Calibri Light" w:cs="Calibri Light"/>
        </w:rPr>
        <w:t>:</w:t>
      </w:r>
    </w:p>
    <w:p w14:paraId="19BB0E23" w14:textId="1BB01EFC" w:rsidR="00EF3D4A" w:rsidRPr="0054196C" w:rsidRDefault="00D83A8A" w:rsidP="00C824EE">
      <w:pPr>
        <w:pStyle w:val="ListParagraph"/>
        <w:numPr>
          <w:ilvl w:val="0"/>
          <w:numId w:val="35"/>
        </w:numPr>
        <w:rPr>
          <w:rFonts w:ascii="Calibri Light" w:hAnsi="Calibri Light" w:cs="Calibri Light"/>
          <w:sz w:val="22"/>
          <w:szCs w:val="22"/>
        </w:rPr>
      </w:pPr>
      <w:r w:rsidRPr="0054196C">
        <w:rPr>
          <w:rFonts w:ascii="Calibri Light" w:hAnsi="Calibri Light" w:cs="Calibri Light"/>
          <w:sz w:val="22"/>
          <w:szCs w:val="22"/>
        </w:rPr>
        <w:t xml:space="preserve">a passed Blue Badge project </w:t>
      </w:r>
    </w:p>
    <w:p w14:paraId="1F43E350" w14:textId="77777777" w:rsidR="00EF3D4A" w:rsidRPr="0054196C" w:rsidRDefault="00EF3D4A" w:rsidP="00C824EE">
      <w:pPr>
        <w:pStyle w:val="ListParagraph"/>
        <w:numPr>
          <w:ilvl w:val="0"/>
          <w:numId w:val="35"/>
        </w:numPr>
        <w:rPr>
          <w:rFonts w:ascii="Calibri Light" w:hAnsi="Calibri Light" w:cs="Calibri Light"/>
          <w:sz w:val="22"/>
          <w:szCs w:val="22"/>
        </w:rPr>
      </w:pPr>
      <w:r w:rsidRPr="0054196C">
        <w:rPr>
          <w:rFonts w:ascii="Calibri Light" w:hAnsi="Calibri Light" w:cs="Calibri Light"/>
          <w:sz w:val="22"/>
          <w:szCs w:val="22"/>
        </w:rPr>
        <w:t xml:space="preserve">a </w:t>
      </w:r>
      <w:r w:rsidR="00D83A8A" w:rsidRPr="0054196C">
        <w:rPr>
          <w:rFonts w:ascii="Calibri Light" w:hAnsi="Calibri Light" w:cs="Calibri Light"/>
          <w:sz w:val="22"/>
          <w:szCs w:val="22"/>
        </w:rPr>
        <w:t>passed Background Knowledge examination</w:t>
      </w:r>
    </w:p>
    <w:p w14:paraId="74BB96C9" w14:textId="1178FCD9" w:rsidR="00D83A8A" w:rsidRPr="0054196C" w:rsidRDefault="00EF3D4A" w:rsidP="00C824EE">
      <w:pPr>
        <w:pStyle w:val="ListParagraph"/>
        <w:numPr>
          <w:ilvl w:val="0"/>
          <w:numId w:val="35"/>
        </w:numPr>
        <w:rPr>
          <w:rFonts w:ascii="Calibri Light" w:hAnsi="Calibri Light" w:cs="Calibri Light"/>
          <w:sz w:val="22"/>
          <w:szCs w:val="22"/>
        </w:rPr>
      </w:pPr>
      <w:r w:rsidRPr="0054196C">
        <w:rPr>
          <w:rFonts w:ascii="Calibri Light" w:hAnsi="Calibri Light" w:cs="Calibri Light"/>
          <w:sz w:val="22"/>
          <w:szCs w:val="22"/>
        </w:rPr>
        <w:t>a passed walk examination</w:t>
      </w:r>
      <w:r w:rsidR="00331687" w:rsidRPr="0054196C">
        <w:rPr>
          <w:rFonts w:ascii="Calibri Light" w:hAnsi="Calibri Light" w:cs="Calibri Light"/>
          <w:sz w:val="22"/>
          <w:szCs w:val="22"/>
        </w:rPr>
        <w:t xml:space="preserve"> (applies to other </w:t>
      </w:r>
      <w:r w:rsidR="00045FD7" w:rsidRPr="0054196C">
        <w:rPr>
          <w:rFonts w:ascii="Calibri Light" w:hAnsi="Calibri Light" w:cs="Calibri Light"/>
          <w:sz w:val="22"/>
          <w:szCs w:val="22"/>
        </w:rPr>
        <w:t xml:space="preserve">GB &amp; </w:t>
      </w:r>
      <w:r w:rsidR="00331687" w:rsidRPr="0054196C">
        <w:rPr>
          <w:rFonts w:ascii="Calibri Light" w:hAnsi="Calibri Light" w:cs="Calibri Light"/>
          <w:sz w:val="22"/>
          <w:szCs w:val="22"/>
        </w:rPr>
        <w:t>BB courses only)</w:t>
      </w:r>
    </w:p>
    <w:p w14:paraId="78699512" w14:textId="112577C1" w:rsidR="00EF3D4A" w:rsidRPr="0054196C" w:rsidRDefault="00EF3D4A" w:rsidP="00C824EE">
      <w:pPr>
        <w:pStyle w:val="ListParagraph"/>
        <w:numPr>
          <w:ilvl w:val="0"/>
          <w:numId w:val="35"/>
        </w:numPr>
        <w:rPr>
          <w:rFonts w:ascii="Calibri Light" w:hAnsi="Calibri Light" w:cs="Calibri Light"/>
          <w:sz w:val="22"/>
          <w:szCs w:val="22"/>
        </w:rPr>
      </w:pPr>
      <w:r w:rsidRPr="0054196C">
        <w:rPr>
          <w:rFonts w:ascii="Calibri Light" w:hAnsi="Calibri Light" w:cs="Calibri Light"/>
          <w:sz w:val="22"/>
          <w:szCs w:val="22"/>
        </w:rPr>
        <w:t>a passed religious building examination for religious buildings with no special guiding rights.</w:t>
      </w:r>
      <w:r w:rsidR="00A73027">
        <w:rPr>
          <w:rFonts w:ascii="Calibri Light" w:hAnsi="Calibri Light" w:cs="Calibri Light"/>
          <w:sz w:val="22"/>
          <w:szCs w:val="22"/>
        </w:rPr>
        <w:t xml:space="preserve"> </w:t>
      </w:r>
      <w:r w:rsidR="00331687" w:rsidRPr="0054196C">
        <w:rPr>
          <w:rFonts w:ascii="Calibri Light" w:hAnsi="Calibri Light" w:cs="Calibri Light"/>
          <w:sz w:val="22"/>
          <w:szCs w:val="22"/>
        </w:rPr>
        <w:t xml:space="preserve">(applies to other </w:t>
      </w:r>
      <w:r w:rsidR="00E3556F" w:rsidRPr="0054196C">
        <w:rPr>
          <w:rFonts w:ascii="Calibri Light" w:hAnsi="Calibri Light" w:cs="Calibri Light"/>
          <w:sz w:val="22"/>
          <w:szCs w:val="22"/>
        </w:rPr>
        <w:t xml:space="preserve">GB, </w:t>
      </w:r>
      <w:r w:rsidR="00331687" w:rsidRPr="0054196C">
        <w:rPr>
          <w:rFonts w:ascii="Calibri Light" w:hAnsi="Calibri Light" w:cs="Calibri Light"/>
          <w:sz w:val="22"/>
          <w:szCs w:val="22"/>
        </w:rPr>
        <w:t>BB courses only)</w:t>
      </w:r>
    </w:p>
    <w:p w14:paraId="5B948BD6" w14:textId="77777777" w:rsidR="00D83A8A" w:rsidRPr="00331687" w:rsidRDefault="00D83A8A" w:rsidP="00C069C5">
      <w:pPr>
        <w:rPr>
          <w:rFonts w:cstheme="minorHAnsi"/>
        </w:rPr>
      </w:pPr>
    </w:p>
    <w:p w14:paraId="6CC58374" w14:textId="77777777" w:rsidR="00252797" w:rsidRDefault="00252797">
      <w:pPr>
        <w:rPr>
          <w:rFonts w:asciiTheme="majorHAnsi" w:eastAsiaTheme="majorEastAsia" w:hAnsiTheme="majorHAnsi" w:cstheme="majorBidi"/>
          <w:b/>
          <w:bCs/>
          <w:color w:val="365F91" w:themeColor="accent1" w:themeShade="BF"/>
          <w:sz w:val="28"/>
          <w:szCs w:val="28"/>
        </w:rPr>
      </w:pPr>
      <w:r>
        <w:br w:type="page"/>
      </w:r>
    </w:p>
    <w:p w14:paraId="7050FCDD" w14:textId="31826BC9" w:rsidR="00C069C5" w:rsidRDefault="00C069C5" w:rsidP="0054196C">
      <w:pPr>
        <w:pStyle w:val="Heading2"/>
        <w:numPr>
          <w:ilvl w:val="0"/>
          <w:numId w:val="77"/>
        </w:numPr>
      </w:pPr>
      <w:bookmarkStart w:id="83" w:name="_Toc60677415"/>
      <w:bookmarkStart w:id="84" w:name="_Toc89869742"/>
      <w:r>
        <w:lastRenderedPageBreak/>
        <w:t>Dealing with Children</w:t>
      </w:r>
      <w:r w:rsidR="0095573C">
        <w:t xml:space="preserve"> and Vulnerable Adults</w:t>
      </w:r>
      <w:bookmarkEnd w:id="83"/>
      <w:bookmarkEnd w:id="84"/>
    </w:p>
    <w:p w14:paraId="6E0190B6" w14:textId="77777777" w:rsidR="00C069C5" w:rsidRDefault="00C069C5" w:rsidP="00C069C5"/>
    <w:p w14:paraId="4D197BA5" w14:textId="77777777" w:rsidR="009032F6" w:rsidRPr="003C0C73" w:rsidRDefault="00D83A8A" w:rsidP="00C069C5">
      <w:pPr>
        <w:rPr>
          <w:rFonts w:ascii="Calibri Light" w:hAnsi="Calibri Light" w:cs="Calibri Light"/>
        </w:rPr>
      </w:pPr>
      <w:r w:rsidRPr="003C0C73">
        <w:rPr>
          <w:rFonts w:ascii="Calibri Light" w:hAnsi="Calibri Light" w:cs="Calibri Light"/>
        </w:rPr>
        <w:t xml:space="preserve">As per </w:t>
      </w:r>
      <w:r w:rsidR="009032F6" w:rsidRPr="003C0C73">
        <w:rPr>
          <w:rFonts w:ascii="Calibri Light" w:hAnsi="Calibri Light" w:cs="Calibri Light"/>
        </w:rPr>
        <w:t>the following online document:</w:t>
      </w:r>
    </w:p>
    <w:p w14:paraId="65A94793" w14:textId="1147085E" w:rsidR="00C069C5" w:rsidRPr="003C0C73" w:rsidRDefault="00D83A8A" w:rsidP="00C069C5">
      <w:pPr>
        <w:rPr>
          <w:rFonts w:ascii="Calibri Light" w:hAnsi="Calibri Light" w:cs="Calibri Light"/>
        </w:rPr>
      </w:pPr>
      <w:hyperlink r:id="rId12" w:history="1">
        <w:r w:rsidRPr="003C0C73">
          <w:rPr>
            <w:rStyle w:val="Hyperlink"/>
            <w:rFonts w:ascii="Calibri Light" w:hAnsi="Calibri Light" w:cs="Calibri Light"/>
          </w:rPr>
          <w:t>https://www.itg.org.uk/media/2460/insitute-of-tourist-guiding-guidance-for-working-with-children-and-vulnerable-adults-v1-0620.pdf</w:t>
        </w:r>
      </w:hyperlink>
      <w:r w:rsidRPr="003C0C73">
        <w:rPr>
          <w:rFonts w:ascii="Calibri Light" w:hAnsi="Calibri Light" w:cs="Calibri Light"/>
        </w:rPr>
        <w:t>.</w:t>
      </w:r>
    </w:p>
    <w:p w14:paraId="6D18BA9D" w14:textId="68BC0947" w:rsidR="00914068" w:rsidRDefault="00914068" w:rsidP="00C069C5"/>
    <w:p w14:paraId="10BCC688" w14:textId="35190BCD" w:rsidR="00914068" w:rsidRDefault="00914068" w:rsidP="00C069C5"/>
    <w:p w14:paraId="1CE67A63" w14:textId="50F1E34F" w:rsidR="00914068" w:rsidRDefault="00914068" w:rsidP="00C069C5"/>
    <w:p w14:paraId="6AAA2224" w14:textId="1BECB41E" w:rsidR="00914068" w:rsidRDefault="00914068" w:rsidP="00C069C5"/>
    <w:p w14:paraId="62C6B219" w14:textId="7BAB42B1" w:rsidR="00914068" w:rsidRDefault="00914068" w:rsidP="00C069C5"/>
    <w:p w14:paraId="742A89CB" w14:textId="1EF51693" w:rsidR="00914068" w:rsidRDefault="00914068" w:rsidP="00C069C5"/>
    <w:p w14:paraId="3B6FD98C" w14:textId="4CF9A906" w:rsidR="00914068" w:rsidRDefault="00914068" w:rsidP="00C069C5"/>
    <w:p w14:paraId="20D62ADE" w14:textId="53373866" w:rsidR="00914068" w:rsidRDefault="00914068" w:rsidP="00C069C5"/>
    <w:p w14:paraId="087B9246" w14:textId="07A74C84" w:rsidR="00914068" w:rsidRDefault="00914068" w:rsidP="00C069C5"/>
    <w:p w14:paraId="382F2990" w14:textId="045A4957" w:rsidR="00914068" w:rsidRDefault="00914068" w:rsidP="00C069C5"/>
    <w:p w14:paraId="16BC41C9" w14:textId="4F3471D1" w:rsidR="00914068" w:rsidRDefault="00914068" w:rsidP="00C069C5"/>
    <w:p w14:paraId="29FF48CD" w14:textId="4198AD33" w:rsidR="00914068" w:rsidRDefault="00914068" w:rsidP="00C069C5"/>
    <w:p w14:paraId="1939575E" w14:textId="47D982D2" w:rsidR="00914068" w:rsidRDefault="00914068" w:rsidP="00C069C5"/>
    <w:p w14:paraId="7E7C8BAD" w14:textId="0B076071" w:rsidR="00914068" w:rsidRDefault="00914068" w:rsidP="00C069C5"/>
    <w:p w14:paraId="350B7471" w14:textId="137EDF08" w:rsidR="00914068" w:rsidRDefault="00914068" w:rsidP="00C069C5"/>
    <w:p w14:paraId="053EF06E" w14:textId="5A9A5A1E" w:rsidR="00914068" w:rsidRDefault="00914068" w:rsidP="00C069C5"/>
    <w:p w14:paraId="6E80068A" w14:textId="4087CD93" w:rsidR="00914068" w:rsidRDefault="00914068" w:rsidP="00C069C5"/>
    <w:p w14:paraId="34E65A8B" w14:textId="042C4DAF" w:rsidR="00914068" w:rsidRDefault="00914068" w:rsidP="00C069C5"/>
    <w:p w14:paraId="32ACD51E" w14:textId="2B78AFA0" w:rsidR="00914068" w:rsidRDefault="00914068" w:rsidP="00C069C5"/>
    <w:p w14:paraId="362D38EB" w14:textId="7FED6A2E" w:rsidR="00914068" w:rsidRDefault="00914068" w:rsidP="00C069C5"/>
    <w:sectPr w:rsidR="00914068" w:rsidSect="00F0008D">
      <w:headerReference w:type="default" r:id="rId13"/>
      <w:footerReference w:type="default" r:id="rId14"/>
      <w:pgSz w:w="11906" w:h="16838"/>
      <w:pgMar w:top="425"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602F8" w14:textId="77777777" w:rsidR="00006A08" w:rsidRDefault="00006A08" w:rsidP="00507DB6">
      <w:pPr>
        <w:spacing w:after="0" w:line="240" w:lineRule="auto"/>
      </w:pPr>
      <w:r>
        <w:separator/>
      </w:r>
    </w:p>
  </w:endnote>
  <w:endnote w:type="continuationSeparator" w:id="0">
    <w:p w14:paraId="6959307B" w14:textId="77777777" w:rsidR="00006A08" w:rsidRDefault="00006A08" w:rsidP="00507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ill Sans MT">
    <w:altName w:val="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5937070"/>
      <w:docPartObj>
        <w:docPartGallery w:val="Page Numbers (Bottom of Page)"/>
        <w:docPartUnique/>
      </w:docPartObj>
    </w:sdtPr>
    <w:sdtEndPr/>
    <w:sdtContent>
      <w:sdt>
        <w:sdtPr>
          <w:id w:val="98381352"/>
          <w:docPartObj>
            <w:docPartGallery w:val="Page Numbers (Top of Page)"/>
            <w:docPartUnique/>
          </w:docPartObj>
        </w:sdtPr>
        <w:sdtEndPr/>
        <w:sdtContent>
          <w:p w14:paraId="4D4E42E2" w14:textId="77777777" w:rsidR="004F3E9C" w:rsidRDefault="004F3E9C" w:rsidP="00507DB6">
            <w:pPr>
              <w:pStyle w:val="Footer"/>
              <w:jc w:val="center"/>
            </w:pPr>
          </w:p>
          <w:p w14:paraId="4E68B264" w14:textId="77777777" w:rsidR="004F3E9C" w:rsidRDefault="004F3E9C" w:rsidP="00507DB6">
            <w:pPr>
              <w:pStyle w:val="Footer"/>
              <w:jc w:val="center"/>
              <w:rPr>
                <w:rFonts w:ascii="Arial" w:hAnsi="Arial" w:cs="Arial"/>
                <w:bCs/>
                <w:szCs w:val="14"/>
              </w:rPr>
            </w:pPr>
            <w:r w:rsidRPr="00B63334">
              <w:rPr>
                <w:rFonts w:ascii="Arial" w:hAnsi="Arial" w:cs="Arial"/>
                <w:szCs w:val="14"/>
              </w:rPr>
              <w:t xml:space="preserve">Pack to apply for Institute of Tourist Guiding Blue Badge Accreditation - Page </w:t>
            </w:r>
            <w:r w:rsidRPr="00B63334">
              <w:rPr>
                <w:rFonts w:ascii="Arial" w:hAnsi="Arial" w:cs="Arial"/>
                <w:bCs/>
                <w:szCs w:val="14"/>
              </w:rPr>
              <w:fldChar w:fldCharType="begin"/>
            </w:r>
            <w:r w:rsidRPr="00B63334">
              <w:rPr>
                <w:rFonts w:ascii="Arial" w:hAnsi="Arial" w:cs="Arial"/>
                <w:bCs/>
                <w:szCs w:val="14"/>
              </w:rPr>
              <w:instrText xml:space="preserve"> PAGE </w:instrText>
            </w:r>
            <w:r w:rsidRPr="00B63334">
              <w:rPr>
                <w:rFonts w:ascii="Arial" w:hAnsi="Arial" w:cs="Arial"/>
                <w:bCs/>
                <w:szCs w:val="14"/>
              </w:rPr>
              <w:fldChar w:fldCharType="separate"/>
            </w:r>
            <w:r w:rsidR="00B868E7">
              <w:rPr>
                <w:rFonts w:ascii="Arial" w:hAnsi="Arial" w:cs="Arial"/>
                <w:bCs/>
                <w:noProof/>
                <w:szCs w:val="14"/>
              </w:rPr>
              <w:t>50</w:t>
            </w:r>
            <w:r w:rsidRPr="00B63334">
              <w:rPr>
                <w:rFonts w:ascii="Arial" w:hAnsi="Arial" w:cs="Arial"/>
                <w:bCs/>
                <w:szCs w:val="14"/>
              </w:rPr>
              <w:fldChar w:fldCharType="end"/>
            </w:r>
            <w:r w:rsidRPr="00B63334">
              <w:rPr>
                <w:rFonts w:ascii="Arial" w:hAnsi="Arial" w:cs="Arial"/>
                <w:szCs w:val="14"/>
              </w:rPr>
              <w:t xml:space="preserve"> of </w:t>
            </w:r>
            <w:r w:rsidRPr="00B63334">
              <w:rPr>
                <w:rFonts w:ascii="Arial" w:hAnsi="Arial" w:cs="Arial"/>
                <w:bCs/>
                <w:szCs w:val="14"/>
              </w:rPr>
              <w:fldChar w:fldCharType="begin"/>
            </w:r>
            <w:r w:rsidRPr="00B63334">
              <w:rPr>
                <w:rFonts w:ascii="Arial" w:hAnsi="Arial" w:cs="Arial"/>
                <w:bCs/>
                <w:szCs w:val="14"/>
              </w:rPr>
              <w:instrText xml:space="preserve"> NUMPAGES  </w:instrText>
            </w:r>
            <w:r w:rsidRPr="00B63334">
              <w:rPr>
                <w:rFonts w:ascii="Arial" w:hAnsi="Arial" w:cs="Arial"/>
                <w:bCs/>
                <w:szCs w:val="14"/>
              </w:rPr>
              <w:fldChar w:fldCharType="separate"/>
            </w:r>
            <w:r w:rsidR="00B868E7">
              <w:rPr>
                <w:rFonts w:ascii="Arial" w:hAnsi="Arial" w:cs="Arial"/>
                <w:bCs/>
                <w:noProof/>
                <w:szCs w:val="14"/>
              </w:rPr>
              <w:t>50</w:t>
            </w:r>
            <w:r w:rsidRPr="00B63334">
              <w:rPr>
                <w:rFonts w:ascii="Arial" w:hAnsi="Arial" w:cs="Arial"/>
                <w:bCs/>
                <w:szCs w:val="14"/>
              </w:rPr>
              <w:fldChar w:fldCharType="end"/>
            </w:r>
          </w:p>
          <w:p w14:paraId="21907B73" w14:textId="77777777" w:rsidR="004F3E9C" w:rsidRPr="00B63334" w:rsidRDefault="004F3E9C" w:rsidP="00507DB6">
            <w:pPr>
              <w:pStyle w:val="Footer"/>
              <w:jc w:val="center"/>
              <w:rPr>
                <w:rFonts w:ascii="Arial" w:hAnsi="Arial" w:cs="Arial"/>
                <w:b/>
                <w:bCs/>
                <w:szCs w:val="14"/>
              </w:rPr>
            </w:pPr>
          </w:p>
          <w:p w14:paraId="3EDCAB71" w14:textId="77777777" w:rsidR="004F3E9C" w:rsidRPr="00B63334" w:rsidRDefault="004F3E9C" w:rsidP="00507DB6">
            <w:pPr>
              <w:pStyle w:val="Footer"/>
              <w:jc w:val="center"/>
              <w:rPr>
                <w:rFonts w:ascii="Arial" w:hAnsi="Arial" w:cs="Arial"/>
                <w:sz w:val="14"/>
              </w:rPr>
            </w:pPr>
            <w:r w:rsidRPr="00B63334">
              <w:rPr>
                <w:rFonts w:ascii="Arial" w:hAnsi="Arial" w:cs="Arial"/>
                <w:sz w:val="14"/>
              </w:rPr>
              <w:t>Company Registration No: 4391794. Place of Registration: England. Registered Office</w:t>
            </w:r>
          </w:p>
          <w:p w14:paraId="32A9DE86" w14:textId="77777777" w:rsidR="004F3E9C" w:rsidRDefault="004F3E9C" w:rsidP="00B63334">
            <w:pPr>
              <w:pStyle w:val="Footer"/>
              <w:jc w:val="center"/>
            </w:pPr>
            <w:r w:rsidRPr="00B63334">
              <w:rPr>
                <w:rFonts w:ascii="Arial" w:hAnsi="Arial" w:cs="Arial"/>
                <w:sz w:val="14"/>
                <w:szCs w:val="14"/>
              </w:rPr>
              <w:t>Unit 209 Coppergate House, 10 White</w:t>
            </w:r>
            <w:r>
              <w:rPr>
                <w:rFonts w:ascii="Arial" w:hAnsi="Arial" w:cs="Arial"/>
                <w:sz w:val="14"/>
                <w:szCs w:val="14"/>
              </w:rPr>
              <w:t>’</w:t>
            </w:r>
            <w:r w:rsidRPr="00B63334">
              <w:rPr>
                <w:rFonts w:ascii="Arial" w:hAnsi="Arial" w:cs="Arial"/>
                <w:sz w:val="14"/>
                <w:szCs w:val="14"/>
              </w:rPr>
              <w:t>s Row, London E1 7NJ   t: 020 7680 7146   e: office@itg.org.uk   w: www.itg.org.uk</w:t>
            </w:r>
          </w:p>
        </w:sdtContent>
      </w:sdt>
    </w:sdtContent>
  </w:sdt>
  <w:p w14:paraId="39CA97AB" w14:textId="77777777" w:rsidR="004F3E9C" w:rsidRDefault="004F3E9C">
    <w:pPr>
      <w:pStyle w:val="Footer"/>
    </w:pPr>
  </w:p>
  <w:p w14:paraId="2C293E8F" w14:textId="77777777" w:rsidR="004F3E9C" w:rsidRDefault="004F3E9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4CB29" w14:textId="77777777" w:rsidR="00006A08" w:rsidRDefault="00006A08" w:rsidP="00507DB6">
      <w:pPr>
        <w:spacing w:after="0" w:line="240" w:lineRule="auto"/>
      </w:pPr>
      <w:r>
        <w:separator/>
      </w:r>
    </w:p>
  </w:footnote>
  <w:footnote w:type="continuationSeparator" w:id="0">
    <w:p w14:paraId="09EA0062" w14:textId="77777777" w:rsidR="00006A08" w:rsidRDefault="00006A08" w:rsidP="00507D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2E039" w14:textId="77777777" w:rsidR="004F3E9C" w:rsidRDefault="004F3E9C" w:rsidP="00116DCF">
    <w:pPr>
      <w:pStyle w:val="Header"/>
      <w:tabs>
        <w:tab w:val="clear" w:pos="4513"/>
        <w:tab w:val="clear" w:pos="9026"/>
        <w:tab w:val="left" w:pos="1060"/>
      </w:tabs>
    </w:pPr>
    <w:r>
      <w:tab/>
    </w:r>
  </w:p>
  <w:p w14:paraId="0D20D64F" w14:textId="77777777" w:rsidR="004F3E9C" w:rsidRDefault="004F3E9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0"/>
        </w:tabs>
        <w:ind w:left="413" w:firstLine="0"/>
      </w:pPr>
      <w:rPr>
        <w:rFonts w:ascii="Arial" w:hAnsi="Arial" w:cs="Arial"/>
        <w:b w:val="0"/>
        <w:i w:val="0"/>
        <w:strike w:val="0"/>
        <w:dstrike w:val="0"/>
        <w:color w:val="000000"/>
        <w:position w:val="0"/>
        <w:sz w:val="24"/>
        <w:szCs w:val="24"/>
        <w:u w:val="none" w:color="000000"/>
        <w:vertAlign w:val="baseline"/>
      </w:rPr>
    </w:lvl>
    <w:lvl w:ilvl="1">
      <w:start w:val="1"/>
      <w:numFmt w:val="bullet"/>
      <w:lvlText w:val="o"/>
      <w:lvlJc w:val="left"/>
      <w:pPr>
        <w:tabs>
          <w:tab w:val="num" w:pos="0"/>
        </w:tabs>
        <w:ind w:left="1147" w:firstLine="0"/>
      </w:pPr>
      <w:rPr>
        <w:rFonts w:ascii="Segoe UI Symbol" w:hAnsi="Segoe UI Symbol" w:cs="Segoe UI Symbol"/>
        <w:b w:val="0"/>
        <w:i w:val="0"/>
        <w:strike w:val="0"/>
        <w:dstrike w:val="0"/>
        <w:color w:val="000000"/>
        <w:position w:val="0"/>
        <w:sz w:val="24"/>
        <w:szCs w:val="24"/>
        <w:u w:val="none" w:color="000000"/>
        <w:vertAlign w:val="baseline"/>
      </w:rPr>
    </w:lvl>
    <w:lvl w:ilvl="2">
      <w:start w:val="1"/>
      <w:numFmt w:val="bullet"/>
      <w:lvlText w:val="▪"/>
      <w:lvlJc w:val="left"/>
      <w:pPr>
        <w:tabs>
          <w:tab w:val="num" w:pos="0"/>
        </w:tabs>
        <w:ind w:left="1867" w:firstLine="0"/>
      </w:pPr>
      <w:rPr>
        <w:rFonts w:ascii="Segoe UI Symbol" w:hAnsi="Segoe UI Symbol" w:cs="Segoe UI Symbol"/>
        <w:b w:val="0"/>
        <w:i w:val="0"/>
        <w:strike w:val="0"/>
        <w:dstrike w:val="0"/>
        <w:color w:val="000000"/>
        <w:position w:val="0"/>
        <w:sz w:val="24"/>
        <w:szCs w:val="24"/>
        <w:u w:val="none" w:color="000000"/>
        <w:vertAlign w:val="baseline"/>
      </w:rPr>
    </w:lvl>
    <w:lvl w:ilvl="3">
      <w:start w:val="1"/>
      <w:numFmt w:val="bullet"/>
      <w:lvlText w:val="•"/>
      <w:lvlJc w:val="left"/>
      <w:pPr>
        <w:tabs>
          <w:tab w:val="num" w:pos="0"/>
        </w:tabs>
        <w:ind w:left="2587" w:firstLine="0"/>
      </w:pPr>
      <w:rPr>
        <w:rFonts w:ascii="Arial" w:hAnsi="Arial" w:cs="Arial"/>
        <w:b w:val="0"/>
        <w:i w:val="0"/>
        <w:strike w:val="0"/>
        <w:dstrike w:val="0"/>
        <w:color w:val="000000"/>
        <w:position w:val="0"/>
        <w:sz w:val="24"/>
        <w:szCs w:val="24"/>
        <w:u w:val="none" w:color="000000"/>
        <w:vertAlign w:val="baseline"/>
      </w:rPr>
    </w:lvl>
    <w:lvl w:ilvl="4">
      <w:start w:val="1"/>
      <w:numFmt w:val="bullet"/>
      <w:lvlText w:val="o"/>
      <w:lvlJc w:val="left"/>
      <w:pPr>
        <w:tabs>
          <w:tab w:val="num" w:pos="0"/>
        </w:tabs>
        <w:ind w:left="3307" w:firstLine="0"/>
      </w:pPr>
      <w:rPr>
        <w:rFonts w:ascii="Segoe UI Symbol" w:hAnsi="Segoe UI Symbol" w:cs="Segoe UI Symbol"/>
        <w:b w:val="0"/>
        <w:i w:val="0"/>
        <w:strike w:val="0"/>
        <w:dstrike w:val="0"/>
        <w:color w:val="000000"/>
        <w:position w:val="0"/>
        <w:sz w:val="24"/>
        <w:szCs w:val="24"/>
        <w:u w:val="none" w:color="000000"/>
        <w:vertAlign w:val="baseline"/>
      </w:rPr>
    </w:lvl>
    <w:lvl w:ilvl="5">
      <w:start w:val="1"/>
      <w:numFmt w:val="bullet"/>
      <w:lvlText w:val="▪"/>
      <w:lvlJc w:val="left"/>
      <w:pPr>
        <w:tabs>
          <w:tab w:val="num" w:pos="0"/>
        </w:tabs>
        <w:ind w:left="4027" w:firstLine="0"/>
      </w:pPr>
      <w:rPr>
        <w:rFonts w:ascii="Segoe UI Symbol" w:hAnsi="Segoe UI Symbol" w:cs="Segoe UI Symbol"/>
        <w:b w:val="0"/>
        <w:i w:val="0"/>
        <w:strike w:val="0"/>
        <w:dstrike w:val="0"/>
        <w:color w:val="000000"/>
        <w:position w:val="0"/>
        <w:sz w:val="24"/>
        <w:szCs w:val="24"/>
        <w:u w:val="none" w:color="000000"/>
        <w:vertAlign w:val="baseline"/>
      </w:rPr>
    </w:lvl>
    <w:lvl w:ilvl="6">
      <w:start w:val="1"/>
      <w:numFmt w:val="bullet"/>
      <w:lvlText w:val="•"/>
      <w:lvlJc w:val="left"/>
      <w:pPr>
        <w:tabs>
          <w:tab w:val="num" w:pos="0"/>
        </w:tabs>
        <w:ind w:left="4747" w:firstLine="0"/>
      </w:pPr>
      <w:rPr>
        <w:rFonts w:ascii="Arial" w:hAnsi="Arial" w:cs="Arial"/>
        <w:b w:val="0"/>
        <w:i w:val="0"/>
        <w:strike w:val="0"/>
        <w:dstrike w:val="0"/>
        <w:color w:val="000000"/>
        <w:position w:val="0"/>
        <w:sz w:val="24"/>
        <w:szCs w:val="24"/>
        <w:u w:val="none" w:color="000000"/>
        <w:vertAlign w:val="baseline"/>
      </w:rPr>
    </w:lvl>
    <w:lvl w:ilvl="7">
      <w:start w:val="1"/>
      <w:numFmt w:val="bullet"/>
      <w:lvlText w:val="o"/>
      <w:lvlJc w:val="left"/>
      <w:pPr>
        <w:tabs>
          <w:tab w:val="num" w:pos="0"/>
        </w:tabs>
        <w:ind w:left="5467" w:firstLine="0"/>
      </w:pPr>
      <w:rPr>
        <w:rFonts w:ascii="Segoe UI Symbol" w:hAnsi="Segoe UI Symbol" w:cs="Segoe UI Symbol"/>
        <w:b w:val="0"/>
        <w:i w:val="0"/>
        <w:strike w:val="0"/>
        <w:dstrike w:val="0"/>
        <w:color w:val="000000"/>
        <w:position w:val="0"/>
        <w:sz w:val="24"/>
        <w:szCs w:val="24"/>
        <w:u w:val="none" w:color="000000"/>
        <w:vertAlign w:val="baseline"/>
      </w:rPr>
    </w:lvl>
    <w:lvl w:ilvl="8">
      <w:start w:val="1"/>
      <w:numFmt w:val="bullet"/>
      <w:lvlText w:val="▪"/>
      <w:lvlJc w:val="left"/>
      <w:pPr>
        <w:tabs>
          <w:tab w:val="num" w:pos="0"/>
        </w:tabs>
        <w:ind w:left="6187" w:firstLine="0"/>
      </w:pPr>
      <w:rPr>
        <w:rFonts w:ascii="Segoe UI Symbol" w:hAnsi="Segoe UI Symbol" w:cs="Segoe UI Symbol"/>
        <w:b w:val="0"/>
        <w:i w:val="0"/>
        <w:strike w:val="0"/>
        <w:dstrike w:val="0"/>
        <w:color w:val="000000"/>
        <w:position w:val="0"/>
        <w:sz w:val="24"/>
        <w:szCs w:val="24"/>
        <w:u w:val="none" w:color="000000"/>
        <w:vertAlign w:val="baseline"/>
      </w:rPr>
    </w:lvl>
  </w:abstractNum>
  <w:abstractNum w:abstractNumId="1" w15:restartNumberingAfterBreak="0">
    <w:nsid w:val="00000003"/>
    <w:multiLevelType w:val="multilevel"/>
    <w:tmpl w:val="00000003"/>
    <w:name w:val="WW8Num3"/>
    <w:lvl w:ilvl="0">
      <w:start w:val="1"/>
      <w:numFmt w:val="lowerLetter"/>
      <w:lvlText w:val="%1)"/>
      <w:lvlJc w:val="left"/>
      <w:pPr>
        <w:tabs>
          <w:tab w:val="num" w:pos="0"/>
        </w:tabs>
        <w:ind w:left="413"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147"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867"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587"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307"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027"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747"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467"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187" w:firstLine="0"/>
      </w:pPr>
      <w:rPr>
        <w:rFonts w:eastAsia="Gill Sans MT" w:cs="Gill Sans MT"/>
        <w:b w:val="0"/>
        <w:i w:val="0"/>
        <w:strike w:val="0"/>
        <w:dstrike w:val="0"/>
        <w:color w:val="000000"/>
        <w:position w:val="0"/>
        <w:sz w:val="24"/>
        <w:szCs w:val="24"/>
        <w:u w:val="none" w:color="000000"/>
        <w:vertAlign w:val="baseline"/>
      </w:rPr>
    </w:lvl>
  </w:abstractNum>
  <w:abstractNum w:abstractNumId="2" w15:restartNumberingAfterBreak="0">
    <w:nsid w:val="00000004"/>
    <w:multiLevelType w:val="multilevel"/>
    <w:tmpl w:val="00000004"/>
    <w:name w:val="WW8Num4"/>
    <w:lvl w:ilvl="0">
      <w:start w:val="1"/>
      <w:numFmt w:val="bullet"/>
      <w:lvlText w:val="o"/>
      <w:lvlJc w:val="left"/>
      <w:pPr>
        <w:tabs>
          <w:tab w:val="num" w:pos="0"/>
        </w:tabs>
        <w:ind w:left="62" w:firstLine="0"/>
      </w:pPr>
      <w:rPr>
        <w:rFonts w:ascii="Courier New" w:hAnsi="Courier New" w:cs="Courier New"/>
        <w:b w:val="0"/>
        <w:i w:val="0"/>
        <w:strike w:val="0"/>
        <w:dstrike w:val="0"/>
        <w:color w:val="000000"/>
        <w:position w:val="0"/>
        <w:sz w:val="24"/>
        <w:szCs w:val="24"/>
        <w:u w:val="none" w:color="000000"/>
        <w:vertAlign w:val="baseline"/>
      </w:rPr>
    </w:lvl>
    <w:lvl w:ilvl="1">
      <w:start w:val="1"/>
      <w:numFmt w:val="bullet"/>
      <w:lvlText w:val="o"/>
      <w:lvlJc w:val="left"/>
      <w:pPr>
        <w:tabs>
          <w:tab w:val="num" w:pos="0"/>
        </w:tabs>
        <w:ind w:left="1147" w:firstLine="0"/>
      </w:pPr>
      <w:rPr>
        <w:rFonts w:ascii="Courier New" w:hAnsi="Courier New" w:cs="Courier New"/>
        <w:b w:val="0"/>
        <w:i w:val="0"/>
        <w:strike w:val="0"/>
        <w:dstrike w:val="0"/>
        <w:color w:val="000000"/>
        <w:position w:val="0"/>
        <w:sz w:val="24"/>
        <w:szCs w:val="24"/>
        <w:u w:val="none" w:color="000000"/>
        <w:vertAlign w:val="baseline"/>
      </w:rPr>
    </w:lvl>
    <w:lvl w:ilvl="2">
      <w:start w:val="1"/>
      <w:numFmt w:val="bullet"/>
      <w:lvlText w:val="▪"/>
      <w:lvlJc w:val="left"/>
      <w:pPr>
        <w:tabs>
          <w:tab w:val="num" w:pos="0"/>
        </w:tabs>
        <w:ind w:left="1867" w:firstLine="0"/>
      </w:pPr>
      <w:rPr>
        <w:rFonts w:ascii="Courier New" w:hAnsi="Courier New" w:cs="Courier New"/>
        <w:b w:val="0"/>
        <w:i w:val="0"/>
        <w:strike w:val="0"/>
        <w:dstrike w:val="0"/>
        <w:color w:val="000000"/>
        <w:position w:val="0"/>
        <w:sz w:val="24"/>
        <w:szCs w:val="24"/>
        <w:u w:val="none" w:color="000000"/>
        <w:vertAlign w:val="baseline"/>
      </w:rPr>
    </w:lvl>
    <w:lvl w:ilvl="3">
      <w:start w:val="1"/>
      <w:numFmt w:val="bullet"/>
      <w:lvlText w:val="•"/>
      <w:lvlJc w:val="left"/>
      <w:pPr>
        <w:tabs>
          <w:tab w:val="num" w:pos="0"/>
        </w:tabs>
        <w:ind w:left="2587" w:firstLine="0"/>
      </w:pPr>
      <w:rPr>
        <w:rFonts w:ascii="Courier New" w:hAnsi="Courier New" w:cs="Courier New"/>
        <w:b w:val="0"/>
        <w:i w:val="0"/>
        <w:strike w:val="0"/>
        <w:dstrike w:val="0"/>
        <w:color w:val="000000"/>
        <w:position w:val="0"/>
        <w:sz w:val="24"/>
        <w:szCs w:val="24"/>
        <w:u w:val="none" w:color="000000"/>
        <w:vertAlign w:val="baseline"/>
      </w:rPr>
    </w:lvl>
    <w:lvl w:ilvl="4">
      <w:start w:val="1"/>
      <w:numFmt w:val="bullet"/>
      <w:lvlText w:val="o"/>
      <w:lvlJc w:val="left"/>
      <w:pPr>
        <w:tabs>
          <w:tab w:val="num" w:pos="0"/>
        </w:tabs>
        <w:ind w:left="3307" w:firstLine="0"/>
      </w:pPr>
      <w:rPr>
        <w:rFonts w:ascii="Courier New" w:hAnsi="Courier New" w:cs="Courier New"/>
        <w:b w:val="0"/>
        <w:i w:val="0"/>
        <w:strike w:val="0"/>
        <w:dstrike w:val="0"/>
        <w:color w:val="000000"/>
        <w:position w:val="0"/>
        <w:sz w:val="24"/>
        <w:szCs w:val="24"/>
        <w:u w:val="none" w:color="000000"/>
        <w:vertAlign w:val="baseline"/>
      </w:rPr>
    </w:lvl>
    <w:lvl w:ilvl="5">
      <w:start w:val="1"/>
      <w:numFmt w:val="bullet"/>
      <w:lvlText w:val="▪"/>
      <w:lvlJc w:val="left"/>
      <w:pPr>
        <w:tabs>
          <w:tab w:val="num" w:pos="0"/>
        </w:tabs>
        <w:ind w:left="4027" w:firstLine="0"/>
      </w:pPr>
      <w:rPr>
        <w:rFonts w:ascii="Courier New" w:hAnsi="Courier New" w:cs="Courier New"/>
        <w:b w:val="0"/>
        <w:i w:val="0"/>
        <w:strike w:val="0"/>
        <w:dstrike w:val="0"/>
        <w:color w:val="000000"/>
        <w:position w:val="0"/>
        <w:sz w:val="24"/>
        <w:szCs w:val="24"/>
        <w:u w:val="none" w:color="000000"/>
        <w:vertAlign w:val="baseline"/>
      </w:rPr>
    </w:lvl>
    <w:lvl w:ilvl="6">
      <w:start w:val="1"/>
      <w:numFmt w:val="bullet"/>
      <w:lvlText w:val="•"/>
      <w:lvlJc w:val="left"/>
      <w:pPr>
        <w:tabs>
          <w:tab w:val="num" w:pos="0"/>
        </w:tabs>
        <w:ind w:left="4747" w:firstLine="0"/>
      </w:pPr>
      <w:rPr>
        <w:rFonts w:ascii="Courier New" w:hAnsi="Courier New" w:cs="Courier New"/>
        <w:b w:val="0"/>
        <w:i w:val="0"/>
        <w:strike w:val="0"/>
        <w:dstrike w:val="0"/>
        <w:color w:val="000000"/>
        <w:position w:val="0"/>
        <w:sz w:val="24"/>
        <w:szCs w:val="24"/>
        <w:u w:val="none" w:color="000000"/>
        <w:vertAlign w:val="baseline"/>
      </w:rPr>
    </w:lvl>
    <w:lvl w:ilvl="7">
      <w:start w:val="1"/>
      <w:numFmt w:val="bullet"/>
      <w:lvlText w:val="o"/>
      <w:lvlJc w:val="left"/>
      <w:pPr>
        <w:tabs>
          <w:tab w:val="num" w:pos="0"/>
        </w:tabs>
        <w:ind w:left="5467" w:firstLine="0"/>
      </w:pPr>
      <w:rPr>
        <w:rFonts w:ascii="Courier New" w:hAnsi="Courier New" w:cs="Courier New"/>
        <w:b w:val="0"/>
        <w:i w:val="0"/>
        <w:strike w:val="0"/>
        <w:dstrike w:val="0"/>
        <w:color w:val="000000"/>
        <w:position w:val="0"/>
        <w:sz w:val="24"/>
        <w:szCs w:val="24"/>
        <w:u w:val="none" w:color="000000"/>
        <w:vertAlign w:val="baseline"/>
      </w:rPr>
    </w:lvl>
    <w:lvl w:ilvl="8">
      <w:start w:val="1"/>
      <w:numFmt w:val="bullet"/>
      <w:lvlText w:val="▪"/>
      <w:lvlJc w:val="left"/>
      <w:pPr>
        <w:tabs>
          <w:tab w:val="num" w:pos="0"/>
        </w:tabs>
        <w:ind w:left="6187" w:firstLine="0"/>
      </w:pPr>
      <w:rPr>
        <w:rFonts w:ascii="Courier New" w:hAnsi="Courier New" w:cs="Courier New"/>
        <w:b w:val="0"/>
        <w:i w:val="0"/>
        <w:strike w:val="0"/>
        <w:dstrike w:val="0"/>
        <w:color w:val="000000"/>
        <w:position w:val="0"/>
        <w:sz w:val="24"/>
        <w:szCs w:val="24"/>
        <w:u w:val="none" w:color="000000"/>
        <w:vertAlign w:val="baseline"/>
      </w:rPr>
    </w:lvl>
  </w:abstractNum>
  <w:abstractNum w:abstractNumId="3" w15:restartNumberingAfterBreak="0">
    <w:nsid w:val="00000005"/>
    <w:multiLevelType w:val="multilevel"/>
    <w:tmpl w:val="00000005"/>
    <w:name w:val="WW8Num5"/>
    <w:lvl w:ilvl="0">
      <w:start w:val="1"/>
      <w:numFmt w:val="bullet"/>
      <w:lvlText w:val="•"/>
      <w:lvlJc w:val="left"/>
      <w:pPr>
        <w:tabs>
          <w:tab w:val="num" w:pos="0"/>
        </w:tabs>
        <w:ind w:left="413" w:firstLine="0"/>
      </w:pPr>
      <w:rPr>
        <w:rFonts w:ascii="Arial" w:hAnsi="Arial" w:cs="Arial"/>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850"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570"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290"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010"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730"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450"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170"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890" w:firstLine="0"/>
      </w:pPr>
      <w:rPr>
        <w:rFonts w:eastAsia="Gill Sans MT" w:cs="Gill Sans MT"/>
        <w:b w:val="0"/>
        <w:i w:val="0"/>
        <w:strike w:val="0"/>
        <w:dstrike w:val="0"/>
        <w:color w:val="000000"/>
        <w:position w:val="0"/>
        <w:sz w:val="24"/>
        <w:szCs w:val="24"/>
        <w:u w:val="none" w:color="000000"/>
        <w:vertAlign w:val="baseline"/>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413" w:firstLine="0"/>
      </w:pPr>
      <w:rPr>
        <w:rFonts w:ascii="Arial" w:hAnsi="Arial" w:cs="Arial"/>
        <w:b w:val="0"/>
        <w:i w:val="0"/>
        <w:strike w:val="0"/>
        <w:dstrike w:val="0"/>
        <w:color w:val="000000"/>
        <w:position w:val="0"/>
        <w:sz w:val="24"/>
        <w:szCs w:val="24"/>
        <w:u w:val="none" w:color="000000"/>
        <w:vertAlign w:val="baseline"/>
      </w:rPr>
    </w:lvl>
    <w:lvl w:ilvl="1">
      <w:start w:val="1"/>
      <w:numFmt w:val="bullet"/>
      <w:lvlText w:val="o"/>
      <w:lvlJc w:val="left"/>
      <w:pPr>
        <w:tabs>
          <w:tab w:val="num" w:pos="0"/>
        </w:tabs>
        <w:ind w:left="1147" w:firstLine="0"/>
      </w:pPr>
      <w:rPr>
        <w:rFonts w:ascii="Segoe UI Symbol" w:hAnsi="Segoe UI Symbol" w:cs="Segoe UI Symbol"/>
        <w:b w:val="0"/>
        <w:i w:val="0"/>
        <w:strike w:val="0"/>
        <w:dstrike w:val="0"/>
        <w:color w:val="000000"/>
        <w:position w:val="0"/>
        <w:sz w:val="24"/>
        <w:szCs w:val="24"/>
        <w:u w:val="none" w:color="000000"/>
        <w:vertAlign w:val="baseline"/>
      </w:rPr>
    </w:lvl>
    <w:lvl w:ilvl="2">
      <w:start w:val="1"/>
      <w:numFmt w:val="bullet"/>
      <w:lvlText w:val="▪"/>
      <w:lvlJc w:val="left"/>
      <w:pPr>
        <w:tabs>
          <w:tab w:val="num" w:pos="0"/>
        </w:tabs>
        <w:ind w:left="1867" w:firstLine="0"/>
      </w:pPr>
      <w:rPr>
        <w:rFonts w:ascii="Segoe UI Symbol" w:hAnsi="Segoe UI Symbol" w:cs="Segoe UI Symbol"/>
        <w:b w:val="0"/>
        <w:i w:val="0"/>
        <w:strike w:val="0"/>
        <w:dstrike w:val="0"/>
        <w:color w:val="000000"/>
        <w:position w:val="0"/>
        <w:sz w:val="24"/>
        <w:szCs w:val="24"/>
        <w:u w:val="none" w:color="000000"/>
        <w:vertAlign w:val="baseline"/>
      </w:rPr>
    </w:lvl>
    <w:lvl w:ilvl="3">
      <w:start w:val="1"/>
      <w:numFmt w:val="bullet"/>
      <w:lvlText w:val="•"/>
      <w:lvlJc w:val="left"/>
      <w:pPr>
        <w:tabs>
          <w:tab w:val="num" w:pos="0"/>
        </w:tabs>
        <w:ind w:left="2587" w:firstLine="0"/>
      </w:pPr>
      <w:rPr>
        <w:rFonts w:ascii="Arial" w:hAnsi="Arial" w:cs="Arial"/>
        <w:b w:val="0"/>
        <w:i w:val="0"/>
        <w:strike w:val="0"/>
        <w:dstrike w:val="0"/>
        <w:color w:val="000000"/>
        <w:position w:val="0"/>
        <w:sz w:val="24"/>
        <w:szCs w:val="24"/>
        <w:u w:val="none" w:color="000000"/>
        <w:vertAlign w:val="baseline"/>
      </w:rPr>
    </w:lvl>
    <w:lvl w:ilvl="4">
      <w:start w:val="1"/>
      <w:numFmt w:val="bullet"/>
      <w:lvlText w:val="o"/>
      <w:lvlJc w:val="left"/>
      <w:pPr>
        <w:tabs>
          <w:tab w:val="num" w:pos="0"/>
        </w:tabs>
        <w:ind w:left="3307" w:firstLine="0"/>
      </w:pPr>
      <w:rPr>
        <w:rFonts w:ascii="Segoe UI Symbol" w:hAnsi="Segoe UI Symbol" w:cs="Segoe UI Symbol"/>
        <w:b w:val="0"/>
        <w:i w:val="0"/>
        <w:strike w:val="0"/>
        <w:dstrike w:val="0"/>
        <w:color w:val="000000"/>
        <w:position w:val="0"/>
        <w:sz w:val="24"/>
        <w:szCs w:val="24"/>
        <w:u w:val="none" w:color="000000"/>
        <w:vertAlign w:val="baseline"/>
      </w:rPr>
    </w:lvl>
    <w:lvl w:ilvl="5">
      <w:start w:val="1"/>
      <w:numFmt w:val="bullet"/>
      <w:lvlText w:val="▪"/>
      <w:lvlJc w:val="left"/>
      <w:pPr>
        <w:tabs>
          <w:tab w:val="num" w:pos="0"/>
        </w:tabs>
        <w:ind w:left="4027" w:firstLine="0"/>
      </w:pPr>
      <w:rPr>
        <w:rFonts w:ascii="Segoe UI Symbol" w:hAnsi="Segoe UI Symbol" w:cs="Segoe UI Symbol"/>
        <w:b w:val="0"/>
        <w:i w:val="0"/>
        <w:strike w:val="0"/>
        <w:dstrike w:val="0"/>
        <w:color w:val="000000"/>
        <w:position w:val="0"/>
        <w:sz w:val="24"/>
        <w:szCs w:val="24"/>
        <w:u w:val="none" w:color="000000"/>
        <w:vertAlign w:val="baseline"/>
      </w:rPr>
    </w:lvl>
    <w:lvl w:ilvl="6">
      <w:start w:val="1"/>
      <w:numFmt w:val="bullet"/>
      <w:lvlText w:val="•"/>
      <w:lvlJc w:val="left"/>
      <w:pPr>
        <w:tabs>
          <w:tab w:val="num" w:pos="0"/>
        </w:tabs>
        <w:ind w:left="4747" w:firstLine="0"/>
      </w:pPr>
      <w:rPr>
        <w:rFonts w:ascii="Arial" w:hAnsi="Arial" w:cs="Arial"/>
        <w:b w:val="0"/>
        <w:i w:val="0"/>
        <w:strike w:val="0"/>
        <w:dstrike w:val="0"/>
        <w:color w:val="000000"/>
        <w:position w:val="0"/>
        <w:sz w:val="24"/>
        <w:szCs w:val="24"/>
        <w:u w:val="none" w:color="000000"/>
        <w:vertAlign w:val="baseline"/>
      </w:rPr>
    </w:lvl>
    <w:lvl w:ilvl="7">
      <w:start w:val="1"/>
      <w:numFmt w:val="bullet"/>
      <w:lvlText w:val="o"/>
      <w:lvlJc w:val="left"/>
      <w:pPr>
        <w:tabs>
          <w:tab w:val="num" w:pos="0"/>
        </w:tabs>
        <w:ind w:left="5467" w:firstLine="0"/>
      </w:pPr>
      <w:rPr>
        <w:rFonts w:ascii="Segoe UI Symbol" w:hAnsi="Segoe UI Symbol" w:cs="Segoe UI Symbol"/>
        <w:b w:val="0"/>
        <w:i w:val="0"/>
        <w:strike w:val="0"/>
        <w:dstrike w:val="0"/>
        <w:color w:val="000000"/>
        <w:position w:val="0"/>
        <w:sz w:val="24"/>
        <w:szCs w:val="24"/>
        <w:u w:val="none" w:color="000000"/>
        <w:vertAlign w:val="baseline"/>
      </w:rPr>
    </w:lvl>
    <w:lvl w:ilvl="8">
      <w:start w:val="1"/>
      <w:numFmt w:val="bullet"/>
      <w:lvlText w:val="▪"/>
      <w:lvlJc w:val="left"/>
      <w:pPr>
        <w:tabs>
          <w:tab w:val="num" w:pos="0"/>
        </w:tabs>
        <w:ind w:left="6187" w:firstLine="0"/>
      </w:pPr>
      <w:rPr>
        <w:rFonts w:ascii="Segoe UI Symbol" w:hAnsi="Segoe UI Symbol" w:cs="Segoe UI Symbol"/>
        <w:b w:val="0"/>
        <w:i w:val="0"/>
        <w:strike w:val="0"/>
        <w:dstrike w:val="0"/>
        <w:color w:val="000000"/>
        <w:position w:val="0"/>
        <w:sz w:val="24"/>
        <w:szCs w:val="24"/>
        <w:u w:val="none" w:color="000000"/>
        <w:vertAlign w:val="baseline"/>
      </w:rPr>
    </w:lvl>
  </w:abstractNum>
  <w:abstractNum w:abstractNumId="5" w15:restartNumberingAfterBreak="0">
    <w:nsid w:val="00000007"/>
    <w:multiLevelType w:val="multilevel"/>
    <w:tmpl w:val="00000007"/>
    <w:name w:val="WW8Num7"/>
    <w:lvl w:ilvl="0">
      <w:start w:val="1"/>
      <w:numFmt w:val="lowerLetter"/>
      <w:lvlText w:val="%1)"/>
      <w:lvlJc w:val="left"/>
      <w:pPr>
        <w:tabs>
          <w:tab w:val="num" w:pos="0"/>
        </w:tabs>
        <w:ind w:left="721"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6" w15:restartNumberingAfterBreak="0">
    <w:nsid w:val="00000008"/>
    <w:multiLevelType w:val="multilevel"/>
    <w:tmpl w:val="00000008"/>
    <w:name w:val="WW8Num8"/>
    <w:lvl w:ilvl="0">
      <w:start w:val="1"/>
      <w:numFmt w:val="lowerLetter"/>
      <w:lvlText w:val="%1)"/>
      <w:lvlJc w:val="left"/>
      <w:pPr>
        <w:tabs>
          <w:tab w:val="num" w:pos="0"/>
        </w:tabs>
        <w:ind w:left="540"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7" w15:restartNumberingAfterBreak="0">
    <w:nsid w:val="00000009"/>
    <w:multiLevelType w:val="multilevel"/>
    <w:tmpl w:val="00000009"/>
    <w:name w:val="WW8Num9"/>
    <w:lvl w:ilvl="0">
      <w:start w:val="1"/>
      <w:numFmt w:val="lowerLetter"/>
      <w:lvlText w:val="%1)"/>
      <w:lvlJc w:val="left"/>
      <w:pPr>
        <w:tabs>
          <w:tab w:val="num" w:pos="0"/>
        </w:tabs>
        <w:ind w:left="721"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8" w15:restartNumberingAfterBreak="0">
    <w:nsid w:val="0000000A"/>
    <w:multiLevelType w:val="multilevel"/>
    <w:tmpl w:val="0000000A"/>
    <w:name w:val="WW8Num10"/>
    <w:lvl w:ilvl="0">
      <w:start w:val="1"/>
      <w:numFmt w:val="lowerLetter"/>
      <w:lvlText w:val="%1)"/>
      <w:lvlJc w:val="left"/>
      <w:pPr>
        <w:tabs>
          <w:tab w:val="num" w:pos="0"/>
        </w:tabs>
        <w:ind w:left="721"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9" w15:restartNumberingAfterBreak="0">
    <w:nsid w:val="0000000B"/>
    <w:multiLevelType w:val="multilevel"/>
    <w:tmpl w:val="0000000B"/>
    <w:name w:val="WW8Num11"/>
    <w:lvl w:ilvl="0">
      <w:start w:val="1"/>
      <w:numFmt w:val="lowerLetter"/>
      <w:lvlText w:val="%1)"/>
      <w:lvlJc w:val="left"/>
      <w:pPr>
        <w:tabs>
          <w:tab w:val="num" w:pos="0"/>
        </w:tabs>
        <w:ind w:left="721"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10" w15:restartNumberingAfterBreak="0">
    <w:nsid w:val="0000000C"/>
    <w:multiLevelType w:val="multilevel"/>
    <w:tmpl w:val="0000000C"/>
    <w:name w:val="WW8Num12"/>
    <w:lvl w:ilvl="0">
      <w:start w:val="1"/>
      <w:numFmt w:val="lowerLetter"/>
      <w:lvlText w:val="%1)"/>
      <w:lvlJc w:val="left"/>
      <w:pPr>
        <w:tabs>
          <w:tab w:val="num" w:pos="0"/>
        </w:tabs>
        <w:ind w:left="721"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11" w15:restartNumberingAfterBreak="0">
    <w:nsid w:val="0000000D"/>
    <w:multiLevelType w:val="multilevel"/>
    <w:tmpl w:val="0000000D"/>
    <w:name w:val="WW8Num13"/>
    <w:lvl w:ilvl="0">
      <w:start w:val="1"/>
      <w:numFmt w:val="lowerLetter"/>
      <w:lvlText w:val="%1)"/>
      <w:lvlJc w:val="left"/>
      <w:pPr>
        <w:tabs>
          <w:tab w:val="num" w:pos="0"/>
        </w:tabs>
        <w:ind w:left="721"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tabs>
          <w:tab w:val="num" w:pos="0"/>
        </w:tabs>
        <w:ind w:left="1551" w:firstLine="0"/>
      </w:pPr>
      <w:rPr>
        <w:rFonts w:eastAsia="Gill Sans MT" w:cs="Gill Sans M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2271"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991"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711"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4431"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5151"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871"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591" w:firstLine="0"/>
      </w:pPr>
      <w:rPr>
        <w:rFonts w:eastAsia="Gill Sans MT" w:cs="Gill Sans MT"/>
        <w:b w:val="0"/>
        <w:i w:val="0"/>
        <w:strike w:val="0"/>
        <w:dstrike w:val="0"/>
        <w:color w:val="000000"/>
        <w:position w:val="0"/>
        <w:sz w:val="24"/>
        <w:szCs w:val="24"/>
        <w:u w:val="none" w:color="000000"/>
        <w:vertAlign w:val="baseline"/>
      </w:rPr>
    </w:lvl>
  </w:abstractNum>
  <w:abstractNum w:abstractNumId="12" w15:restartNumberingAfterBreak="0">
    <w:nsid w:val="026D31C5"/>
    <w:multiLevelType w:val="hybridMultilevel"/>
    <w:tmpl w:val="3B4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8447C1"/>
    <w:multiLevelType w:val="hybridMultilevel"/>
    <w:tmpl w:val="E43C73B0"/>
    <w:lvl w:ilvl="0" w:tplc="0809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08124AFC"/>
    <w:multiLevelType w:val="hybridMultilevel"/>
    <w:tmpl w:val="B08A22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9187E74"/>
    <w:multiLevelType w:val="hybridMultilevel"/>
    <w:tmpl w:val="FCC83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9453EB9"/>
    <w:multiLevelType w:val="hybridMultilevel"/>
    <w:tmpl w:val="00B456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B1975E2"/>
    <w:multiLevelType w:val="hybridMultilevel"/>
    <w:tmpl w:val="55D05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1ED71A4"/>
    <w:multiLevelType w:val="hybridMultilevel"/>
    <w:tmpl w:val="CE260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2F44AE5"/>
    <w:multiLevelType w:val="hybridMultilevel"/>
    <w:tmpl w:val="63FC0FE0"/>
    <w:lvl w:ilvl="0" w:tplc="60DAF6B4">
      <w:start w:val="1"/>
      <w:numFmt w:val="decimal"/>
      <w:lvlText w:val="%1."/>
      <w:lvlJc w:val="left"/>
      <w:pPr>
        <w:ind w:left="644" w:hanging="360"/>
      </w:pPr>
      <w:rPr>
        <w:rFonts w:asciiTheme="minorHAnsi" w:eastAsiaTheme="minorHAnsi" w:hAnsiTheme="minorHAnsi" w:cstheme="minorBidi"/>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0" w15:restartNumberingAfterBreak="0">
    <w:nsid w:val="15865956"/>
    <w:multiLevelType w:val="hybridMultilevel"/>
    <w:tmpl w:val="13A87D4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16B376EE"/>
    <w:multiLevelType w:val="hybridMultilevel"/>
    <w:tmpl w:val="25DCC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7083536"/>
    <w:multiLevelType w:val="hybridMultilevel"/>
    <w:tmpl w:val="11B80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7C93FCE"/>
    <w:multiLevelType w:val="hybridMultilevel"/>
    <w:tmpl w:val="FE0CD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671902"/>
    <w:multiLevelType w:val="hybridMultilevel"/>
    <w:tmpl w:val="B630D274"/>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ABD69CC"/>
    <w:multiLevelType w:val="multilevel"/>
    <w:tmpl w:val="D5AA66D4"/>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BBE0D1C"/>
    <w:multiLevelType w:val="hybridMultilevel"/>
    <w:tmpl w:val="3BD4B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FE974FC"/>
    <w:multiLevelType w:val="hybridMultilevel"/>
    <w:tmpl w:val="87241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2FD07B1"/>
    <w:multiLevelType w:val="hybridMultilevel"/>
    <w:tmpl w:val="A710BBA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5C52E02"/>
    <w:multiLevelType w:val="hybridMultilevel"/>
    <w:tmpl w:val="84C4C7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9A42209"/>
    <w:multiLevelType w:val="hybridMultilevel"/>
    <w:tmpl w:val="D6BEBA3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29D20836"/>
    <w:multiLevelType w:val="hybridMultilevel"/>
    <w:tmpl w:val="806AC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B7604B6"/>
    <w:multiLevelType w:val="multilevel"/>
    <w:tmpl w:val="25BC25D4"/>
    <w:lvl w:ilvl="0">
      <w:start w:val="1"/>
      <w:numFmt w:val="decimal"/>
      <w:lvlText w:val="%1."/>
      <w:lvlJc w:val="left"/>
      <w:pPr>
        <w:ind w:left="786"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E901814"/>
    <w:multiLevelType w:val="hybridMultilevel"/>
    <w:tmpl w:val="EEA4BC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04D2629"/>
    <w:multiLevelType w:val="hybridMultilevel"/>
    <w:tmpl w:val="D6DEB774"/>
    <w:lvl w:ilvl="0" w:tplc="7B1A275E">
      <w:start w:val="1"/>
      <w:numFmt w:val="decimal"/>
      <w:lvlText w:val="%1."/>
      <w:lvlJc w:val="left"/>
      <w:pPr>
        <w:ind w:left="720" w:hanging="360"/>
      </w:pPr>
      <w:rPr>
        <w:rFonts w:hint="default"/>
        <w:b/>
        <w:color w:val="4F81BD" w:themeColor="accen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2FB7E33"/>
    <w:multiLevelType w:val="hybridMultilevel"/>
    <w:tmpl w:val="84A8B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3AD2922"/>
    <w:multiLevelType w:val="hybridMultilevel"/>
    <w:tmpl w:val="FEB4C73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34973BF2"/>
    <w:multiLevelType w:val="hybridMultilevel"/>
    <w:tmpl w:val="C0843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5BC19BD"/>
    <w:multiLevelType w:val="hybridMultilevel"/>
    <w:tmpl w:val="2A382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6C27FE8"/>
    <w:multiLevelType w:val="hybridMultilevel"/>
    <w:tmpl w:val="8E1C301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7F73982"/>
    <w:multiLevelType w:val="hybridMultilevel"/>
    <w:tmpl w:val="4BC432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8955A26"/>
    <w:multiLevelType w:val="hybridMultilevel"/>
    <w:tmpl w:val="F0DCD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A0801D1"/>
    <w:multiLevelType w:val="hybridMultilevel"/>
    <w:tmpl w:val="5858A61A"/>
    <w:lvl w:ilvl="0" w:tplc="AD7AD69A">
      <w:start w:val="1"/>
      <w:numFmt w:val="decimal"/>
      <w:lvlText w:val="%1."/>
      <w:lvlJc w:val="left"/>
      <w:pPr>
        <w:ind w:left="720" w:hanging="360"/>
      </w:pPr>
      <w:rPr>
        <w:rFonts w:hint="default"/>
        <w:b/>
        <w:color w:val="4F81BD" w:themeColor="accen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BE3404E"/>
    <w:multiLevelType w:val="hybridMultilevel"/>
    <w:tmpl w:val="6C34A8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C442AB5"/>
    <w:multiLevelType w:val="hybridMultilevel"/>
    <w:tmpl w:val="5680F86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45" w15:restartNumberingAfterBreak="0">
    <w:nsid w:val="3C4A2856"/>
    <w:multiLevelType w:val="hybridMultilevel"/>
    <w:tmpl w:val="26DAEF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D0D60BF"/>
    <w:multiLevelType w:val="hybridMultilevel"/>
    <w:tmpl w:val="91528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13B46F9"/>
    <w:multiLevelType w:val="hybridMultilevel"/>
    <w:tmpl w:val="16B6C586"/>
    <w:lvl w:ilvl="0" w:tplc="FFFFFFFF">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41D83ECE"/>
    <w:multiLevelType w:val="hybridMultilevel"/>
    <w:tmpl w:val="5A4C8F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38745F1"/>
    <w:multiLevelType w:val="hybridMultilevel"/>
    <w:tmpl w:val="FB4C4C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0" w15:restartNumberingAfterBreak="0">
    <w:nsid w:val="466F4312"/>
    <w:multiLevelType w:val="hybridMultilevel"/>
    <w:tmpl w:val="795E6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70B3E3C"/>
    <w:multiLevelType w:val="hybridMultilevel"/>
    <w:tmpl w:val="80EAE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517ED3"/>
    <w:multiLevelType w:val="hybridMultilevel"/>
    <w:tmpl w:val="6194BF9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15:restartNumberingAfterBreak="0">
    <w:nsid w:val="4BC33213"/>
    <w:multiLevelType w:val="hybridMultilevel"/>
    <w:tmpl w:val="673E39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C3D0CC6"/>
    <w:multiLevelType w:val="hybridMultilevel"/>
    <w:tmpl w:val="5D3A1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D2B1F4E"/>
    <w:multiLevelType w:val="hybridMultilevel"/>
    <w:tmpl w:val="58CC0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D5C19F4"/>
    <w:multiLevelType w:val="hybridMultilevel"/>
    <w:tmpl w:val="B0309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DF02E11"/>
    <w:multiLevelType w:val="hybridMultilevel"/>
    <w:tmpl w:val="1C22C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EE27EB9"/>
    <w:multiLevelType w:val="hybridMultilevel"/>
    <w:tmpl w:val="64CC5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F03675A"/>
    <w:multiLevelType w:val="hybridMultilevel"/>
    <w:tmpl w:val="0B2A97D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0" w15:restartNumberingAfterBreak="0">
    <w:nsid w:val="4F6D5112"/>
    <w:multiLevelType w:val="hybridMultilevel"/>
    <w:tmpl w:val="E3DAE8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FAF412D"/>
    <w:multiLevelType w:val="hybridMultilevel"/>
    <w:tmpl w:val="3E2C76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18175EB"/>
    <w:multiLevelType w:val="hybridMultilevel"/>
    <w:tmpl w:val="19D0B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520838CE"/>
    <w:multiLevelType w:val="hybridMultilevel"/>
    <w:tmpl w:val="062E95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6606381"/>
    <w:multiLevelType w:val="hybridMultilevel"/>
    <w:tmpl w:val="34842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73B3095"/>
    <w:multiLevelType w:val="hybridMultilevel"/>
    <w:tmpl w:val="0C125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75760F9"/>
    <w:multiLevelType w:val="multilevel"/>
    <w:tmpl w:val="A3C0731E"/>
    <w:lvl w:ilvl="0">
      <w:start w:val="1"/>
      <w:numFmt w:val="decimal"/>
      <w:lvlText w:val="%1."/>
      <w:lvlJc w:val="left"/>
      <w:pPr>
        <w:ind w:left="720" w:hanging="360"/>
      </w:pPr>
      <w:rPr>
        <w:rFonts w:hint="default"/>
        <w:i w:val="0"/>
        <w:color w:val="auto"/>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9456A9D"/>
    <w:multiLevelType w:val="hybridMultilevel"/>
    <w:tmpl w:val="90D2404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8" w15:restartNumberingAfterBreak="0">
    <w:nsid w:val="5D7C30B2"/>
    <w:multiLevelType w:val="hybridMultilevel"/>
    <w:tmpl w:val="97EE23EC"/>
    <w:lvl w:ilvl="0" w:tplc="08090003">
      <w:start w:val="1"/>
      <w:numFmt w:val="bullet"/>
      <w:lvlText w:val="o"/>
      <w:lvlJc w:val="left"/>
      <w:pPr>
        <w:ind w:left="360" w:hanging="360"/>
      </w:pPr>
      <w:rPr>
        <w:rFonts w:ascii="Courier New" w:hAnsi="Courier New" w:cs="Courier New"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9" w15:restartNumberingAfterBreak="0">
    <w:nsid w:val="5E470793"/>
    <w:multiLevelType w:val="multilevel"/>
    <w:tmpl w:val="ABEC06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152573C"/>
    <w:multiLevelType w:val="hybridMultilevel"/>
    <w:tmpl w:val="CE9E20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1" w15:restartNumberingAfterBreak="0">
    <w:nsid w:val="628E37BC"/>
    <w:multiLevelType w:val="hybridMultilevel"/>
    <w:tmpl w:val="ECCCDF54"/>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72" w15:restartNumberingAfterBreak="0">
    <w:nsid w:val="63463455"/>
    <w:multiLevelType w:val="hybridMultilevel"/>
    <w:tmpl w:val="D7961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A017EF0"/>
    <w:multiLevelType w:val="hybridMultilevel"/>
    <w:tmpl w:val="FDCC2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AB14F74"/>
    <w:multiLevelType w:val="hybridMultilevel"/>
    <w:tmpl w:val="D8F01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B7A7BC6"/>
    <w:multiLevelType w:val="hybridMultilevel"/>
    <w:tmpl w:val="68BC8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E5B5772"/>
    <w:multiLevelType w:val="hybridMultilevel"/>
    <w:tmpl w:val="01488C1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2F16253"/>
    <w:multiLevelType w:val="hybridMultilevel"/>
    <w:tmpl w:val="A98E2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38460BF"/>
    <w:multiLevelType w:val="hybridMultilevel"/>
    <w:tmpl w:val="EBACE24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9" w15:restartNumberingAfterBreak="0">
    <w:nsid w:val="77247AC6"/>
    <w:multiLevelType w:val="hybridMultilevel"/>
    <w:tmpl w:val="B630D274"/>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8DA1D78"/>
    <w:multiLevelType w:val="hybridMultilevel"/>
    <w:tmpl w:val="6AA0F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90045BE"/>
    <w:multiLevelType w:val="hybridMultilevel"/>
    <w:tmpl w:val="EA16D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7C907118"/>
    <w:multiLevelType w:val="hybridMultilevel"/>
    <w:tmpl w:val="E3DAE8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17393455">
    <w:abstractNumId w:val="19"/>
  </w:num>
  <w:num w:numId="2" w16cid:durableId="1454785561">
    <w:abstractNumId w:val="66"/>
  </w:num>
  <w:num w:numId="3" w16cid:durableId="2103840292">
    <w:abstractNumId w:val="52"/>
  </w:num>
  <w:num w:numId="4" w16cid:durableId="257063698">
    <w:abstractNumId w:val="30"/>
  </w:num>
  <w:num w:numId="5" w16cid:durableId="1652829228">
    <w:abstractNumId w:val="12"/>
  </w:num>
  <w:num w:numId="6" w16cid:durableId="124273330">
    <w:abstractNumId w:val="58"/>
  </w:num>
  <w:num w:numId="7" w16cid:durableId="712312014">
    <w:abstractNumId w:val="70"/>
  </w:num>
  <w:num w:numId="8" w16cid:durableId="618997686">
    <w:abstractNumId w:val="17"/>
  </w:num>
  <w:num w:numId="9" w16cid:durableId="840972663">
    <w:abstractNumId w:val="5"/>
  </w:num>
  <w:num w:numId="10" w16cid:durableId="817921361">
    <w:abstractNumId w:val="6"/>
  </w:num>
  <w:num w:numId="11" w16cid:durableId="737282976">
    <w:abstractNumId w:val="7"/>
  </w:num>
  <w:num w:numId="12" w16cid:durableId="1283613551">
    <w:abstractNumId w:val="8"/>
  </w:num>
  <w:num w:numId="13" w16cid:durableId="2012873755">
    <w:abstractNumId w:val="9"/>
  </w:num>
  <w:num w:numId="14" w16cid:durableId="1639914961">
    <w:abstractNumId w:val="10"/>
  </w:num>
  <w:num w:numId="15" w16cid:durableId="275795575">
    <w:abstractNumId w:val="11"/>
  </w:num>
  <w:num w:numId="16" w16cid:durableId="1172454149">
    <w:abstractNumId w:val="42"/>
  </w:num>
  <w:num w:numId="17" w16cid:durableId="1147942880">
    <w:abstractNumId w:val="56"/>
  </w:num>
  <w:num w:numId="18" w16cid:durableId="1172376997">
    <w:abstractNumId w:val="61"/>
  </w:num>
  <w:num w:numId="19" w16cid:durableId="1762753314">
    <w:abstractNumId w:val="60"/>
  </w:num>
  <w:num w:numId="20" w16cid:durableId="195198356">
    <w:abstractNumId w:val="28"/>
  </w:num>
  <w:num w:numId="21" w16cid:durableId="298658134">
    <w:abstractNumId w:val="64"/>
  </w:num>
  <w:num w:numId="22" w16cid:durableId="950434107">
    <w:abstractNumId w:val="32"/>
  </w:num>
  <w:num w:numId="23" w16cid:durableId="1567255179">
    <w:abstractNumId w:val="62"/>
  </w:num>
  <w:num w:numId="24" w16cid:durableId="918519409">
    <w:abstractNumId w:val="80"/>
  </w:num>
  <w:num w:numId="25" w16cid:durableId="1496147413">
    <w:abstractNumId w:val="50"/>
  </w:num>
  <w:num w:numId="26" w16cid:durableId="136194341">
    <w:abstractNumId w:val="44"/>
  </w:num>
  <w:num w:numId="27" w16cid:durableId="1646204083">
    <w:abstractNumId w:val="65"/>
  </w:num>
  <w:num w:numId="28" w16cid:durableId="606933637">
    <w:abstractNumId w:val="38"/>
  </w:num>
  <w:num w:numId="29" w16cid:durableId="1376587522">
    <w:abstractNumId w:val="14"/>
  </w:num>
  <w:num w:numId="30" w16cid:durableId="149366793">
    <w:abstractNumId w:val="3"/>
  </w:num>
  <w:num w:numId="31" w16cid:durableId="1387290709">
    <w:abstractNumId w:val="63"/>
  </w:num>
  <w:num w:numId="32" w16cid:durableId="642125312">
    <w:abstractNumId w:val="46"/>
  </w:num>
  <w:num w:numId="33" w16cid:durableId="1006518300">
    <w:abstractNumId w:val="22"/>
  </w:num>
  <w:num w:numId="34" w16cid:durableId="1925801750">
    <w:abstractNumId w:val="69"/>
  </w:num>
  <w:num w:numId="35" w16cid:durableId="748893100">
    <w:abstractNumId w:val="23"/>
  </w:num>
  <w:num w:numId="36" w16cid:durableId="13437762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09356367">
    <w:abstractNumId w:val="68"/>
  </w:num>
  <w:num w:numId="38" w16cid:durableId="608514622">
    <w:abstractNumId w:val="49"/>
  </w:num>
  <w:num w:numId="39" w16cid:durableId="41625176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10741831">
    <w:abstractNumId w:val="24"/>
  </w:num>
  <w:num w:numId="41" w16cid:durableId="2120027274">
    <w:abstractNumId w:val="81"/>
  </w:num>
  <w:num w:numId="42" w16cid:durableId="1629704217">
    <w:abstractNumId w:val="82"/>
  </w:num>
  <w:num w:numId="43" w16cid:durableId="369769114">
    <w:abstractNumId w:val="39"/>
  </w:num>
  <w:num w:numId="44" w16cid:durableId="437454970">
    <w:abstractNumId w:val="76"/>
  </w:num>
  <w:num w:numId="45" w16cid:durableId="50464188">
    <w:abstractNumId w:val="20"/>
  </w:num>
  <w:num w:numId="46" w16cid:durableId="1901135961">
    <w:abstractNumId w:val="78"/>
  </w:num>
  <w:num w:numId="47" w16cid:durableId="936250319">
    <w:abstractNumId w:val="67"/>
  </w:num>
  <w:num w:numId="48" w16cid:durableId="717707481">
    <w:abstractNumId w:val="71"/>
  </w:num>
  <w:num w:numId="49" w16cid:durableId="944656428">
    <w:abstractNumId w:val="13"/>
  </w:num>
  <w:num w:numId="50" w16cid:durableId="149713239">
    <w:abstractNumId w:val="15"/>
  </w:num>
  <w:num w:numId="51" w16cid:durableId="2031300790">
    <w:abstractNumId w:val="79"/>
  </w:num>
  <w:num w:numId="52" w16cid:durableId="1687439396">
    <w:abstractNumId w:val="45"/>
  </w:num>
  <w:num w:numId="53" w16cid:durableId="2010208758">
    <w:abstractNumId w:val="57"/>
  </w:num>
  <w:num w:numId="54" w16cid:durableId="482357873">
    <w:abstractNumId w:val="18"/>
  </w:num>
  <w:num w:numId="55" w16cid:durableId="1569607549">
    <w:abstractNumId w:val="31"/>
  </w:num>
  <w:num w:numId="56" w16cid:durableId="656692626">
    <w:abstractNumId w:val="26"/>
  </w:num>
  <w:num w:numId="57" w16cid:durableId="2079285668">
    <w:abstractNumId w:val="72"/>
  </w:num>
  <w:num w:numId="58" w16cid:durableId="328606654">
    <w:abstractNumId w:val="54"/>
  </w:num>
  <w:num w:numId="59" w16cid:durableId="299070428">
    <w:abstractNumId w:val="35"/>
  </w:num>
  <w:num w:numId="60" w16cid:durableId="529881759">
    <w:abstractNumId w:val="77"/>
  </w:num>
  <w:num w:numId="61" w16cid:durableId="1535541151">
    <w:abstractNumId w:val="21"/>
  </w:num>
  <w:num w:numId="62" w16cid:durableId="1483697814">
    <w:abstractNumId w:val="37"/>
  </w:num>
  <w:num w:numId="63" w16cid:durableId="1124349280">
    <w:abstractNumId w:val="74"/>
  </w:num>
  <w:num w:numId="64" w16cid:durableId="28186620">
    <w:abstractNumId w:val="48"/>
  </w:num>
  <w:num w:numId="65" w16cid:durableId="1763139664">
    <w:abstractNumId w:val="33"/>
  </w:num>
  <w:num w:numId="66" w16cid:durableId="2051881656">
    <w:abstractNumId w:val="53"/>
  </w:num>
  <w:num w:numId="67" w16cid:durableId="343829495">
    <w:abstractNumId w:val="43"/>
  </w:num>
  <w:num w:numId="68" w16cid:durableId="1532644574">
    <w:abstractNumId w:val="55"/>
  </w:num>
  <w:num w:numId="69" w16cid:durableId="571160611">
    <w:abstractNumId w:val="73"/>
  </w:num>
  <w:num w:numId="70" w16cid:durableId="763115770">
    <w:abstractNumId w:val="75"/>
  </w:num>
  <w:num w:numId="71" w16cid:durableId="884754467">
    <w:abstractNumId w:val="27"/>
  </w:num>
  <w:num w:numId="72" w16cid:durableId="763114030">
    <w:abstractNumId w:val="16"/>
  </w:num>
  <w:num w:numId="73" w16cid:durableId="787354893">
    <w:abstractNumId w:val="47"/>
  </w:num>
  <w:num w:numId="74" w16cid:durableId="1507866401">
    <w:abstractNumId w:val="51"/>
  </w:num>
  <w:num w:numId="75" w16cid:durableId="828445944">
    <w:abstractNumId w:val="29"/>
  </w:num>
  <w:num w:numId="76" w16cid:durableId="94640881">
    <w:abstractNumId w:val="41"/>
  </w:num>
  <w:num w:numId="77" w16cid:durableId="604196781">
    <w:abstractNumId w:val="40"/>
  </w:num>
  <w:num w:numId="78" w16cid:durableId="1104619368">
    <w:abstractNumId w:val="25"/>
  </w:num>
  <w:num w:numId="79" w16cid:durableId="1377074758">
    <w:abstractNumId w:val="3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21B"/>
    <w:rsid w:val="0000147F"/>
    <w:rsid w:val="00001D10"/>
    <w:rsid w:val="0000218E"/>
    <w:rsid w:val="00002A97"/>
    <w:rsid w:val="00002FB8"/>
    <w:rsid w:val="0000444E"/>
    <w:rsid w:val="000058A2"/>
    <w:rsid w:val="00006A08"/>
    <w:rsid w:val="00006F2E"/>
    <w:rsid w:val="00011004"/>
    <w:rsid w:val="0001356A"/>
    <w:rsid w:val="000138AA"/>
    <w:rsid w:val="00015621"/>
    <w:rsid w:val="0002635D"/>
    <w:rsid w:val="000269E0"/>
    <w:rsid w:val="00027475"/>
    <w:rsid w:val="00027804"/>
    <w:rsid w:val="000345C3"/>
    <w:rsid w:val="000355EF"/>
    <w:rsid w:val="00035D18"/>
    <w:rsid w:val="00037B07"/>
    <w:rsid w:val="00044C16"/>
    <w:rsid w:val="00045FD7"/>
    <w:rsid w:val="00046438"/>
    <w:rsid w:val="000464C4"/>
    <w:rsid w:val="0005142B"/>
    <w:rsid w:val="0005161E"/>
    <w:rsid w:val="0005366D"/>
    <w:rsid w:val="00055649"/>
    <w:rsid w:val="00062676"/>
    <w:rsid w:val="000630B2"/>
    <w:rsid w:val="0006567B"/>
    <w:rsid w:val="0007139D"/>
    <w:rsid w:val="00072725"/>
    <w:rsid w:val="000763AB"/>
    <w:rsid w:val="00076D5B"/>
    <w:rsid w:val="000773A6"/>
    <w:rsid w:val="00082C98"/>
    <w:rsid w:val="00083614"/>
    <w:rsid w:val="00083845"/>
    <w:rsid w:val="00084DF4"/>
    <w:rsid w:val="0008578D"/>
    <w:rsid w:val="00091B80"/>
    <w:rsid w:val="00094A33"/>
    <w:rsid w:val="00097831"/>
    <w:rsid w:val="00097EB8"/>
    <w:rsid w:val="000A19C9"/>
    <w:rsid w:val="000A4385"/>
    <w:rsid w:val="000A5303"/>
    <w:rsid w:val="000A5A06"/>
    <w:rsid w:val="000B18FD"/>
    <w:rsid w:val="000B24E4"/>
    <w:rsid w:val="000B740A"/>
    <w:rsid w:val="000B775D"/>
    <w:rsid w:val="000C1A01"/>
    <w:rsid w:val="000C76C3"/>
    <w:rsid w:val="000D039E"/>
    <w:rsid w:val="000D2BB7"/>
    <w:rsid w:val="000E2DF3"/>
    <w:rsid w:val="000E2E8D"/>
    <w:rsid w:val="000E2F30"/>
    <w:rsid w:val="000E3129"/>
    <w:rsid w:val="000E7A42"/>
    <w:rsid w:val="000F303B"/>
    <w:rsid w:val="000F5819"/>
    <w:rsid w:val="000F5EE0"/>
    <w:rsid w:val="000F7C9B"/>
    <w:rsid w:val="001013F9"/>
    <w:rsid w:val="00101404"/>
    <w:rsid w:val="00101640"/>
    <w:rsid w:val="00101A83"/>
    <w:rsid w:val="00112A0C"/>
    <w:rsid w:val="00116B42"/>
    <w:rsid w:val="00116DCF"/>
    <w:rsid w:val="00117561"/>
    <w:rsid w:val="00117F5E"/>
    <w:rsid w:val="001201B8"/>
    <w:rsid w:val="00120D59"/>
    <w:rsid w:val="00127299"/>
    <w:rsid w:val="00127323"/>
    <w:rsid w:val="0013089C"/>
    <w:rsid w:val="00131501"/>
    <w:rsid w:val="001315B3"/>
    <w:rsid w:val="001335EA"/>
    <w:rsid w:val="00133D01"/>
    <w:rsid w:val="00140956"/>
    <w:rsid w:val="00141CB5"/>
    <w:rsid w:val="00144CEE"/>
    <w:rsid w:val="0014798E"/>
    <w:rsid w:val="00152577"/>
    <w:rsid w:val="00161B57"/>
    <w:rsid w:val="00165974"/>
    <w:rsid w:val="00170ACF"/>
    <w:rsid w:val="0017178D"/>
    <w:rsid w:val="00172E0E"/>
    <w:rsid w:val="00173124"/>
    <w:rsid w:val="00173B9F"/>
    <w:rsid w:val="00177C1F"/>
    <w:rsid w:val="001837A8"/>
    <w:rsid w:val="001866F4"/>
    <w:rsid w:val="00186815"/>
    <w:rsid w:val="001901C3"/>
    <w:rsid w:val="00190C60"/>
    <w:rsid w:val="001923B7"/>
    <w:rsid w:val="001924D3"/>
    <w:rsid w:val="00196D0A"/>
    <w:rsid w:val="00196F4A"/>
    <w:rsid w:val="001A4EF6"/>
    <w:rsid w:val="001A6055"/>
    <w:rsid w:val="001A64CC"/>
    <w:rsid w:val="001A67C8"/>
    <w:rsid w:val="001A681C"/>
    <w:rsid w:val="001B1A5D"/>
    <w:rsid w:val="001B1B53"/>
    <w:rsid w:val="001B4EA1"/>
    <w:rsid w:val="001B5CE3"/>
    <w:rsid w:val="001B63AB"/>
    <w:rsid w:val="001C56E1"/>
    <w:rsid w:val="001C7775"/>
    <w:rsid w:val="001D6158"/>
    <w:rsid w:val="001D702F"/>
    <w:rsid w:val="001D76F2"/>
    <w:rsid w:val="001E0C5B"/>
    <w:rsid w:val="001E1651"/>
    <w:rsid w:val="001E76B0"/>
    <w:rsid w:val="001F128C"/>
    <w:rsid w:val="001F1B0A"/>
    <w:rsid w:val="001F1E1C"/>
    <w:rsid w:val="001F6B56"/>
    <w:rsid w:val="001F7F8F"/>
    <w:rsid w:val="002017E0"/>
    <w:rsid w:val="0020183D"/>
    <w:rsid w:val="00201F6B"/>
    <w:rsid w:val="002049A8"/>
    <w:rsid w:val="00205C81"/>
    <w:rsid w:val="00211B2E"/>
    <w:rsid w:val="00214C2A"/>
    <w:rsid w:val="0021585D"/>
    <w:rsid w:val="00217A24"/>
    <w:rsid w:val="00220FC6"/>
    <w:rsid w:val="00221465"/>
    <w:rsid w:val="00222616"/>
    <w:rsid w:val="00225186"/>
    <w:rsid w:val="00226C64"/>
    <w:rsid w:val="002316CE"/>
    <w:rsid w:val="00241110"/>
    <w:rsid w:val="0024162F"/>
    <w:rsid w:val="0024216C"/>
    <w:rsid w:val="002440EE"/>
    <w:rsid w:val="00245488"/>
    <w:rsid w:val="00247924"/>
    <w:rsid w:val="00247EAF"/>
    <w:rsid w:val="0025075F"/>
    <w:rsid w:val="0025093D"/>
    <w:rsid w:val="00252797"/>
    <w:rsid w:val="00253099"/>
    <w:rsid w:val="00255454"/>
    <w:rsid w:val="00260CCF"/>
    <w:rsid w:val="00261A38"/>
    <w:rsid w:val="002624E7"/>
    <w:rsid w:val="002635A8"/>
    <w:rsid w:val="00266F8C"/>
    <w:rsid w:val="002708B1"/>
    <w:rsid w:val="0027373E"/>
    <w:rsid w:val="00274193"/>
    <w:rsid w:val="002741F0"/>
    <w:rsid w:val="0028397D"/>
    <w:rsid w:val="00283CCF"/>
    <w:rsid w:val="002847C4"/>
    <w:rsid w:val="00287D1A"/>
    <w:rsid w:val="0029090C"/>
    <w:rsid w:val="00297281"/>
    <w:rsid w:val="002A17D5"/>
    <w:rsid w:val="002A5290"/>
    <w:rsid w:val="002A6A72"/>
    <w:rsid w:val="002B02E2"/>
    <w:rsid w:val="002B160C"/>
    <w:rsid w:val="002B3145"/>
    <w:rsid w:val="002B4D97"/>
    <w:rsid w:val="002C0546"/>
    <w:rsid w:val="002C2F9A"/>
    <w:rsid w:val="002C300B"/>
    <w:rsid w:val="002C4C37"/>
    <w:rsid w:val="002C5C53"/>
    <w:rsid w:val="002C7822"/>
    <w:rsid w:val="002C7CD9"/>
    <w:rsid w:val="002D4296"/>
    <w:rsid w:val="002D4571"/>
    <w:rsid w:val="002D464F"/>
    <w:rsid w:val="002D5963"/>
    <w:rsid w:val="002D6155"/>
    <w:rsid w:val="002D7603"/>
    <w:rsid w:val="002D7CF1"/>
    <w:rsid w:val="002E4EB1"/>
    <w:rsid w:val="002E63E2"/>
    <w:rsid w:val="002E726A"/>
    <w:rsid w:val="002F08EA"/>
    <w:rsid w:val="002F2B6F"/>
    <w:rsid w:val="002F4072"/>
    <w:rsid w:val="002F6BD8"/>
    <w:rsid w:val="002F7DD6"/>
    <w:rsid w:val="00303A3A"/>
    <w:rsid w:val="00307BFB"/>
    <w:rsid w:val="00312DC3"/>
    <w:rsid w:val="00313C52"/>
    <w:rsid w:val="00313EFC"/>
    <w:rsid w:val="00313FE3"/>
    <w:rsid w:val="00320BD8"/>
    <w:rsid w:val="0032322E"/>
    <w:rsid w:val="00326B26"/>
    <w:rsid w:val="00331687"/>
    <w:rsid w:val="0033340F"/>
    <w:rsid w:val="00334D39"/>
    <w:rsid w:val="003364C0"/>
    <w:rsid w:val="00342DEE"/>
    <w:rsid w:val="003444A3"/>
    <w:rsid w:val="0034529D"/>
    <w:rsid w:val="00345D37"/>
    <w:rsid w:val="00346F47"/>
    <w:rsid w:val="00352681"/>
    <w:rsid w:val="003574C7"/>
    <w:rsid w:val="00361103"/>
    <w:rsid w:val="00364CEA"/>
    <w:rsid w:val="003650F4"/>
    <w:rsid w:val="0036560A"/>
    <w:rsid w:val="00366A03"/>
    <w:rsid w:val="00367C9B"/>
    <w:rsid w:val="00371A25"/>
    <w:rsid w:val="00372781"/>
    <w:rsid w:val="003739F6"/>
    <w:rsid w:val="00373D5D"/>
    <w:rsid w:val="003744A5"/>
    <w:rsid w:val="003766AE"/>
    <w:rsid w:val="00381648"/>
    <w:rsid w:val="003841A3"/>
    <w:rsid w:val="00385BD0"/>
    <w:rsid w:val="00386CDB"/>
    <w:rsid w:val="00387BA6"/>
    <w:rsid w:val="00390F12"/>
    <w:rsid w:val="00391217"/>
    <w:rsid w:val="003946CC"/>
    <w:rsid w:val="003953A3"/>
    <w:rsid w:val="00396EA1"/>
    <w:rsid w:val="003A174D"/>
    <w:rsid w:val="003C0C73"/>
    <w:rsid w:val="003C4D66"/>
    <w:rsid w:val="003C6B0F"/>
    <w:rsid w:val="003D009B"/>
    <w:rsid w:val="003D125A"/>
    <w:rsid w:val="003D2B80"/>
    <w:rsid w:val="003D42EC"/>
    <w:rsid w:val="003E17A0"/>
    <w:rsid w:val="003E2C45"/>
    <w:rsid w:val="003E6F4A"/>
    <w:rsid w:val="003F07A4"/>
    <w:rsid w:val="003F0C08"/>
    <w:rsid w:val="003F6E32"/>
    <w:rsid w:val="00400025"/>
    <w:rsid w:val="004030B6"/>
    <w:rsid w:val="00403660"/>
    <w:rsid w:val="00405B4D"/>
    <w:rsid w:val="00405E1C"/>
    <w:rsid w:val="004101BD"/>
    <w:rsid w:val="004130DF"/>
    <w:rsid w:val="00415842"/>
    <w:rsid w:val="00415FCE"/>
    <w:rsid w:val="004171A7"/>
    <w:rsid w:val="00417DAE"/>
    <w:rsid w:val="00424672"/>
    <w:rsid w:val="00431D2F"/>
    <w:rsid w:val="00433F02"/>
    <w:rsid w:val="004359D9"/>
    <w:rsid w:val="00436979"/>
    <w:rsid w:val="00440F80"/>
    <w:rsid w:val="004501BA"/>
    <w:rsid w:val="00451439"/>
    <w:rsid w:val="004530F4"/>
    <w:rsid w:val="0045628B"/>
    <w:rsid w:val="004571AF"/>
    <w:rsid w:val="00460A94"/>
    <w:rsid w:val="00462F97"/>
    <w:rsid w:val="004662A3"/>
    <w:rsid w:val="00466C22"/>
    <w:rsid w:val="00471091"/>
    <w:rsid w:val="00476FE5"/>
    <w:rsid w:val="004801EC"/>
    <w:rsid w:val="004814C2"/>
    <w:rsid w:val="00481CC6"/>
    <w:rsid w:val="00486874"/>
    <w:rsid w:val="00487DC8"/>
    <w:rsid w:val="004929FE"/>
    <w:rsid w:val="0049392D"/>
    <w:rsid w:val="0049498F"/>
    <w:rsid w:val="004952FF"/>
    <w:rsid w:val="004A28FC"/>
    <w:rsid w:val="004A2F4A"/>
    <w:rsid w:val="004B0A06"/>
    <w:rsid w:val="004B11AB"/>
    <w:rsid w:val="004B3991"/>
    <w:rsid w:val="004B47CF"/>
    <w:rsid w:val="004C2297"/>
    <w:rsid w:val="004C729C"/>
    <w:rsid w:val="004D1FE1"/>
    <w:rsid w:val="004D38D1"/>
    <w:rsid w:val="004D56C6"/>
    <w:rsid w:val="004D73FF"/>
    <w:rsid w:val="004D7501"/>
    <w:rsid w:val="004D75C7"/>
    <w:rsid w:val="004E1AE1"/>
    <w:rsid w:val="004E2CBC"/>
    <w:rsid w:val="004E4373"/>
    <w:rsid w:val="004E5648"/>
    <w:rsid w:val="004E71B1"/>
    <w:rsid w:val="004F030E"/>
    <w:rsid w:val="004F3E9C"/>
    <w:rsid w:val="004F4C8C"/>
    <w:rsid w:val="004F6AF8"/>
    <w:rsid w:val="004F78AD"/>
    <w:rsid w:val="005012D3"/>
    <w:rsid w:val="00501974"/>
    <w:rsid w:val="005040BB"/>
    <w:rsid w:val="00504A8C"/>
    <w:rsid w:val="00504F86"/>
    <w:rsid w:val="005076CB"/>
    <w:rsid w:val="00507DB6"/>
    <w:rsid w:val="00512B55"/>
    <w:rsid w:val="00512CB0"/>
    <w:rsid w:val="00514667"/>
    <w:rsid w:val="005164E1"/>
    <w:rsid w:val="00524D5F"/>
    <w:rsid w:val="00527696"/>
    <w:rsid w:val="005322EF"/>
    <w:rsid w:val="00535CCD"/>
    <w:rsid w:val="00537CDE"/>
    <w:rsid w:val="00541813"/>
    <w:rsid w:val="00541955"/>
    <w:rsid w:val="0054196C"/>
    <w:rsid w:val="00542B59"/>
    <w:rsid w:val="00554004"/>
    <w:rsid w:val="00556789"/>
    <w:rsid w:val="00556DF0"/>
    <w:rsid w:val="0055749C"/>
    <w:rsid w:val="00562E11"/>
    <w:rsid w:val="00567508"/>
    <w:rsid w:val="00567700"/>
    <w:rsid w:val="00576985"/>
    <w:rsid w:val="00591774"/>
    <w:rsid w:val="00593510"/>
    <w:rsid w:val="00595C62"/>
    <w:rsid w:val="00595CC5"/>
    <w:rsid w:val="0059789D"/>
    <w:rsid w:val="005A18CE"/>
    <w:rsid w:val="005A1A10"/>
    <w:rsid w:val="005A3D9E"/>
    <w:rsid w:val="005A44EB"/>
    <w:rsid w:val="005A4932"/>
    <w:rsid w:val="005B1AB9"/>
    <w:rsid w:val="005B6B68"/>
    <w:rsid w:val="005B7424"/>
    <w:rsid w:val="005C0B2B"/>
    <w:rsid w:val="005C3A62"/>
    <w:rsid w:val="005C636D"/>
    <w:rsid w:val="005D0098"/>
    <w:rsid w:val="005D1737"/>
    <w:rsid w:val="005E5FEA"/>
    <w:rsid w:val="005F20A2"/>
    <w:rsid w:val="005F61DF"/>
    <w:rsid w:val="006004C9"/>
    <w:rsid w:val="00602701"/>
    <w:rsid w:val="006030DE"/>
    <w:rsid w:val="0060570D"/>
    <w:rsid w:val="00605A0C"/>
    <w:rsid w:val="00607961"/>
    <w:rsid w:val="00613214"/>
    <w:rsid w:val="00615AE2"/>
    <w:rsid w:val="0062312A"/>
    <w:rsid w:val="0062483F"/>
    <w:rsid w:val="0062547A"/>
    <w:rsid w:val="00625D6C"/>
    <w:rsid w:val="00627CE8"/>
    <w:rsid w:val="00627DAB"/>
    <w:rsid w:val="0063093E"/>
    <w:rsid w:val="00631B22"/>
    <w:rsid w:val="006328A2"/>
    <w:rsid w:val="0063459A"/>
    <w:rsid w:val="00635213"/>
    <w:rsid w:val="006352E4"/>
    <w:rsid w:val="006357B2"/>
    <w:rsid w:val="00636CB3"/>
    <w:rsid w:val="00637808"/>
    <w:rsid w:val="00641AD6"/>
    <w:rsid w:val="00641E97"/>
    <w:rsid w:val="006438B7"/>
    <w:rsid w:val="006566E4"/>
    <w:rsid w:val="006601C8"/>
    <w:rsid w:val="00663BE0"/>
    <w:rsid w:val="00671DC2"/>
    <w:rsid w:val="00673989"/>
    <w:rsid w:val="00674351"/>
    <w:rsid w:val="00674F3A"/>
    <w:rsid w:val="0067518C"/>
    <w:rsid w:val="00675A3F"/>
    <w:rsid w:val="00676932"/>
    <w:rsid w:val="00677120"/>
    <w:rsid w:val="00677234"/>
    <w:rsid w:val="00677E6C"/>
    <w:rsid w:val="00680F90"/>
    <w:rsid w:val="006822EA"/>
    <w:rsid w:val="0068315D"/>
    <w:rsid w:val="00684A92"/>
    <w:rsid w:val="00685A50"/>
    <w:rsid w:val="0069112B"/>
    <w:rsid w:val="00691F09"/>
    <w:rsid w:val="0069241A"/>
    <w:rsid w:val="00697FC8"/>
    <w:rsid w:val="006A0261"/>
    <w:rsid w:val="006A055B"/>
    <w:rsid w:val="006A1902"/>
    <w:rsid w:val="006A291C"/>
    <w:rsid w:val="006A3653"/>
    <w:rsid w:val="006A64C4"/>
    <w:rsid w:val="006A79D0"/>
    <w:rsid w:val="006B0690"/>
    <w:rsid w:val="006B2BC6"/>
    <w:rsid w:val="006B57FF"/>
    <w:rsid w:val="006B5DAA"/>
    <w:rsid w:val="006B5E9B"/>
    <w:rsid w:val="006B6AF4"/>
    <w:rsid w:val="006C1455"/>
    <w:rsid w:val="006C575E"/>
    <w:rsid w:val="006D49E5"/>
    <w:rsid w:val="006D755C"/>
    <w:rsid w:val="006E2AE4"/>
    <w:rsid w:val="006F07CB"/>
    <w:rsid w:val="006F25A8"/>
    <w:rsid w:val="006F3F34"/>
    <w:rsid w:val="007004B1"/>
    <w:rsid w:val="007008BC"/>
    <w:rsid w:val="007023FB"/>
    <w:rsid w:val="00706C8A"/>
    <w:rsid w:val="007071AF"/>
    <w:rsid w:val="0070779D"/>
    <w:rsid w:val="00713941"/>
    <w:rsid w:val="0071408E"/>
    <w:rsid w:val="0071472E"/>
    <w:rsid w:val="007174E8"/>
    <w:rsid w:val="007250D6"/>
    <w:rsid w:val="00725313"/>
    <w:rsid w:val="0072680B"/>
    <w:rsid w:val="00730900"/>
    <w:rsid w:val="00734B92"/>
    <w:rsid w:val="00736174"/>
    <w:rsid w:val="00740CA4"/>
    <w:rsid w:val="007420AD"/>
    <w:rsid w:val="00742455"/>
    <w:rsid w:val="00742691"/>
    <w:rsid w:val="0074567B"/>
    <w:rsid w:val="00746440"/>
    <w:rsid w:val="00761430"/>
    <w:rsid w:val="00765179"/>
    <w:rsid w:val="007702FD"/>
    <w:rsid w:val="00772B25"/>
    <w:rsid w:val="0078294A"/>
    <w:rsid w:val="007830E6"/>
    <w:rsid w:val="007835B4"/>
    <w:rsid w:val="0078472B"/>
    <w:rsid w:val="0079012B"/>
    <w:rsid w:val="0079435A"/>
    <w:rsid w:val="007953F2"/>
    <w:rsid w:val="007A4067"/>
    <w:rsid w:val="007A47D9"/>
    <w:rsid w:val="007A54F1"/>
    <w:rsid w:val="007B3519"/>
    <w:rsid w:val="007B39BF"/>
    <w:rsid w:val="007B43F1"/>
    <w:rsid w:val="007B54E8"/>
    <w:rsid w:val="007C22B3"/>
    <w:rsid w:val="007C5058"/>
    <w:rsid w:val="007D0B05"/>
    <w:rsid w:val="007D513D"/>
    <w:rsid w:val="007D6B63"/>
    <w:rsid w:val="007E0966"/>
    <w:rsid w:val="007E39AC"/>
    <w:rsid w:val="007E41C8"/>
    <w:rsid w:val="007E56A9"/>
    <w:rsid w:val="007E6B9B"/>
    <w:rsid w:val="007E6F2F"/>
    <w:rsid w:val="007F49E5"/>
    <w:rsid w:val="00800F64"/>
    <w:rsid w:val="0080702F"/>
    <w:rsid w:val="0081140C"/>
    <w:rsid w:val="00811DE1"/>
    <w:rsid w:val="00820088"/>
    <w:rsid w:val="008234BA"/>
    <w:rsid w:val="00823724"/>
    <w:rsid w:val="00824E57"/>
    <w:rsid w:val="00830FFC"/>
    <w:rsid w:val="008314CF"/>
    <w:rsid w:val="0083249E"/>
    <w:rsid w:val="00836587"/>
    <w:rsid w:val="008428C0"/>
    <w:rsid w:val="00843939"/>
    <w:rsid w:val="00844A82"/>
    <w:rsid w:val="00852F38"/>
    <w:rsid w:val="00871998"/>
    <w:rsid w:val="008746DA"/>
    <w:rsid w:val="00880ABB"/>
    <w:rsid w:val="00883689"/>
    <w:rsid w:val="00886E31"/>
    <w:rsid w:val="00890B1E"/>
    <w:rsid w:val="008910BD"/>
    <w:rsid w:val="00892BF5"/>
    <w:rsid w:val="00895856"/>
    <w:rsid w:val="00896C60"/>
    <w:rsid w:val="00897D95"/>
    <w:rsid w:val="008A2D51"/>
    <w:rsid w:val="008A40B6"/>
    <w:rsid w:val="008B1DE0"/>
    <w:rsid w:val="008B41C6"/>
    <w:rsid w:val="008B5EC3"/>
    <w:rsid w:val="008C1FB2"/>
    <w:rsid w:val="008C2DC8"/>
    <w:rsid w:val="008C542E"/>
    <w:rsid w:val="008D1CB2"/>
    <w:rsid w:val="008D2300"/>
    <w:rsid w:val="008D37F3"/>
    <w:rsid w:val="008D4AF5"/>
    <w:rsid w:val="008D52D8"/>
    <w:rsid w:val="008D747F"/>
    <w:rsid w:val="008E1834"/>
    <w:rsid w:val="008E3FE1"/>
    <w:rsid w:val="008E5A6C"/>
    <w:rsid w:val="008E5F6A"/>
    <w:rsid w:val="008E6129"/>
    <w:rsid w:val="008E7E7A"/>
    <w:rsid w:val="008F420D"/>
    <w:rsid w:val="00902FD8"/>
    <w:rsid w:val="009032F6"/>
    <w:rsid w:val="0090346F"/>
    <w:rsid w:val="00904BFB"/>
    <w:rsid w:val="0090502D"/>
    <w:rsid w:val="00905925"/>
    <w:rsid w:val="009066AB"/>
    <w:rsid w:val="009102C0"/>
    <w:rsid w:val="009123F3"/>
    <w:rsid w:val="009134E0"/>
    <w:rsid w:val="00914068"/>
    <w:rsid w:val="00914AFE"/>
    <w:rsid w:val="009221F0"/>
    <w:rsid w:val="00922BAF"/>
    <w:rsid w:val="00925836"/>
    <w:rsid w:val="00926FA4"/>
    <w:rsid w:val="009274B9"/>
    <w:rsid w:val="00932741"/>
    <w:rsid w:val="00932C02"/>
    <w:rsid w:val="00932DDD"/>
    <w:rsid w:val="00933BD4"/>
    <w:rsid w:val="00936309"/>
    <w:rsid w:val="00940CE5"/>
    <w:rsid w:val="00945AF0"/>
    <w:rsid w:val="0095412F"/>
    <w:rsid w:val="00954667"/>
    <w:rsid w:val="0095573C"/>
    <w:rsid w:val="009613CF"/>
    <w:rsid w:val="009628CB"/>
    <w:rsid w:val="00962B79"/>
    <w:rsid w:val="00963661"/>
    <w:rsid w:val="00963BE8"/>
    <w:rsid w:val="00972570"/>
    <w:rsid w:val="00973FD6"/>
    <w:rsid w:val="00974D61"/>
    <w:rsid w:val="0097558E"/>
    <w:rsid w:val="00975F2E"/>
    <w:rsid w:val="009846D8"/>
    <w:rsid w:val="009852E1"/>
    <w:rsid w:val="009878C6"/>
    <w:rsid w:val="0098799F"/>
    <w:rsid w:val="00997B07"/>
    <w:rsid w:val="009A029E"/>
    <w:rsid w:val="009A22A2"/>
    <w:rsid w:val="009A2393"/>
    <w:rsid w:val="009A27E9"/>
    <w:rsid w:val="009A4001"/>
    <w:rsid w:val="009A5B2D"/>
    <w:rsid w:val="009B1AAF"/>
    <w:rsid w:val="009B1AE3"/>
    <w:rsid w:val="009B560D"/>
    <w:rsid w:val="009B5FE8"/>
    <w:rsid w:val="009B7645"/>
    <w:rsid w:val="009C0B6D"/>
    <w:rsid w:val="009C1F50"/>
    <w:rsid w:val="009C3509"/>
    <w:rsid w:val="009C6B42"/>
    <w:rsid w:val="009C76A4"/>
    <w:rsid w:val="009D2120"/>
    <w:rsid w:val="009D3F52"/>
    <w:rsid w:val="009D4AD7"/>
    <w:rsid w:val="009D74A6"/>
    <w:rsid w:val="009E7C4A"/>
    <w:rsid w:val="009F0A8B"/>
    <w:rsid w:val="009F3D5F"/>
    <w:rsid w:val="009F57D3"/>
    <w:rsid w:val="009F6117"/>
    <w:rsid w:val="009F75F0"/>
    <w:rsid w:val="009F7981"/>
    <w:rsid w:val="00A04C33"/>
    <w:rsid w:val="00A072A4"/>
    <w:rsid w:val="00A078A1"/>
    <w:rsid w:val="00A10317"/>
    <w:rsid w:val="00A1058D"/>
    <w:rsid w:val="00A150AB"/>
    <w:rsid w:val="00A154E6"/>
    <w:rsid w:val="00A15EFC"/>
    <w:rsid w:val="00A20763"/>
    <w:rsid w:val="00A2292F"/>
    <w:rsid w:val="00A234A2"/>
    <w:rsid w:val="00A251F2"/>
    <w:rsid w:val="00A27A79"/>
    <w:rsid w:val="00A311FD"/>
    <w:rsid w:val="00A353E5"/>
    <w:rsid w:val="00A35D84"/>
    <w:rsid w:val="00A368E1"/>
    <w:rsid w:val="00A40C01"/>
    <w:rsid w:val="00A473B3"/>
    <w:rsid w:val="00A526B0"/>
    <w:rsid w:val="00A5612E"/>
    <w:rsid w:val="00A6360E"/>
    <w:rsid w:val="00A654CB"/>
    <w:rsid w:val="00A714A5"/>
    <w:rsid w:val="00A73027"/>
    <w:rsid w:val="00A73120"/>
    <w:rsid w:val="00A75059"/>
    <w:rsid w:val="00A75700"/>
    <w:rsid w:val="00A76C16"/>
    <w:rsid w:val="00A81DC2"/>
    <w:rsid w:val="00A83B65"/>
    <w:rsid w:val="00A852BA"/>
    <w:rsid w:val="00A87118"/>
    <w:rsid w:val="00A97C99"/>
    <w:rsid w:val="00AA0457"/>
    <w:rsid w:val="00AA0D89"/>
    <w:rsid w:val="00AA34A8"/>
    <w:rsid w:val="00AA3F54"/>
    <w:rsid w:val="00AA4B0C"/>
    <w:rsid w:val="00AA4F8C"/>
    <w:rsid w:val="00AA5A59"/>
    <w:rsid w:val="00AA73B6"/>
    <w:rsid w:val="00AB290B"/>
    <w:rsid w:val="00AC1BAF"/>
    <w:rsid w:val="00AC265E"/>
    <w:rsid w:val="00AC2F6A"/>
    <w:rsid w:val="00AC591E"/>
    <w:rsid w:val="00AC6079"/>
    <w:rsid w:val="00AD314B"/>
    <w:rsid w:val="00AD432F"/>
    <w:rsid w:val="00AD5FA3"/>
    <w:rsid w:val="00AD6094"/>
    <w:rsid w:val="00AE49E4"/>
    <w:rsid w:val="00AE5FDB"/>
    <w:rsid w:val="00AF0627"/>
    <w:rsid w:val="00AF2C5D"/>
    <w:rsid w:val="00AF439F"/>
    <w:rsid w:val="00B00196"/>
    <w:rsid w:val="00B02668"/>
    <w:rsid w:val="00B051F1"/>
    <w:rsid w:val="00B0618B"/>
    <w:rsid w:val="00B06EDB"/>
    <w:rsid w:val="00B12FF7"/>
    <w:rsid w:val="00B162A1"/>
    <w:rsid w:val="00B229BD"/>
    <w:rsid w:val="00B27270"/>
    <w:rsid w:val="00B279C4"/>
    <w:rsid w:val="00B3328B"/>
    <w:rsid w:val="00B42909"/>
    <w:rsid w:val="00B43479"/>
    <w:rsid w:val="00B45CFB"/>
    <w:rsid w:val="00B4673B"/>
    <w:rsid w:val="00B47DF5"/>
    <w:rsid w:val="00B53B85"/>
    <w:rsid w:val="00B542A4"/>
    <w:rsid w:val="00B55547"/>
    <w:rsid w:val="00B55985"/>
    <w:rsid w:val="00B57542"/>
    <w:rsid w:val="00B63334"/>
    <w:rsid w:val="00B634A9"/>
    <w:rsid w:val="00B648FD"/>
    <w:rsid w:val="00B803DF"/>
    <w:rsid w:val="00B80CB7"/>
    <w:rsid w:val="00B82928"/>
    <w:rsid w:val="00B84F74"/>
    <w:rsid w:val="00B8515C"/>
    <w:rsid w:val="00B85DA7"/>
    <w:rsid w:val="00B868E7"/>
    <w:rsid w:val="00B91EF6"/>
    <w:rsid w:val="00B92F4C"/>
    <w:rsid w:val="00B9426F"/>
    <w:rsid w:val="00BA3373"/>
    <w:rsid w:val="00BA5BE8"/>
    <w:rsid w:val="00BB47DA"/>
    <w:rsid w:val="00BB4D59"/>
    <w:rsid w:val="00BB6601"/>
    <w:rsid w:val="00BB6E7E"/>
    <w:rsid w:val="00BC2399"/>
    <w:rsid w:val="00BC3E6D"/>
    <w:rsid w:val="00BC6631"/>
    <w:rsid w:val="00BC71CE"/>
    <w:rsid w:val="00BC7B7F"/>
    <w:rsid w:val="00BD4712"/>
    <w:rsid w:val="00BD6D6F"/>
    <w:rsid w:val="00BE5BCB"/>
    <w:rsid w:val="00BE6AF6"/>
    <w:rsid w:val="00BF24AC"/>
    <w:rsid w:val="00BF2D52"/>
    <w:rsid w:val="00BF449F"/>
    <w:rsid w:val="00BF4A3E"/>
    <w:rsid w:val="00BF56FF"/>
    <w:rsid w:val="00BF7E2C"/>
    <w:rsid w:val="00C00689"/>
    <w:rsid w:val="00C03F27"/>
    <w:rsid w:val="00C05093"/>
    <w:rsid w:val="00C069C5"/>
    <w:rsid w:val="00C12434"/>
    <w:rsid w:val="00C13A91"/>
    <w:rsid w:val="00C13F1E"/>
    <w:rsid w:val="00C14F9C"/>
    <w:rsid w:val="00C16F94"/>
    <w:rsid w:val="00C20B48"/>
    <w:rsid w:val="00C24A4D"/>
    <w:rsid w:val="00C26C51"/>
    <w:rsid w:val="00C31876"/>
    <w:rsid w:val="00C3246A"/>
    <w:rsid w:val="00C35F9E"/>
    <w:rsid w:val="00C373C1"/>
    <w:rsid w:val="00C401B2"/>
    <w:rsid w:val="00C404EC"/>
    <w:rsid w:val="00C40DD3"/>
    <w:rsid w:val="00C42C3C"/>
    <w:rsid w:val="00C43521"/>
    <w:rsid w:val="00C45141"/>
    <w:rsid w:val="00C46868"/>
    <w:rsid w:val="00C50B72"/>
    <w:rsid w:val="00C53805"/>
    <w:rsid w:val="00C53C4F"/>
    <w:rsid w:val="00C61919"/>
    <w:rsid w:val="00C65249"/>
    <w:rsid w:val="00C6545B"/>
    <w:rsid w:val="00C660FC"/>
    <w:rsid w:val="00C66E1F"/>
    <w:rsid w:val="00C677F6"/>
    <w:rsid w:val="00C7223A"/>
    <w:rsid w:val="00C72DFF"/>
    <w:rsid w:val="00C760B5"/>
    <w:rsid w:val="00C77047"/>
    <w:rsid w:val="00C77C01"/>
    <w:rsid w:val="00C80A43"/>
    <w:rsid w:val="00C824EE"/>
    <w:rsid w:val="00C82718"/>
    <w:rsid w:val="00C82AA2"/>
    <w:rsid w:val="00C82C2E"/>
    <w:rsid w:val="00C83A77"/>
    <w:rsid w:val="00C83D85"/>
    <w:rsid w:val="00C85872"/>
    <w:rsid w:val="00C859BE"/>
    <w:rsid w:val="00C869E7"/>
    <w:rsid w:val="00C9538F"/>
    <w:rsid w:val="00CA09D1"/>
    <w:rsid w:val="00CA174A"/>
    <w:rsid w:val="00CA1DE8"/>
    <w:rsid w:val="00CB0501"/>
    <w:rsid w:val="00CB2F8D"/>
    <w:rsid w:val="00CB2FA5"/>
    <w:rsid w:val="00CB3BB5"/>
    <w:rsid w:val="00CB4DD1"/>
    <w:rsid w:val="00CB612F"/>
    <w:rsid w:val="00CC2B8F"/>
    <w:rsid w:val="00CC5173"/>
    <w:rsid w:val="00CC5ACA"/>
    <w:rsid w:val="00CC7AD3"/>
    <w:rsid w:val="00CD05D8"/>
    <w:rsid w:val="00CD0600"/>
    <w:rsid w:val="00CD0DD8"/>
    <w:rsid w:val="00CD1212"/>
    <w:rsid w:val="00CD2FD4"/>
    <w:rsid w:val="00CD496C"/>
    <w:rsid w:val="00CD698C"/>
    <w:rsid w:val="00CD77E7"/>
    <w:rsid w:val="00CE0662"/>
    <w:rsid w:val="00CE2052"/>
    <w:rsid w:val="00CE2A5A"/>
    <w:rsid w:val="00CE3EE8"/>
    <w:rsid w:val="00CE5256"/>
    <w:rsid w:val="00CE62A7"/>
    <w:rsid w:val="00CE6879"/>
    <w:rsid w:val="00CF1ACD"/>
    <w:rsid w:val="00CF695A"/>
    <w:rsid w:val="00D05BAB"/>
    <w:rsid w:val="00D07568"/>
    <w:rsid w:val="00D108BB"/>
    <w:rsid w:val="00D15EBE"/>
    <w:rsid w:val="00D227C6"/>
    <w:rsid w:val="00D23CD8"/>
    <w:rsid w:val="00D247FC"/>
    <w:rsid w:val="00D273D2"/>
    <w:rsid w:val="00D32F2A"/>
    <w:rsid w:val="00D352A0"/>
    <w:rsid w:val="00D40DEE"/>
    <w:rsid w:val="00D451CD"/>
    <w:rsid w:val="00D45D1B"/>
    <w:rsid w:val="00D534E4"/>
    <w:rsid w:val="00D538F7"/>
    <w:rsid w:val="00D55542"/>
    <w:rsid w:val="00D55EEE"/>
    <w:rsid w:val="00D567B3"/>
    <w:rsid w:val="00D612FC"/>
    <w:rsid w:val="00D61B47"/>
    <w:rsid w:val="00D62542"/>
    <w:rsid w:val="00D625A3"/>
    <w:rsid w:val="00D64313"/>
    <w:rsid w:val="00D660F5"/>
    <w:rsid w:val="00D7121B"/>
    <w:rsid w:val="00D71E46"/>
    <w:rsid w:val="00D7490C"/>
    <w:rsid w:val="00D7557B"/>
    <w:rsid w:val="00D755B8"/>
    <w:rsid w:val="00D83232"/>
    <w:rsid w:val="00D83A82"/>
    <w:rsid w:val="00D83A8A"/>
    <w:rsid w:val="00D84BC7"/>
    <w:rsid w:val="00D91D7C"/>
    <w:rsid w:val="00D93E0F"/>
    <w:rsid w:val="00D96B10"/>
    <w:rsid w:val="00D96FBB"/>
    <w:rsid w:val="00D9747D"/>
    <w:rsid w:val="00D976F3"/>
    <w:rsid w:val="00DA193A"/>
    <w:rsid w:val="00DA7A51"/>
    <w:rsid w:val="00DB0CF1"/>
    <w:rsid w:val="00DB6EA5"/>
    <w:rsid w:val="00DC2040"/>
    <w:rsid w:val="00DC4E76"/>
    <w:rsid w:val="00DC7274"/>
    <w:rsid w:val="00DD2B7B"/>
    <w:rsid w:val="00DD4CA1"/>
    <w:rsid w:val="00DD7F31"/>
    <w:rsid w:val="00DE3538"/>
    <w:rsid w:val="00DE3628"/>
    <w:rsid w:val="00DE3B3E"/>
    <w:rsid w:val="00DE7F49"/>
    <w:rsid w:val="00DF189A"/>
    <w:rsid w:val="00DF202A"/>
    <w:rsid w:val="00DF2A77"/>
    <w:rsid w:val="00DF477A"/>
    <w:rsid w:val="00DF77BA"/>
    <w:rsid w:val="00E02FD1"/>
    <w:rsid w:val="00E04454"/>
    <w:rsid w:val="00E162F1"/>
    <w:rsid w:val="00E16929"/>
    <w:rsid w:val="00E225C7"/>
    <w:rsid w:val="00E236E5"/>
    <w:rsid w:val="00E2446B"/>
    <w:rsid w:val="00E27C50"/>
    <w:rsid w:val="00E3297A"/>
    <w:rsid w:val="00E3556F"/>
    <w:rsid w:val="00E35B3C"/>
    <w:rsid w:val="00E3610C"/>
    <w:rsid w:val="00E363BF"/>
    <w:rsid w:val="00E400D1"/>
    <w:rsid w:val="00E40AB7"/>
    <w:rsid w:val="00E41362"/>
    <w:rsid w:val="00E418EA"/>
    <w:rsid w:val="00E46A3F"/>
    <w:rsid w:val="00E47D67"/>
    <w:rsid w:val="00E52FB0"/>
    <w:rsid w:val="00E53E34"/>
    <w:rsid w:val="00E546B9"/>
    <w:rsid w:val="00E63BF4"/>
    <w:rsid w:val="00E648DC"/>
    <w:rsid w:val="00E64C80"/>
    <w:rsid w:val="00E650F5"/>
    <w:rsid w:val="00E6675F"/>
    <w:rsid w:val="00E714B3"/>
    <w:rsid w:val="00E71C4A"/>
    <w:rsid w:val="00E7616D"/>
    <w:rsid w:val="00E76A08"/>
    <w:rsid w:val="00E80F2C"/>
    <w:rsid w:val="00E85927"/>
    <w:rsid w:val="00E867D2"/>
    <w:rsid w:val="00E86AC2"/>
    <w:rsid w:val="00E9086D"/>
    <w:rsid w:val="00E927C8"/>
    <w:rsid w:val="00E95A5D"/>
    <w:rsid w:val="00E96D20"/>
    <w:rsid w:val="00E977C8"/>
    <w:rsid w:val="00EA7726"/>
    <w:rsid w:val="00EB00ED"/>
    <w:rsid w:val="00EB056A"/>
    <w:rsid w:val="00EB0D56"/>
    <w:rsid w:val="00EB42B3"/>
    <w:rsid w:val="00EC48D2"/>
    <w:rsid w:val="00EC53DA"/>
    <w:rsid w:val="00EC5DA8"/>
    <w:rsid w:val="00ED18AD"/>
    <w:rsid w:val="00ED1E1F"/>
    <w:rsid w:val="00ED294B"/>
    <w:rsid w:val="00ED38F2"/>
    <w:rsid w:val="00ED3B03"/>
    <w:rsid w:val="00ED7366"/>
    <w:rsid w:val="00ED7CD6"/>
    <w:rsid w:val="00EE070C"/>
    <w:rsid w:val="00EE1B7E"/>
    <w:rsid w:val="00EE246A"/>
    <w:rsid w:val="00EE2E95"/>
    <w:rsid w:val="00EF2CB9"/>
    <w:rsid w:val="00EF3D4A"/>
    <w:rsid w:val="00EF6200"/>
    <w:rsid w:val="00EF7D3C"/>
    <w:rsid w:val="00F0008D"/>
    <w:rsid w:val="00F01505"/>
    <w:rsid w:val="00F02099"/>
    <w:rsid w:val="00F14B35"/>
    <w:rsid w:val="00F15E41"/>
    <w:rsid w:val="00F16AED"/>
    <w:rsid w:val="00F24188"/>
    <w:rsid w:val="00F26854"/>
    <w:rsid w:val="00F30E08"/>
    <w:rsid w:val="00F31867"/>
    <w:rsid w:val="00F32A77"/>
    <w:rsid w:val="00F369B3"/>
    <w:rsid w:val="00F4334C"/>
    <w:rsid w:val="00F43FE2"/>
    <w:rsid w:val="00F453A8"/>
    <w:rsid w:val="00F45B6C"/>
    <w:rsid w:val="00F55D45"/>
    <w:rsid w:val="00F56419"/>
    <w:rsid w:val="00F57786"/>
    <w:rsid w:val="00F623D3"/>
    <w:rsid w:val="00F62717"/>
    <w:rsid w:val="00F70B97"/>
    <w:rsid w:val="00F75188"/>
    <w:rsid w:val="00F868EF"/>
    <w:rsid w:val="00F974AF"/>
    <w:rsid w:val="00FA3C89"/>
    <w:rsid w:val="00FB1DD6"/>
    <w:rsid w:val="00FB1ECF"/>
    <w:rsid w:val="00FB2DF6"/>
    <w:rsid w:val="00FB3B60"/>
    <w:rsid w:val="00FB4217"/>
    <w:rsid w:val="00FB675D"/>
    <w:rsid w:val="00FC3EE4"/>
    <w:rsid w:val="00FC6E23"/>
    <w:rsid w:val="00FD2786"/>
    <w:rsid w:val="00FD2947"/>
    <w:rsid w:val="00FD663F"/>
    <w:rsid w:val="00FE1886"/>
    <w:rsid w:val="00FE24FC"/>
    <w:rsid w:val="00FE2671"/>
    <w:rsid w:val="00FF320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F39BA"/>
  <w15:docId w15:val="{8B457266-BD2C-4F1C-BF15-E5283645E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7D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420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A400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95A5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7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DB6"/>
    <w:rPr>
      <w:rFonts w:ascii="Tahoma" w:hAnsi="Tahoma" w:cs="Tahoma"/>
      <w:sz w:val="16"/>
      <w:szCs w:val="16"/>
    </w:rPr>
  </w:style>
  <w:style w:type="character" w:customStyle="1" w:styleId="Heading1Char">
    <w:name w:val="Heading 1 Char"/>
    <w:basedOn w:val="DefaultParagraphFont"/>
    <w:link w:val="Heading1"/>
    <w:uiPriority w:val="9"/>
    <w:rsid w:val="00507DB6"/>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507D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DB6"/>
  </w:style>
  <w:style w:type="paragraph" w:styleId="Footer">
    <w:name w:val="footer"/>
    <w:basedOn w:val="Normal"/>
    <w:link w:val="FooterChar"/>
    <w:uiPriority w:val="99"/>
    <w:unhideWhenUsed/>
    <w:rsid w:val="00507D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DB6"/>
  </w:style>
  <w:style w:type="paragraph" w:styleId="TOCHeading">
    <w:name w:val="TOC Heading"/>
    <w:basedOn w:val="Heading1"/>
    <w:next w:val="Normal"/>
    <w:uiPriority w:val="39"/>
    <w:unhideWhenUsed/>
    <w:qFormat/>
    <w:rsid w:val="00116DCF"/>
    <w:pPr>
      <w:outlineLvl w:val="9"/>
    </w:pPr>
    <w:rPr>
      <w:lang w:val="en-US" w:eastAsia="ja-JP"/>
    </w:rPr>
  </w:style>
  <w:style w:type="paragraph" w:styleId="TOC1">
    <w:name w:val="toc 1"/>
    <w:basedOn w:val="Normal"/>
    <w:next w:val="Normal"/>
    <w:autoRedefine/>
    <w:uiPriority w:val="39"/>
    <w:unhideWhenUsed/>
    <w:rsid w:val="00116DCF"/>
    <w:pPr>
      <w:spacing w:after="100"/>
    </w:pPr>
  </w:style>
  <w:style w:type="character" w:styleId="Hyperlink">
    <w:name w:val="Hyperlink"/>
    <w:basedOn w:val="DefaultParagraphFont"/>
    <w:uiPriority w:val="99"/>
    <w:unhideWhenUsed/>
    <w:rsid w:val="00116DCF"/>
    <w:rPr>
      <w:color w:val="0000FF" w:themeColor="hyperlink"/>
      <w:u w:val="single"/>
    </w:rPr>
  </w:style>
  <w:style w:type="paragraph" w:styleId="NoSpacing">
    <w:name w:val="No Spacing"/>
    <w:uiPriority w:val="1"/>
    <w:qFormat/>
    <w:rsid w:val="00FC6E23"/>
    <w:pPr>
      <w:spacing w:after="0" w:line="240" w:lineRule="auto"/>
    </w:pPr>
  </w:style>
  <w:style w:type="paragraph" w:styleId="ListParagraph">
    <w:name w:val="List Paragraph"/>
    <w:basedOn w:val="Normal"/>
    <w:uiPriority w:val="34"/>
    <w:qFormat/>
    <w:rsid w:val="008F420D"/>
    <w:pPr>
      <w:spacing w:after="0" w:line="240" w:lineRule="auto"/>
      <w:ind w:left="720"/>
      <w:contextualSpacing/>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8F420D"/>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127299"/>
    <w:pPr>
      <w:spacing w:after="100"/>
      <w:ind w:left="220"/>
    </w:pPr>
  </w:style>
  <w:style w:type="character" w:customStyle="1" w:styleId="Heading3Char">
    <w:name w:val="Heading 3 Char"/>
    <w:basedOn w:val="DefaultParagraphFont"/>
    <w:link w:val="Heading3"/>
    <w:uiPriority w:val="9"/>
    <w:rsid w:val="009A4001"/>
    <w:rPr>
      <w:rFonts w:asciiTheme="majorHAnsi" w:eastAsiaTheme="majorEastAsia" w:hAnsiTheme="majorHAnsi" w:cstheme="majorBidi"/>
      <w:b/>
      <w:bCs/>
      <w:color w:val="4F81BD" w:themeColor="accent1"/>
    </w:rPr>
  </w:style>
  <w:style w:type="paragraph" w:styleId="ListBullet">
    <w:name w:val="List Bullet"/>
    <w:basedOn w:val="Normal"/>
    <w:rsid w:val="009A4001"/>
    <w:pPr>
      <w:suppressAutoHyphens/>
      <w:textAlignment w:val="baseline"/>
    </w:pPr>
    <w:rPr>
      <w:rFonts w:ascii="Arial" w:eastAsia="Times New Roman" w:hAnsi="Arial" w:cs="Arial"/>
      <w:b/>
      <w:color w:val="00000A"/>
      <w:lang w:eastAsia="zh-CN"/>
    </w:rPr>
  </w:style>
  <w:style w:type="paragraph" w:styleId="BodyText">
    <w:name w:val="Body Text"/>
    <w:basedOn w:val="Normal"/>
    <w:link w:val="BodyTextChar"/>
    <w:semiHidden/>
    <w:unhideWhenUsed/>
    <w:rsid w:val="002C300B"/>
    <w:pPr>
      <w:suppressAutoHyphens/>
      <w:spacing w:after="0" w:line="240" w:lineRule="auto"/>
    </w:pPr>
    <w:rPr>
      <w:rFonts w:ascii="Calibri" w:eastAsia="Times New Roman" w:hAnsi="Calibri" w:cs="Times New Roman"/>
      <w:caps/>
      <w:szCs w:val="24"/>
      <w:lang w:eastAsia="ar-SA"/>
    </w:rPr>
  </w:style>
  <w:style w:type="character" w:customStyle="1" w:styleId="BodyTextChar">
    <w:name w:val="Body Text Char"/>
    <w:basedOn w:val="DefaultParagraphFont"/>
    <w:link w:val="BodyText"/>
    <w:semiHidden/>
    <w:rsid w:val="002C300B"/>
    <w:rPr>
      <w:rFonts w:ascii="Calibri" w:eastAsia="Times New Roman" w:hAnsi="Calibri" w:cs="Times New Roman"/>
      <w:caps/>
      <w:szCs w:val="24"/>
      <w:lang w:eastAsia="ar-SA"/>
    </w:rPr>
  </w:style>
  <w:style w:type="paragraph" w:customStyle="1" w:styleId="Default">
    <w:name w:val="Default"/>
    <w:rsid w:val="004C729C"/>
    <w:pPr>
      <w:autoSpaceDE w:val="0"/>
      <w:autoSpaceDN w:val="0"/>
      <w:adjustRightInd w:val="0"/>
      <w:spacing w:after="0" w:line="240" w:lineRule="auto"/>
    </w:pPr>
    <w:rPr>
      <w:rFonts w:ascii="Gill Sans MT" w:hAnsi="Gill Sans MT" w:cs="Gill Sans MT"/>
      <w:color w:val="000000"/>
      <w:sz w:val="24"/>
      <w:szCs w:val="24"/>
    </w:rPr>
  </w:style>
  <w:style w:type="table" w:styleId="TableGrid">
    <w:name w:val="Table Grid"/>
    <w:basedOn w:val="TableNormal"/>
    <w:uiPriority w:val="39"/>
    <w:rsid w:val="004C72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E96D20"/>
    <w:pPr>
      <w:spacing w:after="100"/>
      <w:ind w:left="440"/>
    </w:pPr>
  </w:style>
  <w:style w:type="character" w:styleId="FollowedHyperlink">
    <w:name w:val="FollowedHyperlink"/>
    <w:basedOn w:val="DefaultParagraphFont"/>
    <w:uiPriority w:val="99"/>
    <w:semiHidden/>
    <w:unhideWhenUsed/>
    <w:rsid w:val="00072725"/>
    <w:rPr>
      <w:color w:val="800080" w:themeColor="followedHyperlink"/>
      <w:u w:val="single"/>
    </w:rPr>
  </w:style>
  <w:style w:type="character" w:customStyle="1" w:styleId="Heading4Char">
    <w:name w:val="Heading 4 Char"/>
    <w:basedOn w:val="DefaultParagraphFont"/>
    <w:link w:val="Heading4"/>
    <w:uiPriority w:val="9"/>
    <w:semiHidden/>
    <w:rsid w:val="00E95A5D"/>
    <w:rPr>
      <w:rFonts w:asciiTheme="majorHAnsi" w:eastAsiaTheme="majorEastAsia" w:hAnsiTheme="majorHAnsi" w:cstheme="majorBidi"/>
      <w:b/>
      <w:bCs/>
      <w:i/>
      <w:iCs/>
      <w:color w:val="4F81BD" w:themeColor="accent1"/>
    </w:rPr>
  </w:style>
  <w:style w:type="numbering" w:customStyle="1" w:styleId="CurrentList1">
    <w:name w:val="Current List1"/>
    <w:uiPriority w:val="99"/>
    <w:rsid w:val="00C824EE"/>
    <w:pPr>
      <w:numPr>
        <w:numId w:val="78"/>
      </w:numPr>
    </w:pPr>
  </w:style>
  <w:style w:type="character" w:styleId="UnresolvedMention">
    <w:name w:val="Unresolved Mention"/>
    <w:basedOn w:val="DefaultParagraphFont"/>
    <w:uiPriority w:val="99"/>
    <w:semiHidden/>
    <w:unhideWhenUsed/>
    <w:rsid w:val="000345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177492">
      <w:bodyDiv w:val="1"/>
      <w:marLeft w:val="0"/>
      <w:marRight w:val="0"/>
      <w:marTop w:val="0"/>
      <w:marBottom w:val="0"/>
      <w:divBdr>
        <w:top w:val="none" w:sz="0" w:space="0" w:color="auto"/>
        <w:left w:val="none" w:sz="0" w:space="0" w:color="auto"/>
        <w:bottom w:val="none" w:sz="0" w:space="0" w:color="auto"/>
        <w:right w:val="none" w:sz="0" w:space="0" w:color="auto"/>
      </w:divBdr>
    </w:div>
    <w:div w:id="443118869">
      <w:bodyDiv w:val="1"/>
      <w:marLeft w:val="0"/>
      <w:marRight w:val="0"/>
      <w:marTop w:val="0"/>
      <w:marBottom w:val="0"/>
      <w:divBdr>
        <w:top w:val="none" w:sz="0" w:space="0" w:color="auto"/>
        <w:left w:val="none" w:sz="0" w:space="0" w:color="auto"/>
        <w:bottom w:val="none" w:sz="0" w:space="0" w:color="auto"/>
        <w:right w:val="none" w:sz="0" w:space="0" w:color="auto"/>
      </w:divBdr>
    </w:div>
    <w:div w:id="470514102">
      <w:bodyDiv w:val="1"/>
      <w:marLeft w:val="0"/>
      <w:marRight w:val="0"/>
      <w:marTop w:val="0"/>
      <w:marBottom w:val="0"/>
      <w:divBdr>
        <w:top w:val="none" w:sz="0" w:space="0" w:color="auto"/>
        <w:left w:val="none" w:sz="0" w:space="0" w:color="auto"/>
        <w:bottom w:val="none" w:sz="0" w:space="0" w:color="auto"/>
        <w:right w:val="none" w:sz="0" w:space="0" w:color="auto"/>
      </w:divBdr>
    </w:div>
    <w:div w:id="500048821">
      <w:bodyDiv w:val="1"/>
      <w:marLeft w:val="0"/>
      <w:marRight w:val="0"/>
      <w:marTop w:val="0"/>
      <w:marBottom w:val="0"/>
      <w:divBdr>
        <w:top w:val="none" w:sz="0" w:space="0" w:color="auto"/>
        <w:left w:val="none" w:sz="0" w:space="0" w:color="auto"/>
        <w:bottom w:val="none" w:sz="0" w:space="0" w:color="auto"/>
        <w:right w:val="none" w:sz="0" w:space="0" w:color="auto"/>
      </w:divBdr>
    </w:div>
    <w:div w:id="732847839">
      <w:bodyDiv w:val="1"/>
      <w:marLeft w:val="0"/>
      <w:marRight w:val="0"/>
      <w:marTop w:val="0"/>
      <w:marBottom w:val="0"/>
      <w:divBdr>
        <w:top w:val="none" w:sz="0" w:space="0" w:color="auto"/>
        <w:left w:val="none" w:sz="0" w:space="0" w:color="auto"/>
        <w:bottom w:val="none" w:sz="0" w:space="0" w:color="auto"/>
        <w:right w:val="none" w:sz="0" w:space="0" w:color="auto"/>
      </w:divBdr>
    </w:div>
    <w:div w:id="939528107">
      <w:bodyDiv w:val="1"/>
      <w:marLeft w:val="0"/>
      <w:marRight w:val="0"/>
      <w:marTop w:val="0"/>
      <w:marBottom w:val="0"/>
      <w:divBdr>
        <w:top w:val="none" w:sz="0" w:space="0" w:color="auto"/>
        <w:left w:val="none" w:sz="0" w:space="0" w:color="auto"/>
        <w:bottom w:val="none" w:sz="0" w:space="0" w:color="auto"/>
        <w:right w:val="none" w:sz="0" w:space="0" w:color="auto"/>
      </w:divBdr>
    </w:div>
    <w:div w:id="1187255614">
      <w:bodyDiv w:val="1"/>
      <w:marLeft w:val="0"/>
      <w:marRight w:val="0"/>
      <w:marTop w:val="0"/>
      <w:marBottom w:val="0"/>
      <w:divBdr>
        <w:top w:val="none" w:sz="0" w:space="0" w:color="auto"/>
        <w:left w:val="none" w:sz="0" w:space="0" w:color="auto"/>
        <w:bottom w:val="none" w:sz="0" w:space="0" w:color="auto"/>
        <w:right w:val="none" w:sz="0" w:space="0" w:color="auto"/>
      </w:divBdr>
    </w:div>
    <w:div w:id="1296062915">
      <w:bodyDiv w:val="1"/>
      <w:marLeft w:val="0"/>
      <w:marRight w:val="0"/>
      <w:marTop w:val="0"/>
      <w:marBottom w:val="0"/>
      <w:divBdr>
        <w:top w:val="none" w:sz="0" w:space="0" w:color="auto"/>
        <w:left w:val="none" w:sz="0" w:space="0" w:color="auto"/>
        <w:bottom w:val="none" w:sz="0" w:space="0" w:color="auto"/>
        <w:right w:val="none" w:sz="0" w:space="0" w:color="auto"/>
      </w:divBdr>
    </w:div>
    <w:div w:id="1312367076">
      <w:bodyDiv w:val="1"/>
      <w:marLeft w:val="0"/>
      <w:marRight w:val="0"/>
      <w:marTop w:val="0"/>
      <w:marBottom w:val="0"/>
      <w:divBdr>
        <w:top w:val="none" w:sz="0" w:space="0" w:color="auto"/>
        <w:left w:val="none" w:sz="0" w:space="0" w:color="auto"/>
        <w:bottom w:val="none" w:sz="0" w:space="0" w:color="auto"/>
        <w:right w:val="none" w:sz="0" w:space="0" w:color="auto"/>
      </w:divBdr>
    </w:div>
    <w:div w:id="1391731154">
      <w:bodyDiv w:val="1"/>
      <w:marLeft w:val="0"/>
      <w:marRight w:val="0"/>
      <w:marTop w:val="0"/>
      <w:marBottom w:val="0"/>
      <w:divBdr>
        <w:top w:val="none" w:sz="0" w:space="0" w:color="auto"/>
        <w:left w:val="none" w:sz="0" w:space="0" w:color="auto"/>
        <w:bottom w:val="none" w:sz="0" w:space="0" w:color="auto"/>
        <w:right w:val="none" w:sz="0" w:space="0" w:color="auto"/>
      </w:divBdr>
    </w:div>
    <w:div w:id="1471635596">
      <w:bodyDiv w:val="1"/>
      <w:marLeft w:val="0"/>
      <w:marRight w:val="0"/>
      <w:marTop w:val="0"/>
      <w:marBottom w:val="0"/>
      <w:divBdr>
        <w:top w:val="none" w:sz="0" w:space="0" w:color="auto"/>
        <w:left w:val="none" w:sz="0" w:space="0" w:color="auto"/>
        <w:bottom w:val="none" w:sz="0" w:space="0" w:color="auto"/>
        <w:right w:val="none" w:sz="0" w:space="0" w:color="auto"/>
      </w:divBdr>
    </w:div>
    <w:div w:id="1824814089">
      <w:bodyDiv w:val="1"/>
      <w:marLeft w:val="0"/>
      <w:marRight w:val="0"/>
      <w:marTop w:val="0"/>
      <w:marBottom w:val="0"/>
      <w:divBdr>
        <w:top w:val="none" w:sz="0" w:space="0" w:color="auto"/>
        <w:left w:val="none" w:sz="0" w:space="0" w:color="auto"/>
        <w:bottom w:val="none" w:sz="0" w:space="0" w:color="auto"/>
        <w:right w:val="none" w:sz="0" w:space="0" w:color="auto"/>
      </w:divBdr>
    </w:div>
    <w:div w:id="202292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g.org.uk/media/2460/insitute-of-tourist-guiding-guidance-for-working-with-children-and-vulnerable-adults-v1-0620.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g.org.uk/media/2711/exam-fees-2021-2022.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tg.org.uk/about/examinations/examinations-handbook-and-standard-operating-procedures-sops" TargetMode="External"/><Relationship Id="rId4" Type="http://schemas.openxmlformats.org/officeDocument/2006/relationships/settings" Target="settings.xml"/><Relationship Id="rId9" Type="http://schemas.openxmlformats.org/officeDocument/2006/relationships/hyperlink" Target="mailto:office@itg.org.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E91A4-C0B9-704C-8882-4D4F5DAAF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49</Pages>
  <Words>10351</Words>
  <Characters>59003</Characters>
  <Application>Microsoft Office Word</Application>
  <DocSecurity>4</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Helene Faure</dc:creator>
  <cp:lastModifiedBy>John Milne</cp:lastModifiedBy>
  <cp:revision>2</cp:revision>
  <cp:lastPrinted>2021-12-27T10:49:00Z</cp:lastPrinted>
  <dcterms:created xsi:type="dcterms:W3CDTF">2025-09-24T10:49:00Z</dcterms:created>
  <dcterms:modified xsi:type="dcterms:W3CDTF">2025-09-24T10:49:00Z</dcterms:modified>
</cp:coreProperties>
</file>